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DEEB1" w14:textId="77777777" w:rsidR="006718F0" w:rsidRDefault="006718F0">
      <w:pPr>
        <w:pStyle w:val="a3"/>
        <w:kinsoku w:val="0"/>
        <w:overflowPunct w:val="0"/>
        <w:spacing w:before="4"/>
        <w:rPr>
          <w:rFonts w:ascii="TH SarabunIT๙" w:hAnsi="TH SarabunIT๙" w:cs="TH SarabunIT๙"/>
          <w:sz w:val="11"/>
          <w:szCs w:val="11"/>
        </w:rPr>
      </w:pPr>
    </w:p>
    <w:p w14:paraId="52B561AA" w14:textId="77777777" w:rsidR="003C4E55" w:rsidRPr="003C4E55" w:rsidRDefault="003C4E55" w:rsidP="003C4E55"/>
    <w:p w14:paraId="639B4A65" w14:textId="77777777" w:rsidR="003C4E55" w:rsidRPr="003C4E55" w:rsidRDefault="003C4E55" w:rsidP="003C4E55"/>
    <w:p w14:paraId="2E67E061" w14:textId="77777777" w:rsidR="003C4E55" w:rsidRDefault="003C4E55" w:rsidP="003C4E55">
      <w:pPr>
        <w:rPr>
          <w:rFonts w:ascii="TH SarabunIT๙" w:hAnsi="TH SarabunIT๙" w:cs="TH SarabunIT๙"/>
          <w:sz w:val="11"/>
          <w:szCs w:val="11"/>
          <w:cs/>
        </w:rPr>
      </w:pPr>
    </w:p>
    <w:p w14:paraId="4198AAFC" w14:textId="77777777" w:rsidR="003C4E55" w:rsidRDefault="003C4E55" w:rsidP="003C4E55">
      <w:pPr>
        <w:rPr>
          <w:rFonts w:ascii="TH SarabunIT๙" w:hAnsi="TH SarabunIT๙" w:cs="TH SarabunIT๙"/>
          <w:sz w:val="11"/>
          <w:szCs w:val="11"/>
        </w:rPr>
      </w:pPr>
    </w:p>
    <w:p w14:paraId="37DD19E0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383681B7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1E1B0D11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28"/>
          <w:szCs w:val="28"/>
        </w:rPr>
      </w:pPr>
    </w:p>
    <w:p w14:paraId="0ED118E0" w14:textId="77777777" w:rsidR="006718F0" w:rsidRPr="002B61D9" w:rsidRDefault="006718F0">
      <w:pPr>
        <w:pStyle w:val="1"/>
        <w:kinsoku w:val="0"/>
        <w:overflowPunct w:val="0"/>
        <w:spacing w:before="89" w:line="278" w:lineRule="auto"/>
        <w:ind w:left="4430" w:hanging="149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แบบประเมินผลการปฏิบัติงานของข้าราชการหรือพนักงานส่วนท้องถิ่น (สำหรับข้าราชการบรรจุใหม่ หรืออยู่ระหว่างทดลองปฏิบัติราชการ)</w:t>
      </w:r>
    </w:p>
    <w:p w14:paraId="06B3F8BC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4159EFFB" w14:textId="77777777" w:rsidR="006718F0" w:rsidRPr="002B61D9" w:rsidRDefault="006718F0">
      <w:pPr>
        <w:pStyle w:val="a3"/>
        <w:kinsoku w:val="0"/>
        <w:overflowPunct w:val="0"/>
        <w:spacing w:before="6"/>
        <w:rPr>
          <w:rFonts w:ascii="TH SarabunIT๙" w:hAnsi="TH SarabunIT๙" w:cs="TH SarabunIT๙"/>
          <w:b/>
          <w:bCs/>
          <w:sz w:val="25"/>
          <w:szCs w:val="25"/>
        </w:rPr>
      </w:pPr>
    </w:p>
    <w:p w14:paraId="3258460D" w14:textId="77777777" w:rsidR="006718F0" w:rsidRPr="002B61D9" w:rsidRDefault="002B61D9">
      <w:pPr>
        <w:pStyle w:val="2"/>
        <w:kinsoku w:val="0"/>
        <w:overflowPunct w:val="0"/>
        <w:spacing w:before="106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0" allowOverlap="1" wp14:anchorId="29AA913B" wp14:editId="0F9244A7">
                <wp:simplePos x="0" y="0"/>
                <wp:positionH relativeFrom="page">
                  <wp:posOffset>2338070</wp:posOffset>
                </wp:positionH>
                <wp:positionV relativeFrom="paragraph">
                  <wp:posOffset>64135</wp:posOffset>
                </wp:positionV>
                <wp:extent cx="3819525" cy="466090"/>
                <wp:effectExtent l="0" t="0" r="0" b="0"/>
                <wp:wrapNone/>
                <wp:docPr id="229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952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92"/>
                              <w:gridCol w:w="2377"/>
                              <w:gridCol w:w="2246"/>
                            </w:tblGrid>
                            <w:tr w:rsidR="006718F0" w:rsidRPr="0010769B" w14:paraId="0BD73575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38F6A4F9" w14:textId="77777777" w:rsidR="006718F0" w:rsidRPr="0010769B" w:rsidRDefault="006718F0">
                                  <w:pPr>
                                    <w:pStyle w:val="TableParagraph"/>
                                    <w:numPr>
                                      <w:ilvl w:val="0"/>
                                      <w:numId w:val="16"/>
                                    </w:numPr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0769B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</w:t>
                                  </w:r>
                                  <w:r w:rsidRPr="0010769B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pacing w:val="-3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Pr="0010769B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7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6923BF0B" w14:textId="77777777" w:rsidR="006718F0" w:rsidRPr="0010769B" w:rsidRDefault="006718F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216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0769B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ตุลาคม 25..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1B64F9FE" w14:textId="77777777" w:rsidR="006718F0" w:rsidRPr="0010769B" w:rsidRDefault="006718F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2" w:lineRule="exact"/>
                                    <w:ind w:left="136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0769B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31  มีนาคม 25..</w:t>
                                  </w:r>
                                </w:p>
                              </w:tc>
                            </w:tr>
                            <w:tr w:rsidR="006718F0" w:rsidRPr="0010769B" w14:paraId="3739DF36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5A2A751C" w14:textId="77777777" w:rsidR="006718F0" w:rsidRPr="0010769B" w:rsidRDefault="006718F0">
                                  <w:pPr>
                                    <w:pStyle w:val="TableParagraph"/>
                                    <w:numPr>
                                      <w:ilvl w:val="0"/>
                                      <w:numId w:val="15"/>
                                    </w:numPr>
                                    <w:tabs>
                                      <w:tab w:val="left" w:pos="482"/>
                                    </w:tabs>
                                    <w:kinsoku w:val="0"/>
                                    <w:overflowPunct w:val="0"/>
                                    <w:spacing w:line="347" w:lineRule="exact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0769B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ครั้งที่</w:t>
                                  </w:r>
                                  <w:r w:rsidRPr="0010769B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pacing w:val="-3"/>
                                      <w:sz w:val="32"/>
                                      <w:szCs w:val="32"/>
                                      <w:cs/>
                                    </w:rPr>
                                    <w:t xml:space="preserve"> </w:t>
                                  </w:r>
                                  <w:r w:rsidRPr="0010769B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77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29DBA870" w14:textId="77777777" w:rsidR="006718F0" w:rsidRPr="0010769B" w:rsidRDefault="006718F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216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0769B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วันที่  1  เมษายน 25..</w:t>
                                  </w:r>
                                </w:p>
                              </w:tc>
                              <w:tc>
                                <w:tcPr>
                                  <w:tcW w:w="2246" w:type="dxa"/>
                                  <w:tcBorders>
                                    <w:top w:val="none" w:sz="6" w:space="0" w:color="auto"/>
                                    <w:left w:val="none" w:sz="6" w:space="0" w:color="auto"/>
                                    <w:bottom w:val="none" w:sz="6" w:space="0" w:color="auto"/>
                                    <w:right w:val="none" w:sz="6" w:space="0" w:color="auto"/>
                                  </w:tcBorders>
                                </w:tcPr>
                                <w:p w14:paraId="6AD98E6D" w14:textId="77777777" w:rsidR="006718F0" w:rsidRPr="0010769B" w:rsidRDefault="006718F0">
                                  <w:pPr>
                                    <w:pStyle w:val="TableParagraph"/>
                                    <w:kinsoku w:val="0"/>
                                    <w:overflowPunct w:val="0"/>
                                    <w:spacing w:before="5" w:line="341" w:lineRule="exact"/>
                                    <w:ind w:left="152"/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0769B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sz w:val="32"/>
                                      <w:szCs w:val="32"/>
                                      <w:cs/>
                                    </w:rPr>
                                    <w:t>ถึง  30  กันยายน 25..</w:t>
                                  </w:r>
                                </w:p>
                              </w:tc>
                            </w:tr>
                          </w:tbl>
                          <w:p w14:paraId="4234FEF2" w14:textId="77777777" w:rsidR="006718F0" w:rsidRPr="006718F0" w:rsidRDefault="006718F0">
                            <w:pPr>
                              <w:pStyle w:val="a3"/>
                              <w:kinsoku w:val="0"/>
                              <w:overflowPunct w:val="0"/>
                              <w:rPr>
                                <w:rFonts w:ascii="TH SarabunIT?" w:hAnsi="TH SarabunIT?" w:cs="TH SarabunIT?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AA913B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184.1pt;margin-top:5.05pt;width:300.75pt;height:36.7pt;z-index:25163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92"/>
                        <w:gridCol w:w="2377"/>
                        <w:gridCol w:w="2246"/>
                      </w:tblGrid>
                      <w:tr w:rsidR="006718F0" w:rsidRPr="0010769B" w14:paraId="0BD73575" w14:textId="77777777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38F6A4F9" w14:textId="77777777" w:rsidR="006718F0" w:rsidRPr="0010769B" w:rsidRDefault="006718F0">
                            <w:pPr>
                              <w:pStyle w:val="TableParagraph"/>
                              <w:numPr>
                                <w:ilvl w:val="0"/>
                                <w:numId w:val="16"/>
                              </w:numPr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b/>
                                <w:bCs/>
                                <w:spacing w:val="-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7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6923BF0B" w14:textId="77777777" w:rsidR="006718F0" w:rsidRPr="0010769B" w:rsidRDefault="006718F0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216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ตุลาคม 25..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1B64F9FE" w14:textId="77777777" w:rsidR="006718F0" w:rsidRPr="0010769B" w:rsidRDefault="006718F0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2" w:lineRule="exact"/>
                              <w:ind w:left="136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31  มีนาคม 25..</w:t>
                            </w:r>
                          </w:p>
                        </w:tc>
                      </w:tr>
                      <w:tr w:rsidR="006718F0" w:rsidRPr="0010769B" w14:paraId="3739DF36" w14:textId="77777777">
                        <w:trPr>
                          <w:trHeight w:val="360"/>
                        </w:trPr>
                        <w:tc>
                          <w:tcPr>
                            <w:tcW w:w="1392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5A2A751C" w14:textId="77777777" w:rsidR="006718F0" w:rsidRPr="0010769B" w:rsidRDefault="006718F0">
                            <w:pPr>
                              <w:pStyle w:val="TableParagraph"/>
                              <w:numPr>
                                <w:ilvl w:val="0"/>
                                <w:numId w:val="15"/>
                              </w:numPr>
                              <w:tabs>
                                <w:tab w:val="left" w:pos="482"/>
                              </w:tabs>
                              <w:kinsoku w:val="0"/>
                              <w:overflowPunct w:val="0"/>
                              <w:spacing w:line="347" w:lineRule="exact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ครั้งที่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b/>
                                <w:bCs/>
                                <w:spacing w:val="-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77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29DBA870" w14:textId="77777777" w:rsidR="006718F0" w:rsidRPr="0010769B" w:rsidRDefault="006718F0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216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วันที่  1  เมษายน 25..</w:t>
                            </w:r>
                          </w:p>
                        </w:tc>
                        <w:tc>
                          <w:tcPr>
                            <w:tcW w:w="2246" w:type="dxa"/>
                            <w:tcBorders>
                              <w:top w:val="none" w:sz="6" w:space="0" w:color="auto"/>
                              <w:left w:val="none" w:sz="6" w:space="0" w:color="auto"/>
                              <w:bottom w:val="none" w:sz="6" w:space="0" w:color="auto"/>
                              <w:right w:val="none" w:sz="6" w:space="0" w:color="auto"/>
                            </w:tcBorders>
                          </w:tcPr>
                          <w:p w14:paraId="6AD98E6D" w14:textId="77777777" w:rsidR="006718F0" w:rsidRPr="0010769B" w:rsidRDefault="006718F0">
                            <w:pPr>
                              <w:pStyle w:val="TableParagraph"/>
                              <w:kinsoku w:val="0"/>
                              <w:overflowPunct w:val="0"/>
                              <w:spacing w:before="5" w:line="341" w:lineRule="exact"/>
                              <w:ind w:left="152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ถึง  30  กันยายน 25..</w:t>
                            </w:r>
                          </w:p>
                        </w:tc>
                      </w:tr>
                    </w:tbl>
                    <w:p w14:paraId="4234FEF2" w14:textId="77777777" w:rsidR="006718F0" w:rsidRPr="006718F0" w:rsidRDefault="006718F0">
                      <w:pPr>
                        <w:pStyle w:val="a3"/>
                        <w:kinsoku w:val="0"/>
                        <w:overflowPunct w:val="0"/>
                        <w:rPr>
                          <w:rFonts w:ascii="TH SarabunIT?" w:hAnsi="TH SarabunIT?" w:cs="TH SarabunIT?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718F0" w:rsidRPr="002B61D9">
        <w:rPr>
          <w:rFonts w:ascii="TH SarabunIT๙" w:hAnsi="TH SarabunIT๙" w:cs="TH SarabunIT๙"/>
          <w:cs/>
        </w:rPr>
        <w:t>รอบการประเมิน</w:t>
      </w:r>
    </w:p>
    <w:p w14:paraId="7F8440B4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0FB32D62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67E0C2F8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34A4910A" w14:textId="77777777" w:rsidR="006718F0" w:rsidRPr="002B61D9" w:rsidRDefault="006718F0">
      <w:pPr>
        <w:pStyle w:val="a3"/>
        <w:kinsoku w:val="0"/>
        <w:overflowPunct w:val="0"/>
        <w:spacing w:before="10"/>
        <w:rPr>
          <w:rFonts w:ascii="TH SarabunIT๙" w:hAnsi="TH SarabunIT๙" w:cs="TH SarabunIT๙"/>
          <w:b/>
          <w:bCs/>
          <w:sz w:val="19"/>
          <w:szCs w:val="19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6"/>
        <w:gridCol w:w="4798"/>
        <w:gridCol w:w="5577"/>
      </w:tblGrid>
      <w:tr w:rsidR="006718F0" w:rsidRPr="002B61D9" w14:paraId="14695AA6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85D0A85" w14:textId="77777777" w:rsidR="006718F0" w:rsidRPr="002B61D9" w:rsidRDefault="006718F0">
            <w:pPr>
              <w:pStyle w:val="TableParagraph"/>
              <w:kinsoku w:val="0"/>
              <w:overflowPunct w:val="0"/>
              <w:spacing w:before="182"/>
              <w:ind w:left="6851" w:right="685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ผู้รับการประเมิน</w:t>
            </w:r>
          </w:p>
        </w:tc>
      </w:tr>
      <w:tr w:rsidR="006718F0" w:rsidRPr="002B61D9" w14:paraId="710BEBF8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4CFA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เลขประจำตัวประชาชน.................................................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0CEEB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ชื่อ-นามสกุล....................................................................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B469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ตำแหน่ง........................................................................................</w:t>
            </w:r>
          </w:p>
        </w:tc>
      </w:tr>
      <w:tr w:rsidR="006718F0" w:rsidRPr="002B61D9" w14:paraId="3B514653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8DDD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ตำแหน่งประเภท.............................................................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5264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ระดับ...............................................................................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0B0F4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เลขที่ตำแหน่ง.................................................................................</w:t>
            </w:r>
          </w:p>
        </w:tc>
      </w:tr>
      <w:tr w:rsidR="006718F0" w:rsidRPr="002B61D9" w14:paraId="67045BDB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B525" w14:textId="77777777" w:rsidR="006718F0" w:rsidRPr="002B61D9" w:rsidRDefault="006718F0">
            <w:pPr>
              <w:pStyle w:val="TableParagraph"/>
              <w:kinsoku w:val="0"/>
              <w:overflowPunct w:val="0"/>
              <w:spacing w:before="183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งาน.................................................................................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921DD" w14:textId="77777777" w:rsidR="006718F0" w:rsidRPr="002B61D9" w:rsidRDefault="006718F0">
            <w:pPr>
              <w:pStyle w:val="TableParagraph"/>
              <w:kinsoku w:val="0"/>
              <w:overflowPunct w:val="0"/>
              <w:spacing w:before="183"/>
              <w:ind w:left="1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ส่วน/ฝ่าย.........................................................................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4D175" w14:textId="77777777" w:rsidR="006718F0" w:rsidRPr="002B61D9" w:rsidRDefault="006718F0">
            <w:pPr>
              <w:pStyle w:val="TableParagraph"/>
              <w:kinsoku w:val="0"/>
              <w:overflowPunct w:val="0"/>
              <w:spacing w:before="183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สำนัก/กอง.....................................................................................</w:t>
            </w:r>
          </w:p>
        </w:tc>
      </w:tr>
      <w:tr w:rsidR="006718F0" w:rsidRPr="002B61D9" w14:paraId="431C90CB" w14:textId="77777777">
        <w:trPr>
          <w:trHeight w:val="800"/>
        </w:trPr>
        <w:tc>
          <w:tcPr>
            <w:tcW w:w="151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D44CA95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6851" w:right="6854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ผู้ประเมิน</w:t>
            </w:r>
          </w:p>
        </w:tc>
      </w:tr>
      <w:tr w:rsidR="006718F0" w:rsidRPr="002B61D9" w14:paraId="6C7BE139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B8D58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เลขประจำตัวประชาชน.................................................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A3B64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ชื่อ-นามสกุล....................................................................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3DAC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ตำแหน่ง........................................................................................</w:t>
            </w:r>
          </w:p>
        </w:tc>
      </w:tr>
      <w:tr w:rsidR="006718F0" w:rsidRPr="002B61D9" w14:paraId="4BF6D90F" w14:textId="77777777">
        <w:trPr>
          <w:trHeight w:val="800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C3D91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ตำแหน่งประเภท............................................................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D93E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 ...........................................................................</w:t>
            </w:r>
          </w:p>
        </w:tc>
        <w:tc>
          <w:tcPr>
            <w:tcW w:w="5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4D2C7" w14:textId="77777777" w:rsidR="006718F0" w:rsidRPr="002B61D9" w:rsidRDefault="006718F0">
            <w:pPr>
              <w:pStyle w:val="TableParagraph"/>
              <w:kinsoku w:val="0"/>
              <w:overflowPunct w:val="0"/>
              <w:spacing w:before="184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สำนัก/กอง.....................................................................................</w:t>
            </w:r>
          </w:p>
        </w:tc>
      </w:tr>
    </w:tbl>
    <w:p w14:paraId="57F1FA33" w14:textId="77777777" w:rsidR="006718F0" w:rsidRPr="002B61D9" w:rsidRDefault="006718F0">
      <w:pPr>
        <w:rPr>
          <w:rFonts w:ascii="TH SarabunIT๙" w:hAnsi="TH SarabunIT๙" w:cs="TH SarabunIT๙"/>
          <w:b/>
          <w:bCs/>
          <w:sz w:val="19"/>
          <w:szCs w:val="19"/>
        </w:rPr>
        <w:sectPr w:rsidR="006718F0" w:rsidRPr="002B61D9">
          <w:headerReference w:type="default" r:id="rId7"/>
          <w:pgSz w:w="16850" w:h="11910" w:orient="landscape"/>
          <w:pgMar w:top="460" w:right="700" w:bottom="280" w:left="740" w:header="125" w:footer="0" w:gutter="0"/>
          <w:pgNumType w:start="1"/>
          <w:cols w:space="720" w:equalWidth="0">
            <w:col w:w="15410"/>
          </w:cols>
          <w:noEndnote/>
        </w:sectPr>
      </w:pPr>
    </w:p>
    <w:p w14:paraId="791869FD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38A70B97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b/>
          <w:bCs/>
          <w:sz w:val="16"/>
          <w:szCs w:val="16"/>
        </w:rPr>
      </w:pPr>
    </w:p>
    <w:p w14:paraId="7B748348" w14:textId="77777777" w:rsidR="006718F0" w:rsidRPr="002B61D9" w:rsidRDefault="002B61D9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/>
          <w:noProof/>
          <w:sz w:val="20"/>
          <w:szCs w:val="20"/>
        </w:rPr>
        <mc:AlternateContent>
          <mc:Choice Requires="wpg">
            <w:drawing>
              <wp:inline distT="0" distB="0" distL="0" distR="0" wp14:anchorId="79606154" wp14:editId="0182C93B">
                <wp:extent cx="7654925" cy="415925"/>
                <wp:effectExtent l="0" t="0" r="3175" b="3175"/>
                <wp:docPr id="2291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54925" cy="415925"/>
                          <a:chOff x="0" y="0"/>
                          <a:chExt cx="12055" cy="655"/>
                        </a:xfrm>
                      </wpg:grpSpPr>
                      <wps:wsp>
                        <wps:cNvPr id="2292" name="Freeform 71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15" cy="615"/>
                          </a:xfrm>
                          <a:custGeom>
                            <a:avLst/>
                            <a:gdLst>
                              <a:gd name="T0" fmla="*/ 0 w 12015"/>
                              <a:gd name="T1" fmla="*/ 102 h 615"/>
                              <a:gd name="T2" fmla="*/ 8 w 12015"/>
                              <a:gd name="T3" fmla="*/ 62 h 615"/>
                              <a:gd name="T4" fmla="*/ 30 w 12015"/>
                              <a:gd name="T5" fmla="*/ 30 h 615"/>
                              <a:gd name="T6" fmla="*/ 62 w 12015"/>
                              <a:gd name="T7" fmla="*/ 8 h 615"/>
                              <a:gd name="T8" fmla="*/ 102 w 12015"/>
                              <a:gd name="T9" fmla="*/ 0 h 615"/>
                              <a:gd name="T10" fmla="*/ 11912 w 12015"/>
                              <a:gd name="T11" fmla="*/ 0 h 615"/>
                              <a:gd name="T12" fmla="*/ 11952 w 12015"/>
                              <a:gd name="T13" fmla="*/ 8 h 615"/>
                              <a:gd name="T14" fmla="*/ 11985 w 12015"/>
                              <a:gd name="T15" fmla="*/ 30 h 615"/>
                              <a:gd name="T16" fmla="*/ 12006 w 12015"/>
                              <a:gd name="T17" fmla="*/ 62 h 615"/>
                              <a:gd name="T18" fmla="*/ 12015 w 12015"/>
                              <a:gd name="T19" fmla="*/ 102 h 615"/>
                              <a:gd name="T20" fmla="*/ 12015 w 12015"/>
                              <a:gd name="T21" fmla="*/ 512 h 615"/>
                              <a:gd name="T22" fmla="*/ 12006 w 12015"/>
                              <a:gd name="T23" fmla="*/ 552 h 615"/>
                              <a:gd name="T24" fmla="*/ 11985 w 12015"/>
                              <a:gd name="T25" fmla="*/ 585 h 615"/>
                              <a:gd name="T26" fmla="*/ 11952 w 12015"/>
                              <a:gd name="T27" fmla="*/ 606 h 615"/>
                              <a:gd name="T28" fmla="*/ 11912 w 12015"/>
                              <a:gd name="T29" fmla="*/ 615 h 615"/>
                              <a:gd name="T30" fmla="*/ 102 w 12015"/>
                              <a:gd name="T31" fmla="*/ 615 h 615"/>
                              <a:gd name="T32" fmla="*/ 62 w 12015"/>
                              <a:gd name="T33" fmla="*/ 606 h 615"/>
                              <a:gd name="T34" fmla="*/ 30 w 12015"/>
                              <a:gd name="T35" fmla="*/ 585 h 615"/>
                              <a:gd name="T36" fmla="*/ 8 w 12015"/>
                              <a:gd name="T37" fmla="*/ 552 h 615"/>
                              <a:gd name="T38" fmla="*/ 0 w 12015"/>
                              <a:gd name="T39" fmla="*/ 512 h 615"/>
                              <a:gd name="T40" fmla="*/ 0 w 12015"/>
                              <a:gd name="T41" fmla="*/ 102 h 6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15" h="615">
                                <a:moveTo>
                                  <a:pt x="0" y="102"/>
                                </a:moveTo>
                                <a:lnTo>
                                  <a:pt x="8" y="62"/>
                                </a:lnTo>
                                <a:lnTo>
                                  <a:pt x="30" y="30"/>
                                </a:lnTo>
                                <a:lnTo>
                                  <a:pt x="62" y="8"/>
                                </a:lnTo>
                                <a:lnTo>
                                  <a:pt x="102" y="0"/>
                                </a:lnTo>
                                <a:lnTo>
                                  <a:pt x="11912" y="0"/>
                                </a:lnTo>
                                <a:lnTo>
                                  <a:pt x="11952" y="8"/>
                                </a:lnTo>
                                <a:lnTo>
                                  <a:pt x="11985" y="30"/>
                                </a:lnTo>
                                <a:lnTo>
                                  <a:pt x="12006" y="62"/>
                                </a:lnTo>
                                <a:lnTo>
                                  <a:pt x="12015" y="102"/>
                                </a:lnTo>
                                <a:lnTo>
                                  <a:pt x="12015" y="512"/>
                                </a:lnTo>
                                <a:lnTo>
                                  <a:pt x="12006" y="552"/>
                                </a:lnTo>
                                <a:lnTo>
                                  <a:pt x="11985" y="585"/>
                                </a:lnTo>
                                <a:lnTo>
                                  <a:pt x="11952" y="606"/>
                                </a:lnTo>
                                <a:lnTo>
                                  <a:pt x="11912" y="615"/>
                                </a:lnTo>
                                <a:lnTo>
                                  <a:pt x="102" y="615"/>
                                </a:lnTo>
                                <a:lnTo>
                                  <a:pt x="62" y="606"/>
                                </a:lnTo>
                                <a:lnTo>
                                  <a:pt x="30" y="585"/>
                                </a:lnTo>
                                <a:lnTo>
                                  <a:pt x="8" y="552"/>
                                </a:lnTo>
                                <a:lnTo>
                                  <a:pt x="0" y="512"/>
                                </a:lnTo>
                                <a:lnTo>
                                  <a:pt x="0" y="10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3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55" cy="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AFC66E" w14:textId="77777777" w:rsidR="006718F0" w:rsidRPr="0010769B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49"/>
                                <w:ind w:left="213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</w:rPr>
                              </w:pP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cs/>
                                </w:rPr>
                                <w:t>ส่วนที่ 1 การประเมินผลสัมฤทธิ์ของงาน (ร้อยละ ๕๐)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606154" id="Group 70" o:spid="_x0000_s1027" style="width:602.75pt;height:32.75pt;mso-position-horizontal-relative:char;mso-position-vertical-relative:line" coordsize="12055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">
                <v:shape id="Freeform 71" o:spid="_x0000_s1028" style="position:absolute;left:20;top:20;width:12015;height:615;visibility:visible;mso-wrap-style:square;v-text-anchor:top" coordsize="12015,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" path="m,102l8,62,30,30,62,8,102,,11912,r40,8l11985,30r21,32l12015,102r,410l12006,552r-21,33l11952,606r-40,9l102,615,62,606,30,585,8,552,,512,,102xe" filled="f" strokeweight="2pt">
                  <v:path arrowok="t" o:connecttype="custom" o:connectlocs="0,102;8,62;30,30;62,8;102,0;11912,0;11952,8;11985,30;12006,62;12015,102;12015,512;12006,552;11985,585;11952,606;11912,615;102,615;62,606;30,585;8,552;0,512;0,102" o:connectangles="0,0,0,0,0,0,0,0,0,0,0,0,0,0,0,0,0,0,0,0,0"/>
                </v:shape>
                <v:shape id="Text Box 72" o:spid="_x0000_s1029" type="#_x0000_t202" style="position:absolute;width:12055;height: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" filled="f" stroked="f">
                  <v:textbox inset="0,0,0,0">
                    <w:txbxContent>
                      <w:p w14:paraId="64AFC66E" w14:textId="77777777" w:rsidR="006718F0" w:rsidRPr="0010769B" w:rsidRDefault="006718F0">
                        <w:pPr>
                          <w:pStyle w:val="a3"/>
                          <w:kinsoku w:val="0"/>
                          <w:overflowPunct w:val="0"/>
                          <w:spacing w:before="149"/>
                          <w:ind w:left="213"/>
                          <w:rPr>
                            <w:rFonts w:ascii="TH SarabunIT๙" w:hAnsi="TH SarabunIT๙" w:cs="TH SarabunIT๙"/>
                            <w:b/>
                            <w:bCs/>
                          </w:rPr>
                        </w:pP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cs/>
                          </w:rPr>
                          <w:t>ส่วนที่ 1 การประเมินผลสัมฤทธิ์ของงาน (ร้อยละ ๕๐)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FDD62C8" w14:textId="77777777" w:rsidR="006718F0" w:rsidRPr="002B61D9" w:rsidRDefault="006718F0">
      <w:pPr>
        <w:pStyle w:val="a3"/>
        <w:kinsoku w:val="0"/>
        <w:overflowPunct w:val="0"/>
        <w:spacing w:before="10"/>
        <w:rPr>
          <w:rFonts w:ascii="TH SarabunIT๙" w:hAnsi="TH SarabunIT๙" w:cs="TH SarabunIT๙"/>
          <w:b/>
          <w:bCs/>
          <w:sz w:val="6"/>
          <w:szCs w:val="6"/>
        </w:rPr>
      </w:pPr>
    </w:p>
    <w:p w14:paraId="2B2375CA" w14:textId="77777777" w:rsidR="006718F0" w:rsidRPr="002B61D9" w:rsidRDefault="006718F0">
      <w:pPr>
        <w:pStyle w:val="a3"/>
        <w:kinsoku w:val="0"/>
        <w:overflowPunct w:val="0"/>
        <w:spacing w:before="90"/>
        <w:ind w:left="275"/>
        <w:rPr>
          <w:rFonts w:ascii="TH SarabunIT๙" w:hAnsi="TH SarabunIT๙" w:cs="TH SarabunIT๙"/>
          <w:b/>
          <w:bCs/>
        </w:rPr>
      </w:pPr>
      <w:r w:rsidRPr="002B61D9">
        <w:rPr>
          <w:rFonts w:ascii="TH SarabunIT๙" w:hAnsi="TH SarabunIT๙" w:cs="TH SarabunIT๙"/>
          <w:b/>
          <w:bCs/>
        </w:rPr>
        <w:t>1.1</w:t>
      </w:r>
      <w:r w:rsidRPr="002B61D9">
        <w:rPr>
          <w:rFonts w:ascii="TH SarabunIT๙" w:hAnsi="TH SarabunIT๙" w:cs="TH SarabunIT๙"/>
          <w:b/>
          <w:bCs/>
          <w:cs/>
        </w:rPr>
        <w:t xml:space="preserve"> ก่อนเริ่มรอบการประเมิน</w:t>
      </w:r>
    </w:p>
    <w:p w14:paraId="0A6A85C7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339ACA08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b/>
          <w:bCs/>
          <w:sz w:val="17"/>
          <w:szCs w:val="17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971"/>
        <w:gridCol w:w="3970"/>
        <w:gridCol w:w="993"/>
        <w:gridCol w:w="1076"/>
        <w:gridCol w:w="1078"/>
        <w:gridCol w:w="1077"/>
        <w:gridCol w:w="1078"/>
        <w:gridCol w:w="1078"/>
      </w:tblGrid>
      <w:tr w:rsidR="006718F0" w:rsidRPr="002B61D9" w14:paraId="5903773A" w14:textId="77777777">
        <w:trPr>
          <w:trHeight w:val="3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4456B39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0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ลำดับ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2F4D24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194" w:right="119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FAF12FA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666" w:right="166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A77E3CD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55" w:right="15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น้ำหนัก</w:t>
            </w:r>
          </w:p>
        </w:tc>
        <w:tc>
          <w:tcPr>
            <w:tcW w:w="5387" w:type="dxa"/>
            <w:gridSpan w:val="5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46B074A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7" w:lineRule="exact"/>
              <w:ind w:left="1279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ระดับคะแนนและค่าเป้าหมาย (</w:t>
            </w: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D)</w:t>
            </w:r>
          </w:p>
        </w:tc>
      </w:tr>
      <w:tr w:rsidR="006718F0" w:rsidRPr="002B61D9" w14:paraId="0F3CB440" w14:textId="77777777">
        <w:trPr>
          <w:trHeight w:val="300"/>
        </w:trPr>
        <w:tc>
          <w:tcPr>
            <w:tcW w:w="708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501C1A3" w14:textId="77777777" w:rsidR="006718F0" w:rsidRPr="002B61D9" w:rsidRDefault="006718F0">
            <w:pPr>
              <w:pStyle w:val="TableParagraph"/>
              <w:kinsoku w:val="0"/>
              <w:overflowPunct w:val="0"/>
              <w:spacing w:line="357" w:lineRule="exact"/>
              <w:ind w:left="260" w:right="26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3971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F6E74B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0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B7F622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0E42577" w14:textId="77777777" w:rsidR="006718F0" w:rsidRPr="002B61D9" w:rsidRDefault="006718F0">
            <w:pPr>
              <w:pStyle w:val="TableParagraph"/>
              <w:kinsoku w:val="0"/>
              <w:overflowPunct w:val="0"/>
              <w:spacing w:line="357" w:lineRule="exact"/>
              <w:ind w:left="136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ร้อยละ)</w:t>
            </w:r>
          </w:p>
        </w:tc>
        <w:tc>
          <w:tcPr>
            <w:tcW w:w="5387" w:type="dxa"/>
            <w:gridSpan w:val="5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16C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22"/>
                <w:szCs w:val="22"/>
              </w:rPr>
            </w:pPr>
          </w:p>
        </w:tc>
      </w:tr>
      <w:tr w:rsidR="006718F0" w:rsidRPr="002B61D9" w14:paraId="3A34702F" w14:textId="77777777">
        <w:trPr>
          <w:trHeight w:val="240"/>
        </w:trPr>
        <w:tc>
          <w:tcPr>
            <w:tcW w:w="708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6DBBA91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3971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69112CF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3970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68B69A4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993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D607544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B6D9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right="4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69A7E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2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1B0C2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right="1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3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EC47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4</w:t>
            </w:r>
          </w:p>
        </w:tc>
        <w:tc>
          <w:tcPr>
            <w:tcW w:w="1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258C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right="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5</w:t>
            </w:r>
          </w:p>
        </w:tc>
      </w:tr>
      <w:tr w:rsidR="006718F0" w:rsidRPr="002B61D9" w14:paraId="4BF685B0" w14:textId="77777777">
        <w:trPr>
          <w:trHeight w:val="520"/>
        </w:trPr>
        <w:tc>
          <w:tcPr>
            <w:tcW w:w="70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8C8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B52A" w14:textId="77777777" w:rsidR="006718F0" w:rsidRPr="002B61D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194" w:right="119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(A)</w:t>
            </w:r>
          </w:p>
        </w:tc>
        <w:tc>
          <w:tcPr>
            <w:tcW w:w="397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1E6D8" w14:textId="77777777" w:rsidR="006718F0" w:rsidRPr="002B61D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664" w:right="166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(B)</w:t>
            </w:r>
          </w:p>
        </w:tc>
        <w:tc>
          <w:tcPr>
            <w:tcW w:w="99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DD76" w14:textId="77777777" w:rsidR="006718F0" w:rsidRPr="002B61D9" w:rsidRDefault="006718F0">
            <w:pPr>
              <w:pStyle w:val="TableParagraph"/>
              <w:kinsoku w:val="0"/>
              <w:overflowPunct w:val="0"/>
              <w:spacing w:before="170" w:line="341" w:lineRule="exact"/>
              <w:ind w:left="155" w:right="15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(C)</w:t>
            </w:r>
          </w:p>
        </w:tc>
        <w:tc>
          <w:tcPr>
            <w:tcW w:w="1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9CE68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0641D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DA1CB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4F337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  <w:tc>
          <w:tcPr>
            <w:tcW w:w="1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3523B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b/>
                <w:bCs/>
                <w:sz w:val="17"/>
                <w:szCs w:val="17"/>
              </w:rPr>
            </w:pPr>
          </w:p>
        </w:tc>
      </w:tr>
      <w:tr w:rsidR="006718F0" w:rsidRPr="002B61D9" w14:paraId="03A318B4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8C2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383A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E02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D0D2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DD0C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478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5C87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8215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432F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69D637FB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5A1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77CF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14E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C86B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D4C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5BC1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0B8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1A9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915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47610CCE" w14:textId="77777777">
        <w:trPr>
          <w:trHeight w:val="14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95F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E3C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B0D1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2870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3A0B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5FA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54F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39CF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A692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13746CE4" w14:textId="77777777">
        <w:trPr>
          <w:trHeight w:val="6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51C8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7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4D4F1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left="3765" w:right="3765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9F04C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left="155" w:right="1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5449025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25A8AB9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688A649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3601882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89912D6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right="3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-</w:t>
            </w:r>
          </w:p>
        </w:tc>
      </w:tr>
    </w:tbl>
    <w:p w14:paraId="748235CD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b/>
          <w:bCs/>
          <w:sz w:val="29"/>
          <w:szCs w:val="29"/>
        </w:rPr>
      </w:pPr>
    </w:p>
    <w:p w14:paraId="4256E48C" w14:textId="77777777" w:rsidR="006718F0" w:rsidRPr="002B61D9" w:rsidRDefault="006718F0">
      <w:pPr>
        <w:pStyle w:val="a3"/>
        <w:kinsoku w:val="0"/>
        <w:overflowPunct w:val="0"/>
        <w:spacing w:before="90" w:line="278" w:lineRule="auto"/>
        <w:ind w:left="1858" w:hanging="1302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b/>
          <w:bCs/>
          <w:cs/>
        </w:rPr>
        <w:t xml:space="preserve">หมายเหตุ </w:t>
      </w:r>
      <w:r w:rsidRPr="002B61D9">
        <w:rPr>
          <w:rFonts w:ascii="TH SarabunIT๙" w:hAnsi="TH SarabunIT๙" w:cs="TH SarabunIT๙"/>
          <w:cs/>
        </w:rPr>
        <w:t>1. ในกรณีมีข้าราชการหรือพนักงานส่วนท้องถิ่นได้รับการแต่งตั้งให้ดำรงตำแหน่ง หรือระดับสูงขึ้น ให้นำวิสัยทัศน์หรือข้อเสนอในการพัฒนางานมากำหนดเป็นการ ประเมินผลสัมฤทธิ์ของงานในรอบการประเมินครั้งนั้น และครั้งถัดไปจนกว่าจะได้ผลสำเร็จตามตัวชี้วัดที่เสนอในวิสัยทัศน์หรือข้อเสนอ</w:t>
      </w:r>
    </w:p>
    <w:p w14:paraId="1A8A9811" w14:textId="77777777" w:rsidR="006718F0" w:rsidRPr="002B61D9" w:rsidRDefault="006718F0">
      <w:pPr>
        <w:pStyle w:val="a3"/>
        <w:kinsoku w:val="0"/>
        <w:overflowPunct w:val="0"/>
        <w:spacing w:before="8"/>
        <w:ind w:left="1550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 xml:space="preserve">2. </w:t>
      </w:r>
      <w:r w:rsidRPr="002B61D9">
        <w:rPr>
          <w:rFonts w:ascii="TH SarabunIT๙" w:hAnsi="TH SarabunIT๙" w:cs="TH SarabunIT๙"/>
          <w:cs/>
        </w:rPr>
        <w:t xml:space="preserve">กรณีช่อง </w:t>
      </w:r>
      <w:r w:rsidRPr="002B61D9">
        <w:rPr>
          <w:rFonts w:ascii="TH SarabunIT๙" w:hAnsi="TH SarabunIT๙" w:cs="TH SarabunIT๙"/>
        </w:rPr>
        <w:t>“</w:t>
      </w:r>
      <w:r w:rsidRPr="002B61D9">
        <w:rPr>
          <w:rFonts w:ascii="TH SarabunIT๙" w:hAnsi="TH SarabunIT๙" w:cs="TH SarabunIT๙"/>
          <w:cs/>
        </w:rPr>
        <w:t>ผลสัมฤทธิ์ของงาน</w:t>
      </w:r>
      <w:r w:rsidRPr="002B61D9">
        <w:rPr>
          <w:rFonts w:ascii="TH SarabunIT๙" w:hAnsi="TH SarabunIT๙" w:cs="TH SarabunIT๙"/>
        </w:rPr>
        <w:t xml:space="preserve">” </w:t>
      </w:r>
      <w:r w:rsidRPr="002B61D9">
        <w:rPr>
          <w:rFonts w:ascii="TH SarabunIT๙" w:hAnsi="TH SarabunIT๙" w:cs="TH SarabunIT๙"/>
          <w:cs/>
        </w:rPr>
        <w:t xml:space="preserve">หรือช่อง </w:t>
      </w:r>
      <w:r w:rsidRPr="002B61D9">
        <w:rPr>
          <w:rFonts w:ascii="TH SarabunIT๙" w:hAnsi="TH SarabunIT๙" w:cs="TH SarabunIT๙"/>
        </w:rPr>
        <w:t>“</w:t>
      </w:r>
      <w:r w:rsidRPr="002B61D9">
        <w:rPr>
          <w:rFonts w:ascii="TH SarabunIT๙" w:hAnsi="TH SarabunIT๙" w:cs="TH SarabunIT๙"/>
          <w:cs/>
        </w:rPr>
        <w:t>ตัวชี้วัด</w:t>
      </w:r>
      <w:r w:rsidRPr="002B61D9">
        <w:rPr>
          <w:rFonts w:ascii="TH SarabunIT๙" w:hAnsi="TH SarabunIT๙" w:cs="TH SarabunIT๙"/>
        </w:rPr>
        <w:t xml:space="preserve">” </w:t>
      </w:r>
      <w:r w:rsidRPr="002B61D9">
        <w:rPr>
          <w:rFonts w:ascii="TH SarabunIT๙" w:hAnsi="TH SarabunIT๙" w:cs="TH SarabunIT๙"/>
          <w:cs/>
        </w:rPr>
        <w:t>หากไม่สามารถกรอกรายละเอียดได้พอ อาจทำเป็นหลักฐานแนบท้ายแบบประเมินได้</w:t>
      </w:r>
    </w:p>
    <w:p w14:paraId="51F88969" w14:textId="77777777" w:rsidR="006718F0" w:rsidRPr="002B61D9" w:rsidRDefault="006718F0">
      <w:pPr>
        <w:pStyle w:val="a3"/>
        <w:kinsoku w:val="0"/>
        <w:overflowPunct w:val="0"/>
        <w:spacing w:before="8"/>
        <w:ind w:left="1550"/>
        <w:rPr>
          <w:rFonts w:ascii="TH SarabunIT๙" w:hAnsi="TH SarabunIT๙" w:cs="TH SarabunIT๙"/>
        </w:rPr>
        <w:sectPr w:rsidR="006718F0" w:rsidRPr="002B61D9">
          <w:pgSz w:w="16850" w:h="11910" w:orient="landscape"/>
          <w:pgMar w:top="460" w:right="740" w:bottom="280" w:left="720" w:header="125" w:footer="0" w:gutter="0"/>
          <w:cols w:space="720" w:equalWidth="0">
            <w:col w:w="15390"/>
          </w:cols>
          <w:noEndnote/>
        </w:sectPr>
      </w:pPr>
    </w:p>
    <w:p w14:paraId="46BC54B1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sz w:val="29"/>
          <w:szCs w:val="29"/>
        </w:rPr>
      </w:pPr>
    </w:p>
    <w:p w14:paraId="4209D215" w14:textId="77777777" w:rsidR="006718F0" w:rsidRPr="002B61D9" w:rsidRDefault="006718F0">
      <w:pPr>
        <w:pStyle w:val="2"/>
        <w:kinsoku w:val="0"/>
        <w:overflowPunct w:val="0"/>
        <w:ind w:left="255"/>
        <w:rPr>
          <w:rFonts w:ascii="TH SarabunIT๙" w:hAnsi="TH SarabunIT๙" w:cs="TH SarabunIT๙"/>
          <w:w w:val="99"/>
        </w:rPr>
      </w:pPr>
      <w:r w:rsidRPr="002B61D9">
        <w:rPr>
          <w:rFonts w:ascii="TH SarabunIT๙" w:hAnsi="TH SarabunIT๙" w:cs="TH SarabunIT๙"/>
          <w:w w:val="99"/>
        </w:rPr>
        <w:t>1.2</w:t>
      </w:r>
      <w:r w:rsidRPr="002B61D9">
        <w:rPr>
          <w:rFonts w:ascii="TH SarabunIT๙" w:hAnsi="TH SarabunIT๙" w:cs="TH SarabunIT๙"/>
          <w:cs/>
        </w:rPr>
        <w:t xml:space="preserve"> </w:t>
      </w:r>
      <w:r w:rsidRPr="002B61D9">
        <w:rPr>
          <w:rFonts w:ascii="TH SarabunIT๙" w:hAnsi="TH SarabunIT๙" w:cs="TH SarabunIT๙"/>
          <w:w w:val="99"/>
          <w:cs/>
        </w:rPr>
        <w:t>หลั</w:t>
      </w:r>
      <w:r w:rsidRPr="002B61D9">
        <w:rPr>
          <w:rFonts w:ascii="TH SarabunIT๙" w:hAnsi="TH SarabunIT๙" w:cs="TH SarabunIT๙"/>
          <w:spacing w:val="-1"/>
          <w:w w:val="99"/>
          <w:cs/>
        </w:rPr>
        <w:t>งสิ้</w:t>
      </w:r>
      <w:r w:rsidRPr="002B61D9">
        <w:rPr>
          <w:rFonts w:ascii="TH SarabunIT๙" w:hAnsi="TH SarabunIT๙" w:cs="TH SarabunIT๙"/>
          <w:w w:val="99"/>
          <w:cs/>
        </w:rPr>
        <w:t>นรอบการประ</w:t>
      </w:r>
      <w:r w:rsidRPr="002B61D9">
        <w:rPr>
          <w:rFonts w:ascii="TH SarabunIT๙" w:hAnsi="TH SarabunIT๙" w:cs="TH SarabunIT๙"/>
          <w:spacing w:val="1"/>
          <w:w w:val="99"/>
          <w:cs/>
        </w:rPr>
        <w:t>เ</w:t>
      </w:r>
      <w:r w:rsidRPr="002B61D9">
        <w:rPr>
          <w:rFonts w:ascii="TH SarabunIT๙" w:hAnsi="TH SarabunIT๙" w:cs="TH SarabunIT๙"/>
          <w:spacing w:val="-1"/>
          <w:w w:val="99"/>
          <w:cs/>
        </w:rPr>
        <w:t>ม</w:t>
      </w:r>
      <w:r w:rsidRPr="002B61D9">
        <w:rPr>
          <w:rFonts w:ascii="TH SarabunIT๙" w:hAnsi="TH SarabunIT๙" w:cs="TH SarabunIT๙"/>
          <w:w w:val="99"/>
          <w:cs/>
        </w:rPr>
        <w:t>ิน</w:t>
      </w:r>
    </w:p>
    <w:p w14:paraId="0DCD49EC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b/>
          <w:bCs/>
          <w:sz w:val="20"/>
          <w:szCs w:val="20"/>
        </w:rPr>
      </w:pPr>
    </w:p>
    <w:p w14:paraId="1799917E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b/>
          <w:bCs/>
          <w:sz w:val="17"/>
          <w:szCs w:val="17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3"/>
        <w:gridCol w:w="2976"/>
        <w:gridCol w:w="5528"/>
        <w:gridCol w:w="1985"/>
        <w:gridCol w:w="1843"/>
        <w:gridCol w:w="1844"/>
      </w:tblGrid>
      <w:tr w:rsidR="006718F0" w:rsidRPr="002B61D9" w14:paraId="5AF209AC" w14:textId="77777777">
        <w:trPr>
          <w:trHeight w:val="44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96F4F6F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107" w:righ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ลำดับ</w:t>
            </w:r>
          </w:p>
        </w:tc>
        <w:tc>
          <w:tcPr>
            <w:tcW w:w="10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4C29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4439" w:right="444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0419E08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270" w:right="27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0586A48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429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คะแนนที่ได้</w:t>
            </w:r>
          </w:p>
        </w:tc>
      </w:tr>
      <w:tr w:rsidR="006718F0" w:rsidRPr="002B61D9" w14:paraId="5793D56D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269EA33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107" w:right="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44A58CF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665" w:right="67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33DAC1B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2039" w:right="203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หลักฐาน/ตัวบ่งชี้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0005668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339" w:right="34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FFC261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270" w:right="27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ของผู้ประเมิน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9D0BA9B" w14:textId="77777777" w:rsidR="006718F0" w:rsidRPr="002B61D9" w:rsidRDefault="006718F0">
            <w:pPr>
              <w:pStyle w:val="TableParagraph"/>
              <w:kinsoku w:val="0"/>
              <w:overflowPunct w:val="0"/>
              <w:spacing w:line="346" w:lineRule="exact"/>
              <w:ind w:left="386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(I)=(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u w:val="thick"/>
              </w:rPr>
              <w:t>C) x (H)</w:t>
            </w:r>
          </w:p>
        </w:tc>
      </w:tr>
      <w:tr w:rsidR="006718F0" w:rsidRPr="002B61D9" w14:paraId="3C1F4376" w14:textId="77777777">
        <w:trPr>
          <w:trHeight w:val="36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D6FA00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E5ACF76" w14:textId="77777777" w:rsidR="006718F0" w:rsidRPr="002B61D9" w:rsidRDefault="006718F0">
            <w:pPr>
              <w:pStyle w:val="TableParagraph"/>
              <w:kinsoku w:val="0"/>
              <w:overflowPunct w:val="0"/>
              <w:spacing w:line="342" w:lineRule="exact"/>
              <w:ind w:left="667" w:right="673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ที่สำเร็จตามตัวชี้วัด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CD5AE12" w14:textId="77777777" w:rsidR="006718F0" w:rsidRPr="002B61D9" w:rsidRDefault="006718F0">
            <w:pPr>
              <w:pStyle w:val="TableParagraph"/>
              <w:kinsoku w:val="0"/>
              <w:overflowPunct w:val="0"/>
              <w:spacing w:line="342" w:lineRule="exact"/>
              <w:ind w:left="2038" w:right="203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C83B7F6" w14:textId="77777777" w:rsidR="006718F0" w:rsidRPr="002B61D9" w:rsidRDefault="006718F0">
            <w:pPr>
              <w:pStyle w:val="TableParagraph"/>
              <w:kinsoku w:val="0"/>
              <w:overflowPunct w:val="0"/>
              <w:spacing w:line="342" w:lineRule="exact"/>
              <w:ind w:left="339" w:right="33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43546E2" w14:textId="77777777" w:rsidR="006718F0" w:rsidRPr="002B61D9" w:rsidRDefault="006718F0">
            <w:pPr>
              <w:pStyle w:val="TableParagraph"/>
              <w:kinsoku w:val="0"/>
              <w:overflowPunct w:val="0"/>
              <w:spacing w:line="342" w:lineRule="exact"/>
              <w:ind w:left="268" w:right="27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ระดับคะแนน)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AED493C" w14:textId="77777777" w:rsidR="006718F0" w:rsidRPr="002B61D9" w:rsidRDefault="006718F0">
            <w:pPr>
              <w:pStyle w:val="TableParagraph"/>
              <w:kinsoku w:val="0"/>
              <w:overflowPunct w:val="0"/>
              <w:spacing w:line="342" w:lineRule="exact"/>
              <w:ind w:left="345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5</w:t>
            </w:r>
          </w:p>
        </w:tc>
      </w:tr>
      <w:tr w:rsidR="006718F0" w:rsidRPr="002B61D9" w14:paraId="5E061D9D" w14:textId="77777777">
        <w:trPr>
          <w:trHeight w:val="340"/>
        </w:trPr>
        <w:tc>
          <w:tcPr>
            <w:tcW w:w="85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D65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AA497" w14:textId="77777777" w:rsidR="006718F0" w:rsidRPr="002B61D9" w:rsidRDefault="006718F0">
            <w:pPr>
              <w:pStyle w:val="TableParagraph"/>
              <w:kinsoku w:val="0"/>
              <w:overflowPunct w:val="0"/>
              <w:spacing w:line="336" w:lineRule="exact"/>
              <w:ind w:left="667" w:right="67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(E)</w:t>
            </w:r>
          </w:p>
        </w:tc>
        <w:tc>
          <w:tcPr>
            <w:tcW w:w="552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1EA8" w14:textId="77777777" w:rsidR="006718F0" w:rsidRPr="002B61D9" w:rsidRDefault="006718F0">
            <w:pPr>
              <w:pStyle w:val="TableParagraph"/>
              <w:kinsoku w:val="0"/>
              <w:overflowPunct w:val="0"/>
              <w:spacing w:line="336" w:lineRule="exact"/>
              <w:ind w:left="2039" w:right="203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(F)</w:t>
            </w:r>
          </w:p>
        </w:tc>
        <w:tc>
          <w:tcPr>
            <w:tcW w:w="198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9D8CA" w14:textId="77777777" w:rsidR="006718F0" w:rsidRPr="002B61D9" w:rsidRDefault="006718F0">
            <w:pPr>
              <w:pStyle w:val="TableParagraph"/>
              <w:kinsoku w:val="0"/>
              <w:overflowPunct w:val="0"/>
              <w:spacing w:line="336" w:lineRule="exact"/>
              <w:ind w:left="339" w:right="33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(G)</w:t>
            </w:r>
          </w:p>
        </w:tc>
        <w:tc>
          <w:tcPr>
            <w:tcW w:w="184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E9B57" w14:textId="77777777" w:rsidR="006718F0" w:rsidRPr="002B61D9" w:rsidRDefault="006718F0">
            <w:pPr>
              <w:pStyle w:val="TableParagraph"/>
              <w:kinsoku w:val="0"/>
              <w:overflowPunct w:val="0"/>
              <w:spacing w:line="336" w:lineRule="exact"/>
              <w:ind w:left="269" w:right="27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(H)</w:t>
            </w:r>
          </w:p>
        </w:tc>
        <w:tc>
          <w:tcPr>
            <w:tcW w:w="1844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504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</w:tr>
      <w:tr w:rsidR="006718F0" w:rsidRPr="002B61D9" w14:paraId="00A3F1A9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AF2D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F88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230A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655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B52D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562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7FE3A31E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A8B8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920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76B9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CCA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24CF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EE7E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1C10A52D" w14:textId="77777777">
        <w:trPr>
          <w:trHeight w:val="180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AF0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A15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FB77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10F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AB7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E93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  <w:tr w:rsidR="006718F0" w:rsidRPr="002B61D9" w14:paraId="0E3CB7BA" w14:textId="77777777">
        <w:trPr>
          <w:trHeight w:val="660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64E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86B4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left="4046" w:right="404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7D807C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ind w:right="1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B6C766" w14:textId="77777777" w:rsidR="006718F0" w:rsidRPr="002B61D9" w:rsidRDefault="006718F0">
            <w:pPr>
              <w:pStyle w:val="TableParagraph"/>
              <w:kinsoku w:val="0"/>
              <w:overflowPunct w:val="0"/>
              <w:spacing w:before="155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704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4A61232D" w14:textId="77777777" w:rsidR="006718F0" w:rsidRPr="002B61D9" w:rsidRDefault="006718F0">
      <w:pPr>
        <w:pStyle w:val="a3"/>
        <w:kinsoku w:val="0"/>
        <w:overflowPunct w:val="0"/>
        <w:spacing w:before="5"/>
        <w:rPr>
          <w:rFonts w:ascii="TH SarabunIT๙" w:hAnsi="TH SarabunIT๙" w:cs="TH SarabunIT๙"/>
          <w:b/>
          <w:bCs/>
          <w:sz w:val="28"/>
          <w:szCs w:val="28"/>
        </w:rPr>
      </w:pPr>
    </w:p>
    <w:p w14:paraId="0B8F4F91" w14:textId="77777777" w:rsidR="006718F0" w:rsidRPr="002B61D9" w:rsidRDefault="006718F0">
      <w:pPr>
        <w:pStyle w:val="a3"/>
        <w:kinsoku w:val="0"/>
        <w:overflowPunct w:val="0"/>
        <w:spacing w:before="90"/>
        <w:ind w:left="536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หมายเหตุ  หลักฐาน/ตัวบ่งชี้ความสำเร็จ หมายถึง หลักฐาน/เอกสารที่แสดงยืนยันต่อผู้ประเมินว่า ผลสัมฤทธิ์ของงานสำเร็จอยู่ในระดับคะแนนและค่าเป้าหมายใด</w:t>
      </w:r>
    </w:p>
    <w:p w14:paraId="13EC1577" w14:textId="77777777" w:rsidR="006718F0" w:rsidRPr="002B61D9" w:rsidRDefault="006718F0">
      <w:pPr>
        <w:pStyle w:val="a3"/>
        <w:kinsoku w:val="0"/>
        <w:overflowPunct w:val="0"/>
        <w:spacing w:before="90"/>
        <w:ind w:left="536"/>
        <w:rPr>
          <w:rFonts w:ascii="TH SarabunIT๙" w:hAnsi="TH SarabunIT๙" w:cs="TH SarabunIT๙"/>
        </w:rPr>
        <w:sectPr w:rsidR="006718F0" w:rsidRPr="002B61D9">
          <w:pgSz w:w="16850" w:h="11910" w:orient="landscape"/>
          <w:pgMar w:top="460" w:right="740" w:bottom="280" w:left="740" w:header="125" w:footer="0" w:gutter="0"/>
          <w:cols w:space="720" w:equalWidth="0">
            <w:col w:w="15370"/>
          </w:cols>
          <w:noEndnote/>
        </w:sectPr>
      </w:pPr>
    </w:p>
    <w:p w14:paraId="63003B03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1AE4D88E" w14:textId="77777777" w:rsidR="006718F0" w:rsidRPr="002B61D9" w:rsidRDefault="006718F0">
      <w:pPr>
        <w:pStyle w:val="a3"/>
        <w:kinsoku w:val="0"/>
        <w:overflowPunct w:val="0"/>
        <w:spacing w:before="5"/>
        <w:rPr>
          <w:rFonts w:ascii="TH SarabunIT๙" w:hAnsi="TH SarabunIT๙" w:cs="TH SarabunIT๙"/>
          <w:sz w:val="16"/>
          <w:szCs w:val="16"/>
        </w:rPr>
      </w:pPr>
    </w:p>
    <w:p w14:paraId="585479BB" w14:textId="77777777" w:rsidR="006718F0" w:rsidRPr="002B61D9" w:rsidRDefault="002B61D9">
      <w:pPr>
        <w:pStyle w:val="a3"/>
        <w:kinsoku w:val="0"/>
        <w:overflowPunct w:val="0"/>
        <w:ind w:left="110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/>
          <w:noProof/>
          <w:sz w:val="20"/>
          <w:szCs w:val="20"/>
        </w:rPr>
        <mc:AlternateContent>
          <mc:Choice Requires="wpg">
            <w:drawing>
              <wp:inline distT="0" distB="0" distL="0" distR="0" wp14:anchorId="116E9DB3" wp14:editId="5BA49785">
                <wp:extent cx="7673975" cy="454025"/>
                <wp:effectExtent l="0" t="0" r="3175" b="3175"/>
                <wp:docPr id="2288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73975" cy="454025"/>
                          <a:chOff x="0" y="0"/>
                          <a:chExt cx="12085" cy="715"/>
                        </a:xfrm>
                      </wpg:grpSpPr>
                      <wps:wsp>
                        <wps:cNvPr id="2289" name="Freeform 74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45" cy="675"/>
                          </a:xfrm>
                          <a:custGeom>
                            <a:avLst/>
                            <a:gdLst>
                              <a:gd name="T0" fmla="*/ 0 w 12045"/>
                              <a:gd name="T1" fmla="*/ 112 h 675"/>
                              <a:gd name="T2" fmla="*/ 8 w 12045"/>
                              <a:gd name="T3" fmla="*/ 68 h 675"/>
                              <a:gd name="T4" fmla="*/ 32 w 12045"/>
                              <a:gd name="T5" fmla="*/ 32 h 675"/>
                              <a:gd name="T6" fmla="*/ 68 w 12045"/>
                              <a:gd name="T7" fmla="*/ 8 h 675"/>
                              <a:gd name="T8" fmla="*/ 112 w 12045"/>
                              <a:gd name="T9" fmla="*/ 0 h 675"/>
                              <a:gd name="T10" fmla="*/ 11932 w 12045"/>
                              <a:gd name="T11" fmla="*/ 0 h 675"/>
                              <a:gd name="T12" fmla="*/ 11976 w 12045"/>
                              <a:gd name="T13" fmla="*/ 8 h 675"/>
                              <a:gd name="T14" fmla="*/ 12012 w 12045"/>
                              <a:gd name="T15" fmla="*/ 32 h 675"/>
                              <a:gd name="T16" fmla="*/ 12036 w 12045"/>
                              <a:gd name="T17" fmla="*/ 68 h 675"/>
                              <a:gd name="T18" fmla="*/ 12045 w 12045"/>
                              <a:gd name="T19" fmla="*/ 112 h 675"/>
                              <a:gd name="T20" fmla="*/ 12045 w 12045"/>
                              <a:gd name="T21" fmla="*/ 562 h 675"/>
                              <a:gd name="T22" fmla="*/ 12036 w 12045"/>
                              <a:gd name="T23" fmla="*/ 606 h 675"/>
                              <a:gd name="T24" fmla="*/ 12012 w 12045"/>
                              <a:gd name="T25" fmla="*/ 642 h 675"/>
                              <a:gd name="T26" fmla="*/ 11976 w 12045"/>
                              <a:gd name="T27" fmla="*/ 666 h 675"/>
                              <a:gd name="T28" fmla="*/ 11932 w 12045"/>
                              <a:gd name="T29" fmla="*/ 675 h 675"/>
                              <a:gd name="T30" fmla="*/ 112 w 12045"/>
                              <a:gd name="T31" fmla="*/ 675 h 675"/>
                              <a:gd name="T32" fmla="*/ 68 w 12045"/>
                              <a:gd name="T33" fmla="*/ 666 h 675"/>
                              <a:gd name="T34" fmla="*/ 32 w 12045"/>
                              <a:gd name="T35" fmla="*/ 642 h 675"/>
                              <a:gd name="T36" fmla="*/ 8 w 12045"/>
                              <a:gd name="T37" fmla="*/ 606 h 675"/>
                              <a:gd name="T38" fmla="*/ 0 w 12045"/>
                              <a:gd name="T39" fmla="*/ 562 h 675"/>
                              <a:gd name="T40" fmla="*/ 0 w 1204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4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32" y="0"/>
                                </a:lnTo>
                                <a:lnTo>
                                  <a:pt x="11976" y="8"/>
                                </a:lnTo>
                                <a:lnTo>
                                  <a:pt x="12012" y="32"/>
                                </a:lnTo>
                                <a:lnTo>
                                  <a:pt x="12036" y="68"/>
                                </a:lnTo>
                                <a:lnTo>
                                  <a:pt x="12045" y="112"/>
                                </a:lnTo>
                                <a:lnTo>
                                  <a:pt x="12045" y="562"/>
                                </a:lnTo>
                                <a:lnTo>
                                  <a:pt x="12036" y="606"/>
                                </a:lnTo>
                                <a:lnTo>
                                  <a:pt x="12012" y="642"/>
                                </a:lnTo>
                                <a:lnTo>
                                  <a:pt x="11976" y="666"/>
                                </a:lnTo>
                                <a:lnTo>
                                  <a:pt x="1193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0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8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0BCE0" w14:textId="77777777" w:rsidR="006718F0" w:rsidRPr="0010769B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4"/>
                                <w:ind w:left="217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2  การประเมินสมรรถนะ (ร้อยละ ๕๐)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6E9DB3" id="Group 73" o:spid="_x0000_s1030" style="width:604.25pt;height:35.75pt;mso-position-horizontal-relative:char;mso-position-vertical-relative:line" coordsize="1208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">
                <v:shape id="Freeform 74" o:spid="_x0000_s1031" style="position:absolute;left:20;top:20;width:12045;height:675;visibility:visible;mso-wrap-style:square;v-text-anchor:top" coordsize="12045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" path="m,112l8,68,32,32,68,8,112,,11932,r44,8l12012,32r24,36l12045,112r,450l12036,606r-24,36l11976,666r-44,9l112,675,68,666,32,642,8,606,,562,,112xe" filled="f" strokeweight="2pt">
                  <v:path arrowok="t" o:connecttype="custom" o:connectlocs="0,112;8,68;32,32;68,8;112,0;11932,0;11976,8;12012,32;12036,68;12045,112;12045,562;12036,606;12012,642;11976,666;11932,675;112,675;68,666;32,642;8,606;0,562;0,112" o:connectangles="0,0,0,0,0,0,0,0,0,0,0,0,0,0,0,0,0,0,0,0,0"/>
                </v:shape>
                <v:shape id="Text Box 75" o:spid="_x0000_s1032" type="#_x0000_t202" style="position:absolute;width:12085;height: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" filled="f" stroked="f">
                  <v:textbox inset="0,0,0,0">
                    <w:txbxContent>
                      <w:p w14:paraId="5D00BCE0" w14:textId="77777777" w:rsidR="006718F0" w:rsidRPr="0010769B" w:rsidRDefault="006718F0">
                        <w:pPr>
                          <w:pStyle w:val="a3"/>
                          <w:kinsoku w:val="0"/>
                          <w:overflowPunct w:val="0"/>
                          <w:spacing w:before="154"/>
                          <w:ind w:left="217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2  การประเมินสมรรถนะ (ร้อยละ ๕๐)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BCED2FA" w14:textId="77777777" w:rsidR="006718F0" w:rsidRPr="002B61D9" w:rsidRDefault="006718F0">
      <w:pPr>
        <w:pStyle w:val="a3"/>
        <w:kinsoku w:val="0"/>
        <w:overflowPunct w:val="0"/>
        <w:spacing w:before="11"/>
        <w:rPr>
          <w:rFonts w:ascii="TH SarabunIT๙" w:hAnsi="TH SarabunIT๙" w:cs="TH SarabunIT๙"/>
          <w:sz w:val="8"/>
          <w:szCs w:val="8"/>
        </w:rPr>
      </w:pPr>
    </w:p>
    <w:tbl>
      <w:tblPr>
        <w:tblW w:w="0" w:type="auto"/>
        <w:tblInd w:w="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2"/>
        <w:gridCol w:w="991"/>
        <w:gridCol w:w="1419"/>
        <w:gridCol w:w="2410"/>
        <w:gridCol w:w="1560"/>
        <w:gridCol w:w="1560"/>
        <w:gridCol w:w="1275"/>
        <w:gridCol w:w="1560"/>
      </w:tblGrid>
      <w:tr w:rsidR="006718F0" w:rsidRPr="002B61D9" w14:paraId="3FB13162" w14:textId="77777777">
        <w:trPr>
          <w:trHeight w:val="720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084B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4"/>
                <w:szCs w:val="34"/>
              </w:rPr>
            </w:pPr>
          </w:p>
          <w:p w14:paraId="456FDCF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4"/>
                <w:szCs w:val="34"/>
              </w:rPr>
            </w:pPr>
          </w:p>
          <w:p w14:paraId="6F7C8E99" w14:textId="77777777" w:rsidR="006718F0" w:rsidRPr="002B61D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IT๙" w:hAnsi="TH SarabunIT๙" w:cs="TH SarabunIT๙"/>
                <w:sz w:val="27"/>
                <w:szCs w:val="27"/>
              </w:rPr>
            </w:pPr>
          </w:p>
          <w:p w14:paraId="18777D7E" w14:textId="77777777" w:rsidR="006718F0" w:rsidRPr="002B61D9" w:rsidRDefault="006718F0">
            <w:pPr>
              <w:pStyle w:val="TableParagraph"/>
              <w:kinsoku w:val="0"/>
              <w:overflowPunct w:val="0"/>
              <w:ind w:left="1617" w:right="161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สมรรถนะ</w:t>
            </w:r>
          </w:p>
          <w:p w14:paraId="3B1612A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4"/>
                <w:szCs w:val="34"/>
              </w:rPr>
            </w:pPr>
          </w:p>
          <w:p w14:paraId="58D58BBE" w14:textId="77777777" w:rsidR="006718F0" w:rsidRPr="002B61D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IT๙" w:hAnsi="TH SarabunIT๙" w:cs="TH SarabunIT๙"/>
                <w:sz w:val="29"/>
                <w:szCs w:val="29"/>
              </w:rPr>
            </w:pPr>
          </w:p>
          <w:p w14:paraId="135EEF63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1616" w:right="161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(A)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6A0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4"/>
                <w:szCs w:val="34"/>
              </w:rPr>
            </w:pPr>
          </w:p>
          <w:p w14:paraId="29797551" w14:textId="77777777" w:rsidR="006718F0" w:rsidRPr="002B61D9" w:rsidRDefault="006718F0">
            <w:pPr>
              <w:pStyle w:val="TableParagraph"/>
              <w:kinsoku w:val="0"/>
              <w:overflowPunct w:val="0"/>
              <w:spacing w:before="8"/>
              <w:rPr>
                <w:rFonts w:ascii="TH SarabunIT๙" w:hAnsi="TH SarabunIT๙" w:cs="TH SarabunIT๙"/>
                <w:sz w:val="29"/>
                <w:szCs w:val="29"/>
              </w:rPr>
            </w:pPr>
          </w:p>
          <w:p w14:paraId="33966CCF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136" w:right="138" w:firstLine="2"/>
              <w:jc w:val="center"/>
              <w:rPr>
                <w:rFonts w:ascii="TH SarabunIT๙" w:hAnsi="TH SarabunIT๙" w:cs="TH SarabunIT๙"/>
                <w:w w:val="95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น้ำหนัก </w:t>
            </w: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(ร้อยละ)</w:t>
            </w:r>
          </w:p>
          <w:p w14:paraId="2CD9068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4"/>
                <w:szCs w:val="34"/>
              </w:rPr>
            </w:pPr>
          </w:p>
          <w:p w14:paraId="1CDB83BE" w14:textId="77777777" w:rsidR="006718F0" w:rsidRPr="002B61D9" w:rsidRDefault="006718F0">
            <w:pPr>
              <w:pStyle w:val="TableParagraph"/>
              <w:kinsoku w:val="0"/>
              <w:overflowPunct w:val="0"/>
              <w:spacing w:before="9"/>
              <w:rPr>
                <w:rFonts w:ascii="TH SarabunIT๙" w:hAnsi="TH SarabunIT๙" w:cs="TH SarabunIT๙"/>
                <w:sz w:val="29"/>
                <w:szCs w:val="29"/>
              </w:rPr>
            </w:pPr>
          </w:p>
          <w:p w14:paraId="2C59D3AF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348" w:right="34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(B)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BB3E" w14:textId="77777777" w:rsidR="006718F0" w:rsidRPr="002B61D9" w:rsidRDefault="006718F0">
            <w:pPr>
              <w:pStyle w:val="TableParagraph"/>
              <w:kinsoku w:val="0"/>
              <w:overflowPunct w:val="0"/>
              <w:spacing w:before="191"/>
              <w:ind w:left="124" w:right="127" w:firstLine="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ระดับ ที่คาดหวัง </w:t>
            </w: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ตามมาตรฐาน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กำหนด ตำแหน่ง</w:t>
            </w:r>
          </w:p>
          <w:p w14:paraId="558DE4C2" w14:textId="77777777" w:rsidR="006718F0" w:rsidRPr="002B61D9" w:rsidRDefault="006718F0">
            <w:pPr>
              <w:pStyle w:val="TableParagraph"/>
              <w:kinsoku w:val="0"/>
              <w:overflowPunct w:val="0"/>
              <w:spacing w:before="190" w:line="341" w:lineRule="exact"/>
              <w:ind w:left="557" w:right="55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(C)</w:t>
            </w:r>
          </w:p>
        </w:tc>
        <w:tc>
          <w:tcPr>
            <w:tcW w:w="5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B8E6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13" w:right="131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ระดับสมรรถนะที่ค้นพบ</w:t>
            </w:r>
          </w:p>
          <w:p w14:paraId="3AFB21E7" w14:textId="77777777" w:rsidR="006718F0" w:rsidRPr="002B61D9" w:rsidRDefault="006718F0">
            <w:pPr>
              <w:pStyle w:val="TableParagraph"/>
              <w:kinsoku w:val="0"/>
              <w:overflowPunct w:val="0"/>
              <w:spacing w:line="340" w:lineRule="exact"/>
              <w:ind w:left="1315" w:right="131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เมื่อเทียบกับพจนานุกรมสมรรถนะ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664C" w14:textId="77777777" w:rsidR="006718F0" w:rsidRPr="002B61D9" w:rsidRDefault="006718F0">
            <w:pPr>
              <w:pStyle w:val="TableParagraph"/>
              <w:kinsoku w:val="0"/>
              <w:overflowPunct w:val="0"/>
              <w:spacing w:before="191"/>
              <w:ind w:left="119" w:right="123"/>
              <w:jc w:val="center"/>
              <w:rPr>
                <w:rFonts w:ascii="TH SarabunIT๙" w:hAnsi="TH SarabunIT๙" w:cs="TH SarabunIT๙"/>
                <w:w w:val="95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คะแนน ที่ได้ ตามตาราง </w:t>
            </w: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เปรียบเทียบ</w:t>
            </w:r>
          </w:p>
          <w:p w14:paraId="5A71411B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rPr>
                <w:rFonts w:ascii="TH SarabunIT๙" w:hAnsi="TH SarabunIT๙" w:cs="TH SarabunIT๙"/>
                <w:sz w:val="48"/>
                <w:szCs w:val="48"/>
              </w:rPr>
            </w:pPr>
          </w:p>
          <w:p w14:paraId="45DB9E4C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119" w:right="12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(G)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9C42" w14:textId="77777777" w:rsidR="006718F0" w:rsidRPr="002B61D9" w:rsidRDefault="006718F0">
            <w:pPr>
              <w:pStyle w:val="TableParagraph"/>
              <w:kinsoku w:val="0"/>
              <w:overflowPunct w:val="0"/>
              <w:spacing w:before="3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69FB50DD" w14:textId="77777777" w:rsidR="006718F0" w:rsidRPr="002B61D9" w:rsidRDefault="006718F0">
            <w:pPr>
              <w:pStyle w:val="TableParagraph"/>
              <w:kinsoku w:val="0"/>
              <w:overflowPunct w:val="0"/>
              <w:ind w:left="604" w:right="119" w:hanging="26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ผลคะแนน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ที่ได้</w:t>
            </w:r>
          </w:p>
          <w:p w14:paraId="695A13A9" w14:textId="77777777" w:rsidR="006718F0" w:rsidRPr="002B61D9" w:rsidRDefault="006718F0">
            <w:pPr>
              <w:pStyle w:val="TableParagraph"/>
              <w:kinsoku w:val="0"/>
              <w:overflowPunct w:val="0"/>
              <w:ind w:left="702" w:right="119" w:hanging="564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(H) =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u w:val="thick"/>
              </w:rPr>
              <w:t>(B) x (G)</w:t>
            </w: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 5</w:t>
            </w:r>
          </w:p>
        </w:tc>
      </w:tr>
      <w:tr w:rsidR="006718F0" w:rsidRPr="002B61D9" w14:paraId="502A8AE8" w14:textId="77777777">
        <w:trPr>
          <w:trHeight w:val="720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412A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0A373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5FA5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3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13A39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12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การประเมินตนเอง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36B28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ของผู้ประเมิน</w:t>
            </w:r>
          </w:p>
          <w:p w14:paraId="1E42BE31" w14:textId="77777777" w:rsidR="006718F0" w:rsidRPr="002B61D9" w:rsidRDefault="006718F0">
            <w:pPr>
              <w:pStyle w:val="TableParagraph"/>
              <w:kinsoku w:val="0"/>
              <w:overflowPunct w:val="0"/>
              <w:spacing w:before="12" w:line="540" w:lineRule="atLeast"/>
              <w:ind w:left="455" w:right="45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ระดับ) (</w:t>
            </w: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F)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71D6B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4D84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</w:tr>
      <w:tr w:rsidR="006718F0" w:rsidRPr="002B61D9" w14:paraId="6733B159" w14:textId="77777777">
        <w:trPr>
          <w:trHeight w:val="1080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D64D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D10A7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B7D9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DF039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515" w:right="51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หลักฐาน/ตัวบ่งชี้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ความสำเร็จ</w:t>
            </w:r>
          </w:p>
          <w:p w14:paraId="20E5A63B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515" w:right="51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F216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159" w:right="16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ผลการประเมิน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(ระดับ)</w:t>
            </w:r>
          </w:p>
          <w:p w14:paraId="622208DC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159" w:right="15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(E)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DC14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C447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CFE7" w14:textId="77777777" w:rsidR="006718F0" w:rsidRPr="002B61D9" w:rsidRDefault="006718F0">
            <w:pPr>
              <w:pStyle w:val="a3"/>
              <w:kinsoku w:val="0"/>
              <w:overflowPunct w:val="0"/>
              <w:spacing w:before="11"/>
              <w:rPr>
                <w:rFonts w:ascii="TH SarabunIT๙" w:hAnsi="TH SarabunIT๙" w:cs="TH SarabunIT๙"/>
                <w:sz w:val="8"/>
                <w:szCs w:val="8"/>
              </w:rPr>
            </w:pPr>
          </w:p>
        </w:tc>
      </w:tr>
      <w:tr w:rsidR="006718F0" w:rsidRPr="002B61D9" w14:paraId="2D202F3E" w14:textId="77777777">
        <w:trPr>
          <w:trHeight w:val="499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79AC5" w14:textId="77777777" w:rsidR="006718F0" w:rsidRPr="002B61D9" w:rsidRDefault="006718F0">
            <w:pPr>
              <w:pStyle w:val="TableParagraph"/>
              <w:kinsoku w:val="0"/>
              <w:overflowPunct w:val="0"/>
              <w:spacing w:before="69"/>
              <w:ind w:left="10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สมรรถนะหลัก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93F9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B33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CD8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A826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62C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7E8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DD6A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7E71E5E9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29F3" w14:textId="77777777" w:rsidR="006718F0" w:rsidRPr="002B61D9" w:rsidRDefault="006718F0">
            <w:pPr>
              <w:pStyle w:val="TableParagraph"/>
              <w:kinsoku w:val="0"/>
              <w:overflowPunct w:val="0"/>
              <w:spacing w:before="73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1.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การมุ่งผลสัมฤทธิ์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3339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FA37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E44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155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68DA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4451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B308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5F65FB5B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E1C72" w14:textId="77777777" w:rsidR="006718F0" w:rsidRPr="002B61D9" w:rsidRDefault="006718F0">
            <w:pPr>
              <w:pStyle w:val="TableParagraph"/>
              <w:kinsoku w:val="0"/>
              <w:overflowPunct w:val="0"/>
              <w:spacing w:before="73"/>
              <w:ind w:right="185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การยึดมั่นในความถูกต้องและจริยธรรม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248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4CE5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C1A3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CEE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57B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2BF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D7A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58E42417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BC28" w14:textId="77777777" w:rsidR="006718F0" w:rsidRPr="002B61D9" w:rsidRDefault="006718F0">
            <w:pPr>
              <w:pStyle w:val="TableParagraph"/>
              <w:kinsoku w:val="0"/>
              <w:overflowPunct w:val="0"/>
              <w:spacing w:before="73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ความเข้าใจในองค์กรและระบบงาน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2C2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614B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431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8BE8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B7A2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B934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EB57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5EE765FE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9776C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4.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การบริการเป็นเลิศ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47B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8383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24B8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A1C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62A2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D0D4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39CE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79AE8278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A8D2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ind w:left="417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5.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การทำงานเป็นทีม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9818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71B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6202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FAC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FEE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F1D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B796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29B60669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2C35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ind w:left="10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สมรรถนะประจำสายงาน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CB56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53E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F8A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AEF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C9F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8D8B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E83E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592D774E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0C269" w14:textId="77777777" w:rsidR="006718F0" w:rsidRPr="002B61D9" w:rsidRDefault="006718F0">
            <w:pPr>
              <w:pStyle w:val="TableParagraph"/>
              <w:kinsoku w:val="0"/>
              <w:overflowPunct w:val="0"/>
              <w:spacing w:before="73"/>
              <w:ind w:right="218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1. ..............................................................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0EEF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CA0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F5B4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D08C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5D82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92A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3E5A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47E2E2E6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C40D" w14:textId="77777777" w:rsidR="006718F0" w:rsidRPr="002B61D9" w:rsidRDefault="006718F0">
            <w:pPr>
              <w:pStyle w:val="TableParagraph"/>
              <w:kinsoku w:val="0"/>
              <w:overflowPunct w:val="0"/>
              <w:spacing w:before="74"/>
              <w:ind w:right="218"/>
              <w:jc w:val="right"/>
              <w:rPr>
                <w:rFonts w:ascii="TH SarabunIT๙" w:hAnsi="TH SarabunIT๙" w:cs="TH SarabunIT๙"/>
                <w:w w:val="95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pacing w:val="-1"/>
                <w:w w:val="95"/>
                <w:sz w:val="32"/>
                <w:szCs w:val="32"/>
              </w:rPr>
              <w:t xml:space="preserve">2. </w:t>
            </w:r>
            <w:r w:rsidRPr="002B61D9">
              <w:rPr>
                <w:rFonts w:ascii="TH SarabunIT๙" w:hAnsi="TH SarabunIT๙" w:cs="TH SarabunIT๙"/>
                <w:spacing w:val="55"/>
                <w:w w:val="95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</w:rPr>
              <w:t>..............................................................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0E6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22E1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D3C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293C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CC16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E43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CA4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365842AF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76FE3" w14:textId="77777777" w:rsidR="006718F0" w:rsidRPr="002B61D9" w:rsidRDefault="006718F0">
            <w:pPr>
              <w:pStyle w:val="TableParagraph"/>
              <w:kinsoku w:val="0"/>
              <w:overflowPunct w:val="0"/>
              <w:spacing w:before="73"/>
              <w:ind w:right="166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3. ...............................................................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4B9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419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B08B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194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3BE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9E6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CAF27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784C6F2C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31368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ind w:right="166"/>
              <w:jc w:val="right"/>
              <w:rPr>
                <w:rFonts w:ascii="TH SarabunIT๙" w:hAnsi="TH SarabunIT๙" w:cs="TH SarabunIT๙"/>
                <w:w w:val="95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pacing w:val="-1"/>
                <w:w w:val="95"/>
                <w:sz w:val="32"/>
                <w:szCs w:val="32"/>
              </w:rPr>
              <w:t xml:space="preserve">4. </w:t>
            </w:r>
            <w:r w:rsidRPr="002B61D9">
              <w:rPr>
                <w:rFonts w:ascii="TH SarabunIT๙" w:hAnsi="TH SarabunIT๙" w:cs="TH SarabunIT๙"/>
                <w:spacing w:val="57"/>
                <w:w w:val="95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</w:rPr>
              <w:t>...............................................................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C62D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86E8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EA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09B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80C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2067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38A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5FC50189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1E066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ind w:right="166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5. ...............................................................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A74D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F52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A03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8CBF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5254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2CA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2A371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35DB6109" w14:textId="77777777">
        <w:trPr>
          <w:trHeight w:val="5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8DCA8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ind w:left="1617" w:right="1618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5E47C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ind w:left="348" w:right="349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E6B3F83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37075F4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C6A0B1A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B38A8DB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7B2AD2D" w14:textId="77777777" w:rsidR="006718F0" w:rsidRPr="002B61D9" w:rsidRDefault="006718F0">
            <w:pPr>
              <w:pStyle w:val="TableParagraph"/>
              <w:kinsoku w:val="0"/>
              <w:overflowPunct w:val="0"/>
              <w:spacing w:before="71"/>
              <w:jc w:val="center"/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w w:val="99"/>
                <w:sz w:val="32"/>
                <w:szCs w:val="3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8C75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3C266BEA" w14:textId="77777777" w:rsidR="006718F0" w:rsidRPr="002B61D9" w:rsidRDefault="006718F0">
      <w:pPr>
        <w:rPr>
          <w:rFonts w:ascii="TH SarabunIT๙" w:hAnsi="TH SarabunIT๙" w:cs="TH SarabunIT๙"/>
          <w:sz w:val="8"/>
          <w:szCs w:val="8"/>
        </w:rPr>
        <w:sectPr w:rsidR="006718F0" w:rsidRPr="002B61D9">
          <w:pgSz w:w="16850" w:h="11910" w:orient="landscape"/>
          <w:pgMar w:top="460" w:right="740" w:bottom="280" w:left="860" w:header="125" w:footer="0" w:gutter="0"/>
          <w:cols w:space="720" w:equalWidth="0">
            <w:col w:w="15250"/>
          </w:cols>
          <w:noEndnote/>
        </w:sectPr>
      </w:pPr>
    </w:p>
    <w:p w14:paraId="2906BB16" w14:textId="77777777" w:rsidR="006718F0" w:rsidRPr="002B61D9" w:rsidRDefault="006718F0">
      <w:pPr>
        <w:pStyle w:val="a3"/>
        <w:kinsoku w:val="0"/>
        <w:overflowPunct w:val="0"/>
        <w:spacing w:before="4"/>
        <w:rPr>
          <w:rFonts w:ascii="TH SarabunIT๙" w:hAnsi="TH SarabunIT๙" w:cs="TH SarabunIT๙"/>
          <w:sz w:val="29"/>
          <w:szCs w:val="29"/>
        </w:rPr>
      </w:pPr>
    </w:p>
    <w:p w14:paraId="024414FC" w14:textId="77777777" w:rsidR="006718F0" w:rsidRPr="002B61D9" w:rsidRDefault="002B61D9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/>
          <w:noProof/>
          <w:sz w:val="20"/>
          <w:szCs w:val="20"/>
        </w:rPr>
        <mc:AlternateContent>
          <mc:Choice Requires="wpg">
            <w:drawing>
              <wp:inline distT="0" distB="0" distL="0" distR="0" wp14:anchorId="5455B733" wp14:editId="7761F4A5">
                <wp:extent cx="7702550" cy="482600"/>
                <wp:effectExtent l="0" t="0" r="3175" b="3175"/>
                <wp:docPr id="2285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02550" cy="482600"/>
                          <a:chOff x="0" y="0"/>
                          <a:chExt cx="12130" cy="760"/>
                        </a:xfrm>
                      </wpg:grpSpPr>
                      <wps:wsp>
                        <wps:cNvPr id="2286" name="Freeform 78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90" cy="720"/>
                          </a:xfrm>
                          <a:custGeom>
                            <a:avLst/>
                            <a:gdLst>
                              <a:gd name="T0" fmla="*/ 0 w 12090"/>
                              <a:gd name="T1" fmla="*/ 120 h 720"/>
                              <a:gd name="T2" fmla="*/ 9 w 12090"/>
                              <a:gd name="T3" fmla="*/ 73 h 720"/>
                              <a:gd name="T4" fmla="*/ 35 w 12090"/>
                              <a:gd name="T5" fmla="*/ 35 h 720"/>
                              <a:gd name="T6" fmla="*/ 73 w 12090"/>
                              <a:gd name="T7" fmla="*/ 9 h 720"/>
                              <a:gd name="T8" fmla="*/ 120 w 12090"/>
                              <a:gd name="T9" fmla="*/ 0 h 720"/>
                              <a:gd name="T10" fmla="*/ 11970 w 12090"/>
                              <a:gd name="T11" fmla="*/ 0 h 720"/>
                              <a:gd name="T12" fmla="*/ 12016 w 12090"/>
                              <a:gd name="T13" fmla="*/ 9 h 720"/>
                              <a:gd name="T14" fmla="*/ 12054 w 12090"/>
                              <a:gd name="T15" fmla="*/ 35 h 720"/>
                              <a:gd name="T16" fmla="*/ 12080 w 12090"/>
                              <a:gd name="T17" fmla="*/ 73 h 720"/>
                              <a:gd name="T18" fmla="*/ 12090 w 12090"/>
                              <a:gd name="T19" fmla="*/ 120 h 720"/>
                              <a:gd name="T20" fmla="*/ 12090 w 12090"/>
                              <a:gd name="T21" fmla="*/ 600 h 720"/>
                              <a:gd name="T22" fmla="*/ 12080 w 12090"/>
                              <a:gd name="T23" fmla="*/ 646 h 720"/>
                              <a:gd name="T24" fmla="*/ 12054 w 12090"/>
                              <a:gd name="T25" fmla="*/ 684 h 720"/>
                              <a:gd name="T26" fmla="*/ 12016 w 12090"/>
                              <a:gd name="T27" fmla="*/ 710 h 720"/>
                              <a:gd name="T28" fmla="*/ 11970 w 12090"/>
                              <a:gd name="T29" fmla="*/ 720 h 720"/>
                              <a:gd name="T30" fmla="*/ 120 w 12090"/>
                              <a:gd name="T31" fmla="*/ 720 h 720"/>
                              <a:gd name="T32" fmla="*/ 73 w 12090"/>
                              <a:gd name="T33" fmla="*/ 710 h 720"/>
                              <a:gd name="T34" fmla="*/ 35 w 12090"/>
                              <a:gd name="T35" fmla="*/ 684 h 720"/>
                              <a:gd name="T36" fmla="*/ 9 w 12090"/>
                              <a:gd name="T37" fmla="*/ 646 h 720"/>
                              <a:gd name="T38" fmla="*/ 0 w 12090"/>
                              <a:gd name="T39" fmla="*/ 600 h 720"/>
                              <a:gd name="T40" fmla="*/ 0 w 12090"/>
                              <a:gd name="T41" fmla="*/ 120 h 7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90" h="720">
                                <a:moveTo>
                                  <a:pt x="0" y="120"/>
                                </a:moveTo>
                                <a:lnTo>
                                  <a:pt x="9" y="73"/>
                                </a:lnTo>
                                <a:lnTo>
                                  <a:pt x="35" y="35"/>
                                </a:lnTo>
                                <a:lnTo>
                                  <a:pt x="73" y="9"/>
                                </a:lnTo>
                                <a:lnTo>
                                  <a:pt x="120" y="0"/>
                                </a:lnTo>
                                <a:lnTo>
                                  <a:pt x="11970" y="0"/>
                                </a:lnTo>
                                <a:lnTo>
                                  <a:pt x="12016" y="9"/>
                                </a:lnTo>
                                <a:lnTo>
                                  <a:pt x="12054" y="35"/>
                                </a:lnTo>
                                <a:lnTo>
                                  <a:pt x="12080" y="73"/>
                                </a:lnTo>
                                <a:lnTo>
                                  <a:pt x="12090" y="120"/>
                                </a:lnTo>
                                <a:lnTo>
                                  <a:pt x="12090" y="600"/>
                                </a:lnTo>
                                <a:lnTo>
                                  <a:pt x="12080" y="646"/>
                                </a:lnTo>
                                <a:lnTo>
                                  <a:pt x="12054" y="684"/>
                                </a:lnTo>
                                <a:lnTo>
                                  <a:pt x="12016" y="710"/>
                                </a:lnTo>
                                <a:lnTo>
                                  <a:pt x="11970" y="720"/>
                                </a:lnTo>
                                <a:lnTo>
                                  <a:pt x="120" y="720"/>
                                </a:lnTo>
                                <a:lnTo>
                                  <a:pt x="73" y="710"/>
                                </a:lnTo>
                                <a:lnTo>
                                  <a:pt x="35" y="684"/>
                                </a:lnTo>
                                <a:lnTo>
                                  <a:pt x="9" y="646"/>
                                </a:lnTo>
                                <a:lnTo>
                                  <a:pt x="0" y="600"/>
                                </a:lnTo>
                                <a:lnTo>
                                  <a:pt x="0" y="1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30" cy="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00D4C" w14:textId="77777777" w:rsidR="006718F0" w:rsidRPr="0010769B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77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3 ข้อตกลงการประเมินผลการปฏิบัติงาน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55B733" id="Group 77" o:spid="_x0000_s1033" style="width:606.5pt;height:38pt;mso-position-horizontal-relative:char;mso-position-vertical-relative:line" coordsize="12130,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">
                <v:shape id="Freeform 78" o:spid="_x0000_s1034" style="position:absolute;left:20;top:20;width:12090;height:720;visibility:visible;mso-wrap-style:square;v-text-anchor:top" coordsize="1209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" path="m,120l9,73,35,35,73,9,120,,11970,r46,9l12054,35r26,38l12090,120r,480l12080,646r-26,38l12016,710r-46,10l120,720,73,710,35,684,9,646,,600,,120xe" filled="f" strokeweight="2pt">
                  <v:path arrowok="t" o:connecttype="custom" o:connectlocs="0,120;9,73;35,35;73,9;120,0;11970,0;12016,9;12054,35;12080,73;12090,120;12090,600;12080,646;12054,684;12016,710;11970,720;120,720;73,710;35,684;9,646;0,600;0,120" o:connectangles="0,0,0,0,0,0,0,0,0,0,0,0,0,0,0,0,0,0,0,0,0"/>
                </v:shape>
                <v:shape id="Text Box 79" o:spid="_x0000_s1035" type="#_x0000_t202" style="position:absolute;width:12130;height: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" filled="f" stroked="f">
                  <v:textbox inset="0,0,0,0">
                    <w:txbxContent>
                      <w:p w14:paraId="35C00D4C" w14:textId="77777777" w:rsidR="006718F0" w:rsidRPr="0010769B" w:rsidRDefault="006718F0">
                        <w:pPr>
                          <w:pStyle w:val="a3"/>
                          <w:kinsoku w:val="0"/>
                          <w:overflowPunct w:val="0"/>
                          <w:spacing w:before="177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3 ข้อตกลงการประเมินผลการปฏิบัติงาน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8E5C0CC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7121FCE5" w14:textId="77777777" w:rsidR="006718F0" w:rsidRPr="002B61D9" w:rsidRDefault="006718F0">
      <w:pPr>
        <w:pStyle w:val="a3"/>
        <w:kinsoku w:val="0"/>
        <w:overflowPunct w:val="0"/>
        <w:spacing w:before="8"/>
        <w:rPr>
          <w:rFonts w:ascii="TH SarabunIT๙" w:hAnsi="TH SarabunIT๙" w:cs="TH SarabunIT๙"/>
          <w:sz w:val="15"/>
          <w:szCs w:val="15"/>
        </w:rPr>
      </w:pPr>
    </w:p>
    <w:p w14:paraId="3FEFC329" w14:textId="77777777" w:rsidR="006718F0" w:rsidRPr="002B61D9" w:rsidRDefault="006718F0">
      <w:pPr>
        <w:pStyle w:val="a3"/>
        <w:kinsoku w:val="0"/>
        <w:overflowPunct w:val="0"/>
        <w:spacing w:before="90"/>
        <w:ind w:right="131"/>
        <w:jc w:val="right"/>
        <w:rPr>
          <w:rFonts w:ascii="TH SarabunIT๙" w:hAnsi="TH SarabunIT๙" w:cs="TH SarabunIT๙"/>
          <w:w w:val="99"/>
        </w:rPr>
      </w:pPr>
      <w:r w:rsidRPr="002B61D9">
        <w:rPr>
          <w:rFonts w:ascii="TH SarabunIT๙" w:hAnsi="TH SarabunIT๙" w:cs="TH SarabunIT๙"/>
          <w:spacing w:val="7"/>
          <w:w w:val="99"/>
          <w:cs/>
        </w:rPr>
        <w:t>ข</w:t>
      </w:r>
      <w:r w:rsidRPr="002B61D9">
        <w:rPr>
          <w:rFonts w:ascii="TH SarabunIT๙" w:hAnsi="TH SarabunIT๙" w:cs="TH SarabunIT๙"/>
          <w:spacing w:val="8"/>
          <w:w w:val="99"/>
          <w:cs/>
        </w:rPr>
        <w:t>้</w:t>
      </w:r>
      <w:r w:rsidRPr="002B61D9">
        <w:rPr>
          <w:rFonts w:ascii="TH SarabunIT๙" w:hAnsi="TH SarabunIT๙" w:cs="TH SarabunIT๙"/>
          <w:spacing w:val="7"/>
          <w:w w:val="99"/>
          <w:cs/>
        </w:rPr>
        <w:t>อ</w:t>
      </w:r>
      <w:r w:rsidRPr="002B61D9">
        <w:rPr>
          <w:rFonts w:ascii="TH SarabunIT๙" w:hAnsi="TH SarabunIT๙" w:cs="TH SarabunIT๙"/>
          <w:spacing w:val="8"/>
          <w:w w:val="99"/>
          <w:cs/>
        </w:rPr>
        <w:t>ต</w:t>
      </w:r>
      <w:r w:rsidRPr="002B61D9">
        <w:rPr>
          <w:rFonts w:ascii="TH SarabunIT๙" w:hAnsi="TH SarabunIT๙" w:cs="TH SarabunIT๙"/>
          <w:spacing w:val="7"/>
          <w:w w:val="99"/>
          <w:cs/>
        </w:rPr>
        <w:t>ก</w:t>
      </w:r>
      <w:r w:rsidRPr="002B61D9">
        <w:rPr>
          <w:rFonts w:ascii="TH SarabunIT๙" w:hAnsi="TH SarabunIT๙" w:cs="TH SarabunIT๙"/>
          <w:spacing w:val="10"/>
          <w:w w:val="99"/>
          <w:cs/>
        </w:rPr>
        <w:t>ล</w:t>
      </w:r>
      <w:r w:rsidRPr="002B61D9">
        <w:rPr>
          <w:rFonts w:ascii="TH SarabunIT๙" w:hAnsi="TH SarabunIT๙" w:cs="TH SarabunIT๙"/>
          <w:spacing w:val="7"/>
          <w:w w:val="99"/>
          <w:cs/>
        </w:rPr>
        <w:t>งก</w:t>
      </w:r>
      <w:r w:rsidRPr="002B61D9">
        <w:rPr>
          <w:rFonts w:ascii="TH SarabunIT๙" w:hAnsi="TH SarabunIT๙" w:cs="TH SarabunIT๙"/>
          <w:spacing w:val="8"/>
          <w:w w:val="99"/>
          <w:cs/>
        </w:rPr>
        <w:t>ารปร</w:t>
      </w:r>
      <w:r w:rsidRPr="002B61D9">
        <w:rPr>
          <w:rFonts w:ascii="TH SarabunIT๙" w:hAnsi="TH SarabunIT๙" w:cs="TH SarabunIT๙"/>
          <w:spacing w:val="6"/>
          <w:w w:val="99"/>
          <w:cs/>
        </w:rPr>
        <w:t>ะ</w:t>
      </w:r>
      <w:r w:rsidRPr="002B61D9">
        <w:rPr>
          <w:rFonts w:ascii="TH SarabunIT๙" w:hAnsi="TH SarabunIT๙" w:cs="TH SarabunIT๙"/>
          <w:spacing w:val="8"/>
          <w:w w:val="99"/>
          <w:cs/>
        </w:rPr>
        <w:t>เ</w:t>
      </w:r>
      <w:r w:rsidRPr="002B61D9">
        <w:rPr>
          <w:rFonts w:ascii="TH SarabunIT๙" w:hAnsi="TH SarabunIT๙" w:cs="TH SarabunIT๙"/>
          <w:spacing w:val="7"/>
          <w:w w:val="99"/>
          <w:cs/>
        </w:rPr>
        <w:t>ม</w:t>
      </w:r>
      <w:r w:rsidRPr="002B61D9">
        <w:rPr>
          <w:rFonts w:ascii="TH SarabunIT๙" w:hAnsi="TH SarabunIT๙" w:cs="TH SarabunIT๙"/>
          <w:spacing w:val="8"/>
          <w:w w:val="99"/>
          <w:cs/>
        </w:rPr>
        <w:t>ิน</w:t>
      </w:r>
      <w:r w:rsidRPr="002B61D9">
        <w:rPr>
          <w:rFonts w:ascii="TH SarabunIT๙" w:hAnsi="TH SarabunIT๙" w:cs="TH SarabunIT๙"/>
          <w:spacing w:val="10"/>
          <w:w w:val="99"/>
          <w:cs/>
        </w:rPr>
        <w:t>ผล</w:t>
      </w:r>
      <w:r w:rsidRPr="002B61D9">
        <w:rPr>
          <w:rFonts w:ascii="TH SarabunIT๙" w:hAnsi="TH SarabunIT๙" w:cs="TH SarabunIT๙"/>
          <w:spacing w:val="7"/>
          <w:w w:val="99"/>
          <w:cs/>
        </w:rPr>
        <w:t>ก</w:t>
      </w:r>
      <w:r w:rsidRPr="002B61D9">
        <w:rPr>
          <w:rFonts w:ascii="TH SarabunIT๙" w:hAnsi="TH SarabunIT๙" w:cs="TH SarabunIT๙"/>
          <w:spacing w:val="8"/>
          <w:w w:val="99"/>
          <w:cs/>
        </w:rPr>
        <w:t>ารป</w:t>
      </w:r>
      <w:r w:rsidRPr="002B61D9">
        <w:rPr>
          <w:rFonts w:ascii="TH SarabunIT๙" w:hAnsi="TH SarabunIT๙" w:cs="TH SarabunIT๙"/>
          <w:spacing w:val="10"/>
          <w:w w:val="99"/>
          <w:cs/>
        </w:rPr>
        <w:t>ฏ</w:t>
      </w:r>
      <w:r w:rsidRPr="002B61D9">
        <w:rPr>
          <w:rFonts w:ascii="TH SarabunIT๙" w:hAnsi="TH SarabunIT๙" w:cs="TH SarabunIT๙"/>
          <w:spacing w:val="8"/>
          <w:w w:val="99"/>
          <w:cs/>
        </w:rPr>
        <w:t>ิบัติ</w:t>
      </w:r>
      <w:r w:rsidRPr="002B61D9">
        <w:rPr>
          <w:rFonts w:ascii="TH SarabunIT๙" w:hAnsi="TH SarabunIT๙" w:cs="TH SarabunIT๙"/>
          <w:spacing w:val="10"/>
          <w:w w:val="99"/>
          <w:cs/>
        </w:rPr>
        <w:t>ง</w:t>
      </w:r>
      <w:r w:rsidRPr="002B61D9">
        <w:rPr>
          <w:rFonts w:ascii="TH SarabunIT๙" w:hAnsi="TH SarabunIT๙" w:cs="TH SarabunIT๙"/>
          <w:spacing w:val="8"/>
          <w:w w:val="99"/>
          <w:cs/>
        </w:rPr>
        <w:t>า</w:t>
      </w:r>
      <w:r w:rsidRPr="002B61D9">
        <w:rPr>
          <w:rFonts w:ascii="TH SarabunIT๙" w:hAnsi="TH SarabunIT๙" w:cs="TH SarabunIT๙"/>
          <w:spacing w:val="18"/>
          <w:w w:val="99"/>
          <w:cs/>
        </w:rPr>
        <w:t>น</w:t>
      </w:r>
      <w:r w:rsidRPr="002B61D9">
        <w:rPr>
          <w:rFonts w:ascii="TH SarabunIT๙" w:hAnsi="TH SarabunIT๙" w:cs="TH SarabunIT๙"/>
          <w:spacing w:val="7"/>
          <w:w w:val="99"/>
          <w:cs/>
        </w:rPr>
        <w:t>ฉ</w:t>
      </w:r>
      <w:r w:rsidRPr="002B61D9">
        <w:rPr>
          <w:rFonts w:ascii="TH SarabunIT๙" w:hAnsi="TH SarabunIT๙" w:cs="TH SarabunIT๙"/>
          <w:spacing w:val="8"/>
          <w:w w:val="99"/>
          <w:cs/>
        </w:rPr>
        <w:t>บับน</w:t>
      </w:r>
      <w:r w:rsidRPr="002B61D9">
        <w:rPr>
          <w:rFonts w:ascii="TH SarabunIT๙" w:hAnsi="TH SarabunIT๙" w:cs="TH SarabunIT๙"/>
          <w:spacing w:val="10"/>
          <w:w w:val="99"/>
          <w:cs/>
        </w:rPr>
        <w:t>ี</w:t>
      </w:r>
      <w:r w:rsidRPr="002B61D9">
        <w:rPr>
          <w:rFonts w:ascii="TH SarabunIT๙" w:hAnsi="TH SarabunIT๙" w:cs="TH SarabunIT๙"/>
          <w:spacing w:val="8"/>
          <w:w w:val="99"/>
          <w:cs/>
        </w:rPr>
        <w:t>้จัด</w:t>
      </w:r>
      <w:r w:rsidRPr="002B61D9">
        <w:rPr>
          <w:rFonts w:ascii="TH SarabunIT๙" w:hAnsi="TH SarabunIT๙" w:cs="TH SarabunIT๙"/>
          <w:spacing w:val="7"/>
          <w:w w:val="99"/>
          <w:cs/>
        </w:rPr>
        <w:t>ท</w:t>
      </w:r>
      <w:r w:rsidRPr="002B61D9">
        <w:rPr>
          <w:rFonts w:ascii="TH SarabunIT๙" w:hAnsi="TH SarabunIT๙" w:cs="TH SarabunIT๙"/>
          <w:spacing w:val="10"/>
          <w:w w:val="99"/>
          <w:cs/>
        </w:rPr>
        <w:t>ำ</w:t>
      </w:r>
      <w:r w:rsidRPr="002B61D9">
        <w:rPr>
          <w:rFonts w:ascii="TH SarabunIT๙" w:hAnsi="TH SarabunIT๙" w:cs="TH SarabunIT๙"/>
          <w:spacing w:val="7"/>
          <w:w w:val="99"/>
          <w:cs/>
        </w:rPr>
        <w:t>ข</w:t>
      </w:r>
      <w:r w:rsidRPr="002B61D9">
        <w:rPr>
          <w:rFonts w:ascii="TH SarabunIT๙" w:hAnsi="TH SarabunIT๙" w:cs="TH SarabunIT๙"/>
          <w:spacing w:val="8"/>
          <w:w w:val="99"/>
          <w:cs/>
        </w:rPr>
        <w:t>ึ้</w:t>
      </w:r>
      <w:r w:rsidRPr="002B61D9">
        <w:rPr>
          <w:rFonts w:ascii="TH SarabunIT๙" w:hAnsi="TH SarabunIT๙" w:cs="TH SarabunIT๙"/>
          <w:w w:val="99"/>
          <w:cs/>
        </w:rPr>
        <w:t>น</w:t>
      </w:r>
      <w:r w:rsidRPr="002B61D9">
        <w:rPr>
          <w:rFonts w:ascii="TH SarabunIT๙" w:hAnsi="TH SarabunIT๙" w:cs="TH SarabunIT๙"/>
          <w:cs/>
        </w:rPr>
        <w:t xml:space="preserve"> </w:t>
      </w:r>
      <w:r w:rsidRPr="002B61D9">
        <w:rPr>
          <w:rFonts w:ascii="TH SarabunIT๙" w:hAnsi="TH SarabunIT๙" w:cs="TH SarabunIT๙"/>
          <w:spacing w:val="-33"/>
          <w:cs/>
        </w:rPr>
        <w:t xml:space="preserve"> </w:t>
      </w:r>
      <w:r w:rsidRPr="002B61D9">
        <w:rPr>
          <w:rFonts w:ascii="TH SarabunIT๙" w:hAnsi="TH SarabunIT๙" w:cs="TH SarabunIT๙"/>
          <w:spacing w:val="8"/>
          <w:w w:val="99"/>
          <w:cs/>
        </w:rPr>
        <w:t>ร</w:t>
      </w:r>
      <w:r w:rsidRPr="002B61D9">
        <w:rPr>
          <w:rFonts w:ascii="TH SarabunIT๙" w:hAnsi="TH SarabunIT๙" w:cs="TH SarabunIT๙"/>
          <w:spacing w:val="6"/>
          <w:w w:val="99"/>
          <w:cs/>
        </w:rPr>
        <w:t>ะ</w:t>
      </w:r>
      <w:r w:rsidRPr="002B61D9">
        <w:rPr>
          <w:rFonts w:ascii="TH SarabunIT๙" w:hAnsi="TH SarabunIT๙" w:cs="TH SarabunIT๙"/>
          <w:spacing w:val="8"/>
          <w:w w:val="99"/>
          <w:cs/>
        </w:rPr>
        <w:t>ห</w:t>
      </w:r>
      <w:r w:rsidRPr="002B61D9">
        <w:rPr>
          <w:rFonts w:ascii="TH SarabunIT๙" w:hAnsi="TH SarabunIT๙" w:cs="TH SarabunIT๙"/>
          <w:spacing w:val="10"/>
          <w:w w:val="99"/>
          <w:cs/>
        </w:rPr>
        <w:t>ว</w:t>
      </w:r>
      <w:r w:rsidRPr="002B61D9">
        <w:rPr>
          <w:rFonts w:ascii="TH SarabunIT๙" w:hAnsi="TH SarabunIT๙" w:cs="TH SarabunIT๙"/>
          <w:spacing w:val="8"/>
          <w:w w:val="99"/>
          <w:cs/>
        </w:rPr>
        <w:t>่า</w:t>
      </w:r>
      <w:r w:rsidRPr="002B61D9">
        <w:rPr>
          <w:rFonts w:ascii="TH SarabunIT๙" w:hAnsi="TH SarabunIT๙" w:cs="TH SarabunIT๙"/>
          <w:spacing w:val="10"/>
          <w:w w:val="99"/>
          <w:cs/>
        </w:rPr>
        <w:t>งช</w:t>
      </w:r>
      <w:r w:rsidRPr="002B61D9">
        <w:rPr>
          <w:rFonts w:ascii="TH SarabunIT๙" w:hAnsi="TH SarabunIT๙" w:cs="TH SarabunIT๙"/>
          <w:spacing w:val="8"/>
          <w:w w:val="99"/>
          <w:cs/>
        </w:rPr>
        <w:t>ื่อ</w:t>
      </w:r>
      <w:r w:rsidRPr="002B61D9">
        <w:rPr>
          <w:rFonts w:ascii="TH SarabunIT๙" w:hAnsi="TH SarabunIT๙" w:cs="TH SarabunIT๙"/>
          <w:spacing w:val="10"/>
          <w:w w:val="99"/>
          <w:cs/>
        </w:rPr>
        <w:t>-</w:t>
      </w:r>
      <w:r w:rsidRPr="002B61D9">
        <w:rPr>
          <w:rFonts w:ascii="TH SarabunIT๙" w:hAnsi="TH SarabunIT๙" w:cs="TH SarabunIT๙"/>
          <w:spacing w:val="8"/>
          <w:w w:val="99"/>
          <w:cs/>
        </w:rPr>
        <w:t>นา</w:t>
      </w:r>
      <w:r w:rsidRPr="002B61D9">
        <w:rPr>
          <w:rFonts w:ascii="TH SarabunIT๙" w:hAnsi="TH SarabunIT๙" w:cs="TH SarabunIT๙"/>
          <w:spacing w:val="7"/>
          <w:w w:val="99"/>
          <w:cs/>
        </w:rPr>
        <w:t>ม</w:t>
      </w:r>
      <w:r w:rsidRPr="002B61D9">
        <w:rPr>
          <w:rFonts w:ascii="TH SarabunIT๙" w:hAnsi="TH SarabunIT๙" w:cs="TH SarabunIT๙"/>
          <w:spacing w:val="10"/>
          <w:w w:val="99"/>
          <w:cs/>
        </w:rPr>
        <w:t>ส</w:t>
      </w:r>
      <w:r w:rsidRPr="002B61D9">
        <w:rPr>
          <w:rFonts w:ascii="TH SarabunIT๙" w:hAnsi="TH SarabunIT๙" w:cs="TH SarabunIT๙"/>
          <w:spacing w:val="7"/>
          <w:w w:val="99"/>
          <w:cs/>
        </w:rPr>
        <w:t>ก</w:t>
      </w:r>
      <w:r w:rsidRPr="002B61D9">
        <w:rPr>
          <w:rFonts w:ascii="TH SarabunIT๙" w:hAnsi="TH SarabunIT๙" w:cs="TH SarabunIT๙"/>
          <w:spacing w:val="8"/>
          <w:w w:val="99"/>
          <w:cs/>
        </w:rPr>
        <w:t>ุ</w:t>
      </w:r>
      <w:r w:rsidRPr="002B61D9">
        <w:rPr>
          <w:rFonts w:ascii="TH SarabunIT๙" w:hAnsi="TH SarabunIT๙" w:cs="TH SarabunIT๙"/>
          <w:w w:val="99"/>
          <w:cs/>
        </w:rPr>
        <w:t>ล</w:t>
      </w:r>
      <w:r w:rsidRPr="002B61D9">
        <w:rPr>
          <w:rFonts w:ascii="TH SarabunIT๙" w:hAnsi="TH SarabunIT๙" w:cs="TH SarabunIT๙"/>
          <w:spacing w:val="26"/>
          <w:cs/>
        </w:rPr>
        <w:t xml:space="preserve"> </w:t>
      </w:r>
      <w:r w:rsidRPr="002B61D9">
        <w:rPr>
          <w:rFonts w:ascii="TH SarabunIT๙" w:hAnsi="TH SarabunIT๙" w:cs="TH SarabunIT๙"/>
          <w:spacing w:val="10"/>
          <w:w w:val="99"/>
          <w:cs/>
        </w:rPr>
        <w:t>...........</w:t>
      </w:r>
      <w:r w:rsidRPr="002B61D9">
        <w:rPr>
          <w:rFonts w:ascii="TH SarabunIT๙" w:hAnsi="TH SarabunIT๙" w:cs="TH SarabunIT๙"/>
          <w:spacing w:val="7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7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7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7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7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7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7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8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.....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5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1"/>
          <w:w w:val="99"/>
          <w:cs/>
        </w:rPr>
        <w:t>.</w:t>
      </w:r>
      <w:r w:rsidRPr="002B61D9">
        <w:rPr>
          <w:rFonts w:ascii="TH SarabunIT๙" w:hAnsi="TH SarabunIT๙" w:cs="TH SarabunIT๙"/>
          <w:spacing w:val="8"/>
          <w:w w:val="99"/>
          <w:cs/>
        </w:rPr>
        <w:t>ตำ</w:t>
      </w:r>
      <w:r w:rsidRPr="002B61D9">
        <w:rPr>
          <w:rFonts w:ascii="TH SarabunIT๙" w:hAnsi="TH SarabunIT๙" w:cs="TH SarabunIT๙"/>
          <w:spacing w:val="7"/>
          <w:w w:val="99"/>
          <w:cs/>
        </w:rPr>
        <w:t>แ</w:t>
      </w:r>
      <w:r w:rsidRPr="002B61D9">
        <w:rPr>
          <w:rFonts w:ascii="TH SarabunIT๙" w:hAnsi="TH SarabunIT๙" w:cs="TH SarabunIT๙"/>
          <w:spacing w:val="8"/>
          <w:w w:val="99"/>
          <w:cs/>
        </w:rPr>
        <w:t>หน่</w:t>
      </w:r>
      <w:r w:rsidRPr="002B61D9">
        <w:rPr>
          <w:rFonts w:ascii="TH SarabunIT๙" w:hAnsi="TH SarabunIT๙" w:cs="TH SarabunIT๙"/>
          <w:spacing w:val="7"/>
          <w:w w:val="99"/>
          <w:cs/>
        </w:rPr>
        <w:t>ง</w:t>
      </w:r>
      <w:r w:rsidRPr="002B61D9">
        <w:rPr>
          <w:rFonts w:ascii="TH SarabunIT๙" w:hAnsi="TH SarabunIT๙" w:cs="TH SarabunIT๙"/>
          <w:spacing w:val="10"/>
          <w:w w:val="99"/>
          <w:cs/>
        </w:rPr>
        <w:t>....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25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</w:t>
      </w:r>
      <w:r w:rsidRPr="002B61D9">
        <w:rPr>
          <w:rFonts w:ascii="TH SarabunIT๙" w:hAnsi="TH SarabunIT๙" w:cs="TH SarabunIT๙"/>
          <w:spacing w:val="10"/>
          <w:w w:val="99"/>
          <w:cs/>
        </w:rPr>
        <w:t>..</w:t>
      </w:r>
      <w:r w:rsidRPr="002B61D9">
        <w:rPr>
          <w:rFonts w:ascii="TH SarabunIT๙" w:hAnsi="TH SarabunIT๙" w:cs="TH SarabunIT๙"/>
          <w:spacing w:val="6"/>
          <w:w w:val="99"/>
          <w:cs/>
        </w:rPr>
        <w:t>....</w:t>
      </w:r>
      <w:r w:rsidRPr="002B61D9">
        <w:rPr>
          <w:rFonts w:ascii="TH SarabunIT๙" w:hAnsi="TH SarabunIT๙" w:cs="TH SarabunIT๙"/>
          <w:w w:val="99"/>
          <w:cs/>
        </w:rPr>
        <w:t>.</w:t>
      </w:r>
    </w:p>
    <w:p w14:paraId="6C1ECEB0" w14:textId="77777777" w:rsidR="006718F0" w:rsidRPr="002B61D9" w:rsidRDefault="006718F0">
      <w:pPr>
        <w:pStyle w:val="a3"/>
        <w:kinsoku w:val="0"/>
        <w:overflowPunct w:val="0"/>
        <w:ind w:right="117"/>
        <w:jc w:val="right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ซึ่งต่อไปนี้จะเรียกว่า ผู้รับการประเมิน กับชื่อ-นามสกุล ..............................................................................ตำแหน่ง</w:t>
      </w:r>
      <w:r w:rsidRPr="002B61D9">
        <w:rPr>
          <w:rFonts w:ascii="TH SarabunIT๙" w:hAnsi="TH SarabunIT๙" w:cs="TH SarabunIT๙"/>
        </w:rPr>
        <w:t>………………………………………………………</w:t>
      </w:r>
      <w:r w:rsidRPr="002B61D9">
        <w:rPr>
          <w:rFonts w:ascii="TH SarabunIT๙" w:hAnsi="TH SarabunIT๙" w:cs="TH SarabunIT๙"/>
          <w:cs/>
        </w:rPr>
        <w:t>ซึ่งต่อไปนี้จะเรียกว่า ผู้ประเมิน</w:t>
      </w:r>
      <w:r w:rsidRPr="002B61D9">
        <w:rPr>
          <w:rFonts w:ascii="TH SarabunIT๙" w:hAnsi="TH SarabunIT๙" w:cs="TH SarabunIT๙"/>
          <w:w w:val="99"/>
          <w:cs/>
        </w:rPr>
        <w:t xml:space="preserve"> </w:t>
      </w:r>
      <w:r w:rsidRPr="002B61D9">
        <w:rPr>
          <w:rFonts w:ascii="TH SarabunIT๙" w:hAnsi="TH SarabunIT๙" w:cs="TH SarabunIT๙"/>
          <w:cs/>
        </w:rPr>
        <w:t xml:space="preserve">ผู้ประเมิน </w:t>
      </w:r>
      <w:r w:rsidRPr="002B61D9">
        <w:rPr>
          <w:rFonts w:ascii="TH SarabunIT๙" w:hAnsi="TH SarabunIT๙" w:cs="TH SarabunIT๙"/>
          <w:spacing w:val="-4"/>
          <w:cs/>
        </w:rPr>
        <w:t xml:space="preserve">และผู้รับการประเมิน ได้มีข้อตกลงร่วมกันกำหนดการประเมินผลการปฏิบัติงาน ประกอบด้วย </w:t>
      </w:r>
      <w:r w:rsidRPr="002B61D9">
        <w:rPr>
          <w:rFonts w:ascii="TH SarabunIT๙" w:hAnsi="TH SarabunIT๙" w:cs="TH SarabunIT๙"/>
          <w:cs/>
        </w:rPr>
        <w:t xml:space="preserve">ส่วนที่ 1 </w:t>
      </w:r>
      <w:r w:rsidRPr="002B61D9">
        <w:rPr>
          <w:rFonts w:ascii="TH SarabunIT๙" w:hAnsi="TH SarabunIT๙" w:cs="TH SarabunIT๙"/>
          <w:spacing w:val="-4"/>
          <w:cs/>
        </w:rPr>
        <w:t xml:space="preserve">การประเมินผลสัมฤทธิ์ของงาน </w:t>
      </w:r>
      <w:r w:rsidRPr="002B61D9">
        <w:rPr>
          <w:rFonts w:ascii="TH SarabunIT๙" w:hAnsi="TH SarabunIT๙" w:cs="TH SarabunIT๙"/>
          <w:spacing w:val="-3"/>
          <w:cs/>
        </w:rPr>
        <w:t xml:space="preserve">และส่วนที่ </w:t>
      </w:r>
      <w:r w:rsidRPr="002B61D9">
        <w:rPr>
          <w:rFonts w:ascii="TH SarabunIT๙" w:hAnsi="TH SarabunIT๙" w:cs="TH SarabunIT๙"/>
          <w:cs/>
        </w:rPr>
        <w:t xml:space="preserve">2 </w:t>
      </w:r>
      <w:r w:rsidRPr="002B61D9">
        <w:rPr>
          <w:rFonts w:ascii="TH SarabunIT๙" w:hAnsi="TH SarabunIT๙" w:cs="TH SarabunIT๙"/>
          <w:spacing w:val="-6"/>
          <w:cs/>
        </w:rPr>
        <w:t>การประเมินสมรรถนะ</w:t>
      </w:r>
      <w:r w:rsidRPr="002B61D9">
        <w:rPr>
          <w:rFonts w:ascii="TH SarabunIT๙" w:hAnsi="TH SarabunIT๙" w:cs="TH SarabunIT๙"/>
          <w:w w:val="99"/>
          <w:cs/>
        </w:rPr>
        <w:t xml:space="preserve"> </w:t>
      </w:r>
      <w:r w:rsidRPr="002B61D9">
        <w:rPr>
          <w:rFonts w:ascii="TH SarabunIT๙" w:hAnsi="TH SarabunIT๙" w:cs="TH SarabunIT๙"/>
          <w:cs/>
        </w:rPr>
        <w:t xml:space="preserve">เพื่อใช้สำหรับประเมินผลการปฏิบัติงานในรอบการประเมิน ครั้งที่.. </w:t>
      </w:r>
      <w:r w:rsidRPr="002B61D9">
        <w:rPr>
          <w:rFonts w:ascii="TH SarabunIT๙" w:hAnsi="TH SarabunIT๙" w:cs="TH SarabunIT๙"/>
          <w:spacing w:val="-3"/>
          <w:cs/>
        </w:rPr>
        <w:t xml:space="preserve">ประจำปีงบประมาณ พ.ศ. </w:t>
      </w:r>
      <w:r w:rsidRPr="002B61D9">
        <w:rPr>
          <w:rFonts w:ascii="TH SarabunIT๙" w:hAnsi="TH SarabunIT๙" w:cs="TH SarabunIT๙"/>
          <w:cs/>
        </w:rPr>
        <w:t>.... โดยผู้รับการประเมินขอให้ข้อตกลงว่า จะมุ่งมั่นปฏิบัติงานให้เกิดผลงานที่ดีตามเป้าหมาย</w:t>
      </w:r>
      <w:r w:rsidRPr="002B61D9">
        <w:rPr>
          <w:rFonts w:ascii="TH SarabunIT๙" w:hAnsi="TH SarabunIT๙" w:cs="TH SarabunIT๙"/>
          <w:w w:val="99"/>
          <w:cs/>
        </w:rPr>
        <w:t xml:space="preserve"> </w:t>
      </w:r>
      <w:r w:rsidRPr="002B61D9">
        <w:rPr>
          <w:rFonts w:ascii="TH SarabunIT๙" w:hAnsi="TH SarabunIT๙" w:cs="TH SarabunIT๙"/>
          <w:cs/>
        </w:rPr>
        <w:t>และเกิดประโยชน์แก่ประชาชนหรือทางราชการตามที่ได้ตกลงไว้  และผู้ประเมินขอให้ข้อตกลงว่า  ยินดีให้คำแนะนำ  คำปรึกษาในการปฏิบัติงานแก่ผู้รับการประเมิน และจะประเมินผล</w:t>
      </w:r>
    </w:p>
    <w:p w14:paraId="74EC2B1F" w14:textId="77777777" w:rsidR="006718F0" w:rsidRPr="002B61D9" w:rsidRDefault="006718F0">
      <w:pPr>
        <w:pStyle w:val="a3"/>
        <w:kinsoku w:val="0"/>
        <w:overflowPunct w:val="0"/>
        <w:spacing w:line="360" w:lineRule="exact"/>
        <w:ind w:left="132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การปฏิบัติงานด้วยความเป็นธรรม โปร่งใสตามที่ได้ตกลงกันไว้ โดยทั้งสองฝ่ายได้รับทราบข้อตกลงการประเมินผลการปฏิบัติงานร่วมกันแล้ว จึงลงลายมือชื่อไว้เป็นหลักฐาน</w:t>
      </w:r>
    </w:p>
    <w:p w14:paraId="233F47C3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34"/>
          <w:szCs w:val="34"/>
        </w:rPr>
      </w:pPr>
    </w:p>
    <w:p w14:paraId="4DB0D549" w14:textId="77777777" w:rsidR="006718F0" w:rsidRPr="002B61D9" w:rsidRDefault="006718F0">
      <w:pPr>
        <w:pStyle w:val="a3"/>
        <w:kinsoku w:val="0"/>
        <w:overflowPunct w:val="0"/>
        <w:spacing w:before="4"/>
        <w:rPr>
          <w:rFonts w:ascii="TH SarabunIT๙" w:hAnsi="TH SarabunIT๙" w:cs="TH SarabunIT๙"/>
          <w:sz w:val="39"/>
          <w:szCs w:val="39"/>
        </w:rPr>
      </w:pPr>
    </w:p>
    <w:p w14:paraId="13F33C5F" w14:textId="77777777" w:rsidR="006718F0" w:rsidRPr="002B61D9" w:rsidRDefault="006718F0">
      <w:pPr>
        <w:pStyle w:val="a3"/>
        <w:tabs>
          <w:tab w:val="left" w:pos="8773"/>
        </w:tabs>
        <w:kinsoku w:val="0"/>
        <w:overflowPunct w:val="0"/>
        <w:ind w:left="2292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ลงชื่อ.....................................................(ผู้รับการประเมิน)</w:t>
      </w:r>
      <w:r w:rsidRPr="002B61D9">
        <w:rPr>
          <w:rFonts w:ascii="TH SarabunIT๙" w:hAnsi="TH SarabunIT๙" w:cs="TH SarabunIT๙"/>
          <w:cs/>
        </w:rPr>
        <w:tab/>
        <w:t>ลงชื่อ........................................................(ผู้ประเมิน)</w:t>
      </w:r>
    </w:p>
    <w:p w14:paraId="755FBCBC" w14:textId="77777777" w:rsidR="006718F0" w:rsidRPr="002B61D9" w:rsidRDefault="006718F0">
      <w:pPr>
        <w:pStyle w:val="a3"/>
        <w:tabs>
          <w:tab w:val="left" w:pos="6480"/>
        </w:tabs>
        <w:kinsoku w:val="0"/>
        <w:overflowPunct w:val="0"/>
        <w:spacing w:before="58"/>
        <w:ind w:right="642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(…………...............................………)</w:t>
      </w:r>
      <w:r w:rsidRPr="002B61D9">
        <w:rPr>
          <w:rFonts w:ascii="TH SarabunIT๙" w:hAnsi="TH SarabunIT๙" w:cs="TH SarabunIT๙"/>
        </w:rPr>
        <w:tab/>
        <w:t>(.....................................................)</w:t>
      </w:r>
    </w:p>
    <w:p w14:paraId="74D86949" w14:textId="77777777" w:rsidR="006718F0" w:rsidRPr="002B61D9" w:rsidRDefault="006718F0">
      <w:pPr>
        <w:pStyle w:val="a3"/>
        <w:tabs>
          <w:tab w:val="left" w:pos="6646"/>
        </w:tabs>
        <w:kinsoku w:val="0"/>
        <w:overflowPunct w:val="0"/>
        <w:spacing w:before="58"/>
        <w:ind w:right="1251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ตำแหน่ง...............................................</w:t>
      </w:r>
      <w:r w:rsidRPr="002B61D9">
        <w:rPr>
          <w:rFonts w:ascii="TH SarabunIT๙" w:hAnsi="TH SarabunIT๙" w:cs="TH SarabunIT๙"/>
          <w:cs/>
        </w:rPr>
        <w:tab/>
        <w:t>ตำแหน่ง.................................................</w:t>
      </w:r>
    </w:p>
    <w:p w14:paraId="2D4C126D" w14:textId="77777777" w:rsidR="006718F0" w:rsidRPr="002B61D9" w:rsidRDefault="006718F0">
      <w:pPr>
        <w:pStyle w:val="a3"/>
        <w:tabs>
          <w:tab w:val="left" w:pos="6548"/>
        </w:tabs>
        <w:kinsoku w:val="0"/>
        <w:overflowPunct w:val="0"/>
        <w:spacing w:before="65"/>
        <w:ind w:right="776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วันที่...........................</w:t>
      </w:r>
      <w:r w:rsidRPr="002B61D9">
        <w:rPr>
          <w:rFonts w:ascii="TH SarabunIT๙" w:hAnsi="TH SarabunIT๙" w:cs="TH SarabunIT๙"/>
          <w:cs/>
        </w:rPr>
        <w:tab/>
        <w:t>วันที่.................................</w:t>
      </w:r>
    </w:p>
    <w:p w14:paraId="5A6BB1A5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708ADCCE" w14:textId="77777777" w:rsidR="006718F0" w:rsidRPr="002B61D9" w:rsidRDefault="002B61D9">
      <w:pPr>
        <w:pStyle w:val="a3"/>
        <w:kinsoku w:val="0"/>
        <w:overflowPunct w:val="0"/>
        <w:spacing w:before="1"/>
        <w:rPr>
          <w:rFonts w:ascii="TH SarabunIT๙" w:hAnsi="TH SarabunIT๙" w:cs="TH SarabunIT๙"/>
          <w:sz w:val="13"/>
          <w:szCs w:val="13"/>
        </w:rPr>
      </w:pP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0" distR="0" simplePos="0" relativeHeight="251631104" behindDoc="0" locked="0" layoutInCell="0" allowOverlap="1" wp14:anchorId="03F344F9" wp14:editId="26A9AEA5">
                <wp:simplePos x="0" y="0"/>
                <wp:positionH relativeFrom="page">
                  <wp:posOffset>606425</wp:posOffset>
                </wp:positionH>
                <wp:positionV relativeFrom="paragraph">
                  <wp:posOffset>118110</wp:posOffset>
                </wp:positionV>
                <wp:extent cx="7683500" cy="454025"/>
                <wp:effectExtent l="0" t="0" r="0" b="0"/>
                <wp:wrapTopAndBottom/>
                <wp:docPr id="2282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83500" cy="454025"/>
                          <a:chOff x="955" y="186"/>
                          <a:chExt cx="12100" cy="715"/>
                        </a:xfrm>
                      </wpg:grpSpPr>
                      <wps:wsp>
                        <wps:cNvPr id="2283" name="Freeform 82"/>
                        <wps:cNvSpPr>
                          <a:spLocks/>
                        </wps:cNvSpPr>
                        <wps:spPr bwMode="auto">
                          <a:xfrm>
                            <a:off x="975" y="206"/>
                            <a:ext cx="12060" cy="675"/>
                          </a:xfrm>
                          <a:custGeom>
                            <a:avLst/>
                            <a:gdLst>
                              <a:gd name="T0" fmla="*/ 0 w 12060"/>
                              <a:gd name="T1" fmla="*/ 112 h 675"/>
                              <a:gd name="T2" fmla="*/ 8 w 12060"/>
                              <a:gd name="T3" fmla="*/ 68 h 675"/>
                              <a:gd name="T4" fmla="*/ 32 w 12060"/>
                              <a:gd name="T5" fmla="*/ 32 h 675"/>
                              <a:gd name="T6" fmla="*/ 68 w 12060"/>
                              <a:gd name="T7" fmla="*/ 8 h 675"/>
                              <a:gd name="T8" fmla="*/ 112 w 12060"/>
                              <a:gd name="T9" fmla="*/ 0 h 675"/>
                              <a:gd name="T10" fmla="*/ 11947 w 12060"/>
                              <a:gd name="T11" fmla="*/ 0 h 675"/>
                              <a:gd name="T12" fmla="*/ 11991 w 12060"/>
                              <a:gd name="T13" fmla="*/ 8 h 675"/>
                              <a:gd name="T14" fmla="*/ 12027 w 12060"/>
                              <a:gd name="T15" fmla="*/ 32 h 675"/>
                              <a:gd name="T16" fmla="*/ 12051 w 12060"/>
                              <a:gd name="T17" fmla="*/ 68 h 675"/>
                              <a:gd name="T18" fmla="*/ 12060 w 12060"/>
                              <a:gd name="T19" fmla="*/ 112 h 675"/>
                              <a:gd name="T20" fmla="*/ 12060 w 12060"/>
                              <a:gd name="T21" fmla="*/ 562 h 675"/>
                              <a:gd name="T22" fmla="*/ 12051 w 12060"/>
                              <a:gd name="T23" fmla="*/ 606 h 675"/>
                              <a:gd name="T24" fmla="*/ 12027 w 12060"/>
                              <a:gd name="T25" fmla="*/ 642 h 675"/>
                              <a:gd name="T26" fmla="*/ 11991 w 12060"/>
                              <a:gd name="T27" fmla="*/ 666 h 675"/>
                              <a:gd name="T28" fmla="*/ 11947 w 12060"/>
                              <a:gd name="T29" fmla="*/ 675 h 675"/>
                              <a:gd name="T30" fmla="*/ 112 w 12060"/>
                              <a:gd name="T31" fmla="*/ 675 h 675"/>
                              <a:gd name="T32" fmla="*/ 68 w 12060"/>
                              <a:gd name="T33" fmla="*/ 666 h 675"/>
                              <a:gd name="T34" fmla="*/ 32 w 12060"/>
                              <a:gd name="T35" fmla="*/ 642 h 675"/>
                              <a:gd name="T36" fmla="*/ 8 w 12060"/>
                              <a:gd name="T37" fmla="*/ 606 h 675"/>
                              <a:gd name="T38" fmla="*/ 0 w 12060"/>
                              <a:gd name="T39" fmla="*/ 562 h 675"/>
                              <a:gd name="T40" fmla="*/ 0 w 1206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6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947" y="0"/>
                                </a:lnTo>
                                <a:lnTo>
                                  <a:pt x="11991" y="8"/>
                                </a:lnTo>
                                <a:lnTo>
                                  <a:pt x="12027" y="32"/>
                                </a:lnTo>
                                <a:lnTo>
                                  <a:pt x="12051" y="68"/>
                                </a:lnTo>
                                <a:lnTo>
                                  <a:pt x="12060" y="112"/>
                                </a:lnTo>
                                <a:lnTo>
                                  <a:pt x="12060" y="562"/>
                                </a:lnTo>
                                <a:lnTo>
                                  <a:pt x="12051" y="606"/>
                                </a:lnTo>
                                <a:lnTo>
                                  <a:pt x="12027" y="642"/>
                                </a:lnTo>
                                <a:lnTo>
                                  <a:pt x="11991" y="666"/>
                                </a:lnTo>
                                <a:lnTo>
                                  <a:pt x="1194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4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955" y="187"/>
                            <a:ext cx="1210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15F417" w14:textId="77777777" w:rsidR="006718F0" w:rsidRPr="0010769B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16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4 สรุปผลการประเมิน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F344F9" id="Group 81" o:spid="_x0000_s1036" style="position:absolute;margin-left:47.75pt;margin-top:9.3pt;width:605pt;height:35.75pt;z-index:251631104;mso-wrap-distance-left:0;mso-wrap-distance-right:0;mso-position-horizontal-relative:page;mso-position-vertical-relative:text" coordorigin="955,186" coordsize="1210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" o:allowincell="f">
                <v:shape id="Freeform 82" o:spid="_x0000_s1037" style="position:absolute;left:975;top:206;width:12060;height:675;visibility:visible;mso-wrap-style:square;v-text-anchor:top" coordsize="12060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" path="m,112l8,68,32,32,68,8,112,,11947,r44,8l12027,32r24,36l12060,112r,450l12051,606r-24,36l11991,666r-44,9l112,675,68,666,32,642,8,606,,562,,112xe" filled="f" strokeweight="2pt">
                  <v:path arrowok="t" o:connecttype="custom" o:connectlocs="0,112;8,68;32,32;68,8;112,0;11947,0;11991,8;12027,32;12051,68;12060,112;12060,562;12051,606;12027,642;11991,666;11947,675;112,675;68,666;32,642;8,606;0,562;0,112" o:connectangles="0,0,0,0,0,0,0,0,0,0,0,0,0,0,0,0,0,0,0,0,0"/>
                </v:shape>
                <v:shape id="Text Box 83" o:spid="_x0000_s1038" type="#_x0000_t202" style="position:absolute;left:955;top:187;width:12100;height: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" filled="f" stroked="f">
                  <v:textbox inset="0,0,0,0">
                    <w:txbxContent>
                      <w:p w14:paraId="3A15F417" w14:textId="77777777" w:rsidR="006718F0" w:rsidRPr="0010769B" w:rsidRDefault="006718F0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16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4 สรุปผลการประเมิน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A45D12F" w14:textId="77777777" w:rsidR="006718F0" w:rsidRPr="002B61D9" w:rsidRDefault="006718F0">
      <w:pPr>
        <w:pStyle w:val="a3"/>
        <w:kinsoku w:val="0"/>
        <w:overflowPunct w:val="0"/>
        <w:spacing w:before="101"/>
        <w:ind w:left="556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4.1</w:t>
      </w:r>
      <w:r w:rsidRPr="002B61D9">
        <w:rPr>
          <w:rFonts w:ascii="TH SarabunIT๙" w:hAnsi="TH SarabunIT๙" w:cs="TH SarabunIT๙"/>
          <w:cs/>
        </w:rPr>
        <w:t xml:space="preserve"> ผลการประเมินตนเอง</w:t>
      </w:r>
    </w:p>
    <w:p w14:paraId="0376C5C7" w14:textId="77777777" w:rsidR="006718F0" w:rsidRPr="002B61D9" w:rsidRDefault="006718F0">
      <w:pPr>
        <w:pStyle w:val="a3"/>
        <w:kinsoku w:val="0"/>
        <w:overflowPunct w:val="0"/>
        <w:spacing w:before="1"/>
        <w:ind w:left="1550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ข้าพเจ้าขอรับรองว่า ได้ประเมินตนเองตามเอกสารหรือหลักฐาน/ตัวบ่งชี้ความสำเร็จที่มีอยู่จริง</w:t>
      </w:r>
    </w:p>
    <w:p w14:paraId="7E8E24A0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31"/>
          <w:szCs w:val="31"/>
        </w:rPr>
      </w:pPr>
    </w:p>
    <w:p w14:paraId="2E201D50" w14:textId="77777777" w:rsidR="006718F0" w:rsidRPr="002B61D9" w:rsidRDefault="006718F0">
      <w:pPr>
        <w:pStyle w:val="a3"/>
        <w:kinsoku w:val="0"/>
        <w:overflowPunct w:val="0"/>
        <w:spacing w:before="1"/>
        <w:ind w:right="263"/>
        <w:jc w:val="center"/>
        <w:rPr>
          <w:rFonts w:ascii="TH SarabunIT๙" w:hAnsi="TH SarabunIT๙" w:cs="TH SarabunIT๙"/>
          <w:w w:val="99"/>
        </w:rPr>
      </w:pPr>
      <w:r w:rsidRPr="002B61D9">
        <w:rPr>
          <w:rFonts w:ascii="TH SarabunIT๙" w:hAnsi="TH SarabunIT๙" w:cs="TH SarabunIT๙"/>
          <w:w w:val="99"/>
        </w:rPr>
        <w:t>(</w:t>
      </w:r>
      <w:r w:rsidRPr="002B61D9">
        <w:rPr>
          <w:rFonts w:ascii="TH SarabunIT๙" w:hAnsi="TH SarabunIT๙" w:cs="TH SarabunIT๙"/>
          <w:w w:val="99"/>
          <w:cs/>
        </w:rPr>
        <w:t>ลงชื่</w:t>
      </w:r>
      <w:r w:rsidRPr="002B61D9">
        <w:rPr>
          <w:rFonts w:ascii="TH SarabunIT๙" w:hAnsi="TH SarabunIT๙" w:cs="TH SarabunIT๙"/>
          <w:spacing w:val="-2"/>
          <w:w w:val="99"/>
          <w:cs/>
        </w:rPr>
        <w:t>อ</w:t>
      </w:r>
      <w:r w:rsidRPr="002B61D9">
        <w:rPr>
          <w:rFonts w:ascii="TH SarabunIT๙" w:hAnsi="TH SarabunIT๙" w:cs="TH SarabunIT๙"/>
          <w:w w:val="99"/>
          <w:cs/>
        </w:rPr>
        <w:t>).....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</w:t>
      </w:r>
      <w:r w:rsidRPr="002B61D9">
        <w:rPr>
          <w:rFonts w:ascii="TH SarabunIT๙" w:hAnsi="TH SarabunIT๙" w:cs="TH SarabunIT๙"/>
          <w:spacing w:val="-2"/>
          <w:w w:val="99"/>
          <w:cs/>
        </w:rPr>
        <w:t>.</w:t>
      </w:r>
      <w:r w:rsidRPr="002B61D9">
        <w:rPr>
          <w:rFonts w:ascii="TH SarabunIT๙" w:hAnsi="TH SarabunIT๙" w:cs="TH SarabunIT๙"/>
          <w:w w:val="99"/>
          <w:cs/>
        </w:rPr>
        <w:t>.ผู้รับการประเ</w:t>
      </w:r>
      <w:r w:rsidRPr="002B61D9">
        <w:rPr>
          <w:rFonts w:ascii="TH SarabunIT๙" w:hAnsi="TH SarabunIT๙" w:cs="TH SarabunIT๙"/>
          <w:spacing w:val="-2"/>
          <w:w w:val="99"/>
          <w:cs/>
        </w:rPr>
        <w:t>ม</w:t>
      </w:r>
      <w:r w:rsidRPr="002B61D9">
        <w:rPr>
          <w:rFonts w:ascii="TH SarabunIT๙" w:hAnsi="TH SarabunIT๙" w:cs="TH SarabunIT๙"/>
          <w:w w:val="99"/>
          <w:cs/>
        </w:rPr>
        <w:t>ิน</w:t>
      </w:r>
    </w:p>
    <w:p w14:paraId="21116466" w14:textId="77777777" w:rsidR="006718F0" w:rsidRPr="002B61D9" w:rsidRDefault="006718F0">
      <w:pPr>
        <w:pStyle w:val="a3"/>
        <w:kinsoku w:val="0"/>
        <w:overflowPunct w:val="0"/>
        <w:spacing w:before="58"/>
        <w:ind w:right="1120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(.......................................................)</w:t>
      </w:r>
    </w:p>
    <w:p w14:paraId="33456AD5" w14:textId="77777777" w:rsidR="006718F0" w:rsidRPr="002B61D9" w:rsidRDefault="006718F0">
      <w:pPr>
        <w:pStyle w:val="a3"/>
        <w:kinsoku w:val="0"/>
        <w:overflowPunct w:val="0"/>
        <w:spacing w:before="65"/>
        <w:ind w:right="1554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ตำแหน่ง......................................................</w:t>
      </w:r>
    </w:p>
    <w:p w14:paraId="092035B0" w14:textId="77777777" w:rsidR="006718F0" w:rsidRPr="002B61D9" w:rsidRDefault="006718F0">
      <w:pPr>
        <w:pStyle w:val="a3"/>
        <w:kinsoku w:val="0"/>
        <w:overflowPunct w:val="0"/>
        <w:ind w:right="909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วันที่.............................................</w:t>
      </w:r>
    </w:p>
    <w:p w14:paraId="33B85F47" w14:textId="77777777" w:rsidR="006718F0" w:rsidRPr="002B61D9" w:rsidRDefault="006718F0">
      <w:pPr>
        <w:pStyle w:val="a3"/>
        <w:kinsoku w:val="0"/>
        <w:overflowPunct w:val="0"/>
        <w:ind w:right="909"/>
        <w:jc w:val="center"/>
        <w:rPr>
          <w:rFonts w:ascii="TH SarabunIT๙" w:hAnsi="TH SarabunIT๙" w:cs="TH SarabunIT๙"/>
        </w:rPr>
        <w:sectPr w:rsidR="006718F0" w:rsidRPr="002B61D9">
          <w:headerReference w:type="default" r:id="rId8"/>
          <w:pgSz w:w="16850" w:h="11910" w:orient="landscape"/>
          <w:pgMar w:top="460" w:right="720" w:bottom="280" w:left="720" w:header="125" w:footer="0" w:gutter="0"/>
          <w:pgNumType w:start="5"/>
          <w:cols w:space="720" w:equalWidth="0">
            <w:col w:w="15410"/>
          </w:cols>
          <w:noEndnote/>
        </w:sectPr>
      </w:pPr>
    </w:p>
    <w:p w14:paraId="432C056D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sz w:val="29"/>
          <w:szCs w:val="29"/>
        </w:rPr>
      </w:pPr>
    </w:p>
    <w:p w14:paraId="0AD91040" w14:textId="77777777" w:rsidR="006718F0" w:rsidRPr="002B61D9" w:rsidRDefault="006718F0">
      <w:pPr>
        <w:pStyle w:val="a3"/>
        <w:kinsoku w:val="0"/>
        <w:overflowPunct w:val="0"/>
        <w:spacing w:before="90"/>
        <w:ind w:left="556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4.2</w:t>
      </w:r>
      <w:r w:rsidRPr="002B61D9">
        <w:rPr>
          <w:rFonts w:ascii="TH SarabunIT๙" w:hAnsi="TH SarabunIT๙" w:cs="TH SarabunIT๙"/>
          <w:cs/>
        </w:rPr>
        <w:t xml:space="preserve"> ผลการประเมินของผู้ประเมิน</w:t>
      </w:r>
    </w:p>
    <w:p w14:paraId="44511F12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7721DBBD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sz w:val="17"/>
          <w:szCs w:val="17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3"/>
        <w:gridCol w:w="1270"/>
        <w:gridCol w:w="1870"/>
        <w:gridCol w:w="6202"/>
      </w:tblGrid>
      <w:tr w:rsidR="006718F0" w:rsidRPr="002B61D9" w14:paraId="71B5D694" w14:textId="77777777">
        <w:trPr>
          <w:trHeight w:val="72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7D892" w14:textId="77777777" w:rsidR="006718F0" w:rsidRPr="002B61D9" w:rsidRDefault="006718F0">
            <w:pPr>
              <w:pStyle w:val="TableParagraph"/>
              <w:kinsoku w:val="0"/>
              <w:overflowPunct w:val="0"/>
              <w:spacing w:before="1"/>
              <w:ind w:left="985" w:right="98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รายการ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C3D12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136" w:right="13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คะแนนเต็ม</w:t>
            </w:r>
          </w:p>
          <w:p w14:paraId="2CFFA1D3" w14:textId="77777777" w:rsidR="006718F0" w:rsidRPr="002B61D9" w:rsidRDefault="006718F0">
            <w:pPr>
              <w:pStyle w:val="TableParagraph"/>
              <w:kinsoku w:val="0"/>
              <w:overflowPunct w:val="0"/>
              <w:spacing w:line="340" w:lineRule="exact"/>
              <w:ind w:left="134" w:right="13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ร้อยละ)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FDDAA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61" w:lineRule="exact"/>
              <w:ind w:left="281" w:right="284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ผลการประเมิน</w:t>
            </w:r>
          </w:p>
          <w:p w14:paraId="3E179D92" w14:textId="77777777" w:rsidR="006718F0" w:rsidRPr="002B61D9" w:rsidRDefault="006718F0">
            <w:pPr>
              <w:pStyle w:val="TableParagraph"/>
              <w:kinsoku w:val="0"/>
              <w:overflowPunct w:val="0"/>
              <w:spacing w:line="340" w:lineRule="exact"/>
              <w:ind w:left="281" w:right="28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ร้อยละ)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C993" w14:textId="77777777" w:rsidR="006718F0" w:rsidRPr="002B61D9" w:rsidRDefault="006718F0">
            <w:pPr>
              <w:pStyle w:val="TableParagraph"/>
              <w:kinsoku w:val="0"/>
              <w:overflowPunct w:val="0"/>
              <w:spacing w:before="181"/>
              <w:ind w:left="2206" w:right="22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6718F0" w:rsidRPr="002B61D9" w14:paraId="5BCB5529" w14:textId="77777777">
        <w:trPr>
          <w:trHeight w:val="560"/>
        </w:trPr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7F5E539" w14:textId="77777777" w:rsidR="006718F0" w:rsidRPr="002B61D9" w:rsidRDefault="006718F0">
            <w:pPr>
              <w:pStyle w:val="TableParagraph"/>
              <w:kinsoku w:val="0"/>
              <w:overflowPunct w:val="0"/>
              <w:spacing w:before="193" w:line="358" w:lineRule="exact"/>
              <w:ind w:left="985" w:right="988"/>
              <w:jc w:val="center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</w:rPr>
              <w:t>1.</w:t>
            </w: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ผลสัม</w:t>
            </w:r>
            <w:r w:rsidRPr="002B61D9">
              <w:rPr>
                <w:rFonts w:ascii="TH SarabunIT๙" w:hAnsi="TH SarabunIT๙" w:cs="TH SarabunIT๙"/>
                <w:spacing w:val="-2"/>
                <w:w w:val="99"/>
                <w:sz w:val="32"/>
                <w:szCs w:val="32"/>
                <w:cs/>
              </w:rPr>
              <w:t>ฤ</w:t>
            </w: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ทธิ์ข</w:t>
            </w:r>
            <w:r w:rsidRPr="002B61D9">
              <w:rPr>
                <w:rFonts w:ascii="TH SarabunIT๙" w:hAnsi="TH SarabunIT๙" w:cs="TH SarabunIT๙"/>
                <w:spacing w:val="-2"/>
                <w:w w:val="99"/>
                <w:sz w:val="32"/>
                <w:szCs w:val="32"/>
                <w:cs/>
              </w:rPr>
              <w:t>อ</w:t>
            </w:r>
            <w:r w:rsidRPr="002B61D9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งงาน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F67A67A" w14:textId="77777777" w:rsidR="006718F0" w:rsidRPr="002B61D9" w:rsidRDefault="006718F0">
            <w:pPr>
              <w:pStyle w:val="TableParagraph"/>
              <w:kinsoku w:val="0"/>
              <w:overflowPunct w:val="0"/>
              <w:spacing w:before="193" w:line="358" w:lineRule="exact"/>
              <w:ind w:left="135" w:right="13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50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904E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12ECF15" w14:textId="77777777" w:rsidR="006718F0" w:rsidRPr="002B61D9" w:rsidRDefault="006718F0">
            <w:pPr>
              <w:pStyle w:val="TableParagraph"/>
              <w:tabs>
                <w:tab w:val="left" w:pos="1598"/>
              </w:tabs>
              <w:kinsoku w:val="0"/>
              <w:overflowPunct w:val="0"/>
              <w:spacing w:before="22" w:line="529" w:lineRule="exact"/>
              <w:ind w:left="100"/>
              <w:rPr>
                <w:rFonts w:ascii="TH SarabunIT๙" w:eastAsia="Arial Unicode MS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</w:t>
            </w:r>
            <w:r w:rsidRPr="002B61D9">
              <w:rPr>
                <w:rFonts w:ascii="TH SarabunIT๙" w:eastAsia="Arial Unicode MS" w:hAnsi="TH SarabunIT๙" w:cs="TH SarabunIT๙"/>
                <w:spacing w:val="-27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ดีเด่น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ตั้งแต่ร้อยละ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90</w:t>
            </w:r>
            <w:r w:rsidRPr="002B61D9">
              <w:rPr>
                <w:rFonts w:ascii="TH SarabunIT๙" w:hAnsi="TH SarabunIT๙" w:cs="TH SarabunIT๙"/>
                <w:spacing w:val="-7"/>
                <w:sz w:val="32"/>
                <w:szCs w:val="32"/>
                <w:cs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ขึ้นไป</w:t>
            </w:r>
          </w:p>
        </w:tc>
      </w:tr>
      <w:tr w:rsidR="006718F0" w:rsidRPr="002B61D9" w14:paraId="480CCFC8" w14:textId="77777777">
        <w:trPr>
          <w:trHeight w:val="160"/>
        </w:trPr>
        <w:tc>
          <w:tcPr>
            <w:tcW w:w="3783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EDB6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10"/>
                <w:szCs w:val="10"/>
              </w:rPr>
            </w:pPr>
          </w:p>
        </w:tc>
        <w:tc>
          <w:tcPr>
            <w:tcW w:w="1270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3487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10"/>
                <w:szCs w:val="10"/>
              </w:rPr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05D4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sz w:val="17"/>
                <w:szCs w:val="17"/>
              </w:rPr>
            </w:pPr>
          </w:p>
        </w:tc>
        <w:tc>
          <w:tcPr>
            <w:tcW w:w="6202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A6C4E84" w14:textId="77777777" w:rsidR="006718F0" w:rsidRPr="002B61D9" w:rsidRDefault="006718F0">
            <w:pPr>
              <w:pStyle w:val="TableParagraph"/>
              <w:tabs>
                <w:tab w:val="left" w:pos="1626"/>
              </w:tabs>
              <w:kinsoku w:val="0"/>
              <w:overflowPunct w:val="0"/>
              <w:spacing w:line="339" w:lineRule="exact"/>
              <w:ind w:left="100"/>
              <w:rPr>
                <w:rFonts w:ascii="TH SarabunIT๙" w:eastAsia="Arial Unicode MS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</w:t>
            </w:r>
            <w:r w:rsidRPr="002B61D9">
              <w:rPr>
                <w:rFonts w:ascii="TH SarabunIT๙" w:eastAsia="Arial Unicode MS" w:hAnsi="TH SarabunIT๙" w:cs="TH SarabunIT๙"/>
                <w:spacing w:val="-27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ดีมาก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ตั้งแต่ร้อยละ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80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แต่ไม่ถึงร้อยละ</w:t>
            </w:r>
            <w:r w:rsidRPr="002B61D9">
              <w:rPr>
                <w:rFonts w:ascii="TH SarabunIT๙" w:hAnsi="TH SarabunIT๙" w:cs="TH SarabunIT๙"/>
                <w:spacing w:val="-9"/>
                <w:sz w:val="32"/>
                <w:szCs w:val="32"/>
                <w:cs/>
              </w:rPr>
              <w:t xml:space="preserve">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90</w:t>
            </w:r>
          </w:p>
        </w:tc>
      </w:tr>
      <w:tr w:rsidR="006718F0" w:rsidRPr="002B61D9" w14:paraId="0900DFE7" w14:textId="77777777">
        <w:trPr>
          <w:trHeight w:val="450"/>
        </w:trPr>
        <w:tc>
          <w:tcPr>
            <w:tcW w:w="3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BFD7B" w14:textId="77777777" w:rsidR="006718F0" w:rsidRPr="002B61D9" w:rsidRDefault="006718F0">
            <w:pPr>
              <w:pStyle w:val="TableParagraph"/>
              <w:kinsoku w:val="0"/>
              <w:overflowPunct w:val="0"/>
              <w:spacing w:before="194"/>
              <w:ind w:left="83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การประเมินสมรรถนะ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818A5" w14:textId="77777777" w:rsidR="006718F0" w:rsidRPr="002B61D9" w:rsidRDefault="006718F0">
            <w:pPr>
              <w:pStyle w:val="TableParagraph"/>
              <w:kinsoku w:val="0"/>
              <w:overflowPunct w:val="0"/>
              <w:spacing w:before="194"/>
              <w:ind w:left="135" w:right="13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50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65E4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DFC0963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sz w:val="17"/>
                <w:szCs w:val="17"/>
              </w:rPr>
            </w:pPr>
          </w:p>
        </w:tc>
      </w:tr>
      <w:tr w:rsidR="006718F0" w:rsidRPr="002B61D9" w14:paraId="335030F8" w14:textId="77777777">
        <w:trPr>
          <w:trHeight w:val="340"/>
        </w:trPr>
        <w:tc>
          <w:tcPr>
            <w:tcW w:w="3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5898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sz w:val="17"/>
                <w:szCs w:val="17"/>
              </w:rPr>
            </w:pP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57120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sz w:val="17"/>
                <w:szCs w:val="17"/>
              </w:rPr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18B0E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sz w:val="17"/>
                <w:szCs w:val="17"/>
              </w:rPr>
            </w:pPr>
          </w:p>
        </w:tc>
        <w:tc>
          <w:tcPr>
            <w:tcW w:w="6202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410606D" w14:textId="77777777" w:rsidR="006718F0" w:rsidRPr="002B61D9" w:rsidRDefault="006718F0">
            <w:pPr>
              <w:pStyle w:val="TableParagraph"/>
              <w:tabs>
                <w:tab w:val="left" w:pos="1619"/>
              </w:tabs>
              <w:kinsoku w:val="0"/>
              <w:overflowPunct w:val="0"/>
              <w:spacing w:line="339" w:lineRule="exact"/>
              <w:ind w:left="100"/>
              <w:rPr>
                <w:rFonts w:ascii="TH SarabunIT๙" w:eastAsia="Arial Unicode MS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</w:t>
            </w:r>
            <w:r w:rsidRPr="002B61D9">
              <w:rPr>
                <w:rFonts w:ascii="TH SarabunIT๙" w:eastAsia="Arial Unicode MS" w:hAnsi="TH SarabunIT๙" w:cs="TH SarabunIT๙"/>
                <w:spacing w:val="-27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ดี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ตั้งแต่ร้อยละ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70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แต่ไม่ถึงร้อยละ</w:t>
            </w:r>
            <w:r w:rsidRPr="002B61D9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 xml:space="preserve">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80</w:t>
            </w:r>
          </w:p>
        </w:tc>
      </w:tr>
      <w:tr w:rsidR="006718F0" w:rsidRPr="002B61D9" w14:paraId="30A3B761" w14:textId="77777777">
        <w:trPr>
          <w:trHeight w:val="240"/>
        </w:trPr>
        <w:tc>
          <w:tcPr>
            <w:tcW w:w="3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3639A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sz w:val="17"/>
                <w:szCs w:val="17"/>
              </w:rPr>
            </w:pP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C5B1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sz w:val="17"/>
                <w:szCs w:val="17"/>
              </w:rPr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DA5E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sz w:val="17"/>
                <w:szCs w:val="17"/>
              </w:rPr>
            </w:pPr>
          </w:p>
        </w:tc>
        <w:tc>
          <w:tcPr>
            <w:tcW w:w="6202" w:type="dxa"/>
            <w:vMerge w:val="restart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C01EB11" w14:textId="77777777" w:rsidR="006718F0" w:rsidRPr="002B61D9" w:rsidRDefault="006718F0">
            <w:pPr>
              <w:pStyle w:val="TableParagraph"/>
              <w:tabs>
                <w:tab w:val="left" w:pos="1610"/>
              </w:tabs>
              <w:kinsoku w:val="0"/>
              <w:overflowPunct w:val="0"/>
              <w:spacing w:line="337" w:lineRule="exact"/>
              <w:ind w:left="100"/>
              <w:rPr>
                <w:rFonts w:ascii="TH SarabunIT๙" w:eastAsia="Arial Unicode MS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</w:t>
            </w:r>
            <w:r w:rsidRPr="002B61D9">
              <w:rPr>
                <w:rFonts w:ascii="TH SarabunIT๙" w:eastAsia="Arial Unicode MS" w:hAnsi="TH SarabunIT๙" w:cs="TH SarabunIT๙"/>
                <w:spacing w:val="-27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พอใจ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  <w:t xml:space="preserve">ตั้งแต่ร้อยละ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60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แต่ไม่ถึงร้อยละ</w:t>
            </w:r>
            <w:r w:rsidRPr="002B61D9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 xml:space="preserve">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70</w:t>
            </w:r>
          </w:p>
        </w:tc>
      </w:tr>
      <w:tr w:rsidR="006718F0" w:rsidRPr="002B61D9" w14:paraId="1DACB8D0" w14:textId="77777777">
        <w:trPr>
          <w:trHeight w:val="450"/>
        </w:trPr>
        <w:tc>
          <w:tcPr>
            <w:tcW w:w="3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ED3AA" w14:textId="77777777" w:rsidR="006718F0" w:rsidRPr="002B61D9" w:rsidRDefault="006718F0">
            <w:pPr>
              <w:pStyle w:val="TableParagraph"/>
              <w:kinsoku w:val="0"/>
              <w:overflowPunct w:val="0"/>
              <w:spacing w:before="193"/>
              <w:ind w:left="985" w:right="986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E8EB" w14:textId="77777777" w:rsidR="006718F0" w:rsidRPr="002B61D9" w:rsidRDefault="006718F0">
            <w:pPr>
              <w:pStyle w:val="TableParagraph"/>
              <w:kinsoku w:val="0"/>
              <w:overflowPunct w:val="0"/>
              <w:spacing w:before="193"/>
              <w:ind w:left="41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100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2FC6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202" w:type="dxa"/>
            <w:vMerge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673A5CF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sz w:val="17"/>
                <w:szCs w:val="17"/>
              </w:rPr>
            </w:pPr>
          </w:p>
        </w:tc>
      </w:tr>
      <w:tr w:rsidR="006718F0" w:rsidRPr="002B61D9" w14:paraId="0416E145" w14:textId="77777777">
        <w:trPr>
          <w:trHeight w:val="560"/>
        </w:trPr>
        <w:tc>
          <w:tcPr>
            <w:tcW w:w="3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AC966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sz w:val="17"/>
                <w:szCs w:val="17"/>
              </w:rPr>
            </w:pPr>
          </w:p>
        </w:tc>
        <w:tc>
          <w:tcPr>
            <w:tcW w:w="1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D0C9F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sz w:val="17"/>
                <w:szCs w:val="17"/>
              </w:rPr>
            </w:pP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FCF0" w14:textId="77777777" w:rsidR="006718F0" w:rsidRPr="002B61D9" w:rsidRDefault="006718F0">
            <w:pPr>
              <w:pStyle w:val="a3"/>
              <w:kinsoku w:val="0"/>
              <w:overflowPunct w:val="0"/>
              <w:spacing w:before="1"/>
              <w:rPr>
                <w:rFonts w:ascii="TH SarabunIT๙" w:hAnsi="TH SarabunIT๙" w:cs="TH SarabunIT๙"/>
                <w:sz w:val="17"/>
                <w:szCs w:val="17"/>
              </w:rPr>
            </w:pPr>
          </w:p>
        </w:tc>
        <w:tc>
          <w:tcPr>
            <w:tcW w:w="620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96079" w14:textId="77777777" w:rsidR="006718F0" w:rsidRPr="002B61D9" w:rsidRDefault="006718F0">
            <w:pPr>
              <w:pStyle w:val="TableParagraph"/>
              <w:kinsoku w:val="0"/>
              <w:overflowPunct w:val="0"/>
              <w:spacing w:line="369" w:lineRule="exact"/>
              <w:ind w:left="100"/>
              <w:rPr>
                <w:rFonts w:ascii="TH SarabunIT๙" w:eastAsia="Arial Unicode MS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</w:t>
            </w:r>
            <w:r w:rsidRPr="002B61D9">
              <w:rPr>
                <w:rFonts w:ascii="TH SarabunIT๙" w:eastAsia="Arial Unicode MS" w:hAnsi="TH SarabunIT๙" w:cs="TH SarabunIT๙"/>
                <w:spacing w:val="-61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ต้องปรับปรุง ต่ำกว่าร้อยละ </w:t>
            </w:r>
            <w:r w:rsidRPr="002B61D9">
              <w:rPr>
                <w:rFonts w:ascii="TH SarabunIT๙" w:eastAsia="Arial Unicode MS" w:hAnsi="TH SarabunIT๙" w:cs="TH SarabunIT๙"/>
                <w:sz w:val="32"/>
                <w:szCs w:val="32"/>
              </w:rPr>
              <w:t>60</w:t>
            </w:r>
          </w:p>
        </w:tc>
      </w:tr>
    </w:tbl>
    <w:p w14:paraId="7CCCC956" w14:textId="77777777" w:rsidR="006718F0" w:rsidRPr="002B61D9" w:rsidRDefault="006718F0">
      <w:pPr>
        <w:pStyle w:val="a3"/>
        <w:kinsoku w:val="0"/>
        <w:overflowPunct w:val="0"/>
        <w:spacing w:before="5"/>
        <w:rPr>
          <w:rFonts w:ascii="TH SarabunIT๙" w:hAnsi="TH SarabunIT๙" w:cs="TH SarabunIT๙"/>
          <w:sz w:val="28"/>
          <w:szCs w:val="28"/>
        </w:rPr>
      </w:pPr>
    </w:p>
    <w:p w14:paraId="5754EE10" w14:textId="77777777" w:rsidR="006718F0" w:rsidRPr="002B61D9" w:rsidRDefault="006718F0">
      <w:pPr>
        <w:pStyle w:val="a3"/>
        <w:kinsoku w:val="0"/>
        <w:overflowPunct w:val="0"/>
        <w:spacing w:before="90"/>
        <w:ind w:right="810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(</w:t>
      </w:r>
      <w:r w:rsidRPr="002B61D9">
        <w:rPr>
          <w:rFonts w:ascii="TH SarabunIT๙" w:hAnsi="TH SarabunIT๙" w:cs="TH SarabunIT๙"/>
          <w:cs/>
        </w:rPr>
        <w:t>ลงชื่อ).......................................................ผู้ประเมิน</w:t>
      </w:r>
    </w:p>
    <w:p w14:paraId="703DC589" w14:textId="77777777" w:rsidR="006718F0" w:rsidRPr="002B61D9" w:rsidRDefault="006718F0">
      <w:pPr>
        <w:pStyle w:val="a3"/>
        <w:kinsoku w:val="0"/>
        <w:overflowPunct w:val="0"/>
        <w:spacing w:before="55"/>
        <w:ind w:right="963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</w:rPr>
        <w:t>(.......................................................)</w:t>
      </w:r>
    </w:p>
    <w:p w14:paraId="0CCFFDED" w14:textId="77777777" w:rsidR="006718F0" w:rsidRPr="002B61D9" w:rsidRDefault="006718F0">
      <w:pPr>
        <w:pStyle w:val="a3"/>
        <w:kinsoku w:val="0"/>
        <w:overflowPunct w:val="0"/>
        <w:spacing w:before="58"/>
        <w:ind w:right="1534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ตำแหน่ง......................................................</w:t>
      </w:r>
    </w:p>
    <w:p w14:paraId="224D28F8" w14:textId="77777777" w:rsidR="006718F0" w:rsidRPr="002B61D9" w:rsidRDefault="006718F0">
      <w:pPr>
        <w:pStyle w:val="a3"/>
        <w:kinsoku w:val="0"/>
        <w:overflowPunct w:val="0"/>
        <w:spacing w:before="58"/>
        <w:ind w:right="832"/>
        <w:jc w:val="center"/>
        <w:rPr>
          <w:rFonts w:ascii="TH SarabunIT๙" w:hAnsi="TH SarabunIT๙" w:cs="TH SarabunIT๙"/>
        </w:rPr>
      </w:pPr>
      <w:r w:rsidRPr="002B61D9">
        <w:rPr>
          <w:rFonts w:ascii="TH SarabunIT๙" w:hAnsi="TH SarabunIT๙" w:cs="TH SarabunIT๙"/>
          <w:cs/>
        </w:rPr>
        <w:t>วันที่..............................................</w:t>
      </w:r>
    </w:p>
    <w:p w14:paraId="05296A98" w14:textId="77777777" w:rsidR="006718F0" w:rsidRPr="002B61D9" w:rsidRDefault="002B61D9">
      <w:pPr>
        <w:pStyle w:val="a3"/>
        <w:kinsoku w:val="0"/>
        <w:overflowPunct w:val="0"/>
        <w:spacing w:before="1"/>
        <w:rPr>
          <w:rFonts w:ascii="TH SarabunIT๙" w:hAnsi="TH SarabunIT๙" w:cs="TH SarabunIT๙"/>
          <w:sz w:val="19"/>
          <w:szCs w:val="19"/>
        </w:rPr>
      </w:pP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0" distR="0" simplePos="0" relativeHeight="251632128" behindDoc="0" locked="0" layoutInCell="0" allowOverlap="1" wp14:anchorId="569DAD88" wp14:editId="7A172015">
                <wp:simplePos x="0" y="0"/>
                <wp:positionH relativeFrom="page">
                  <wp:posOffset>527050</wp:posOffset>
                </wp:positionH>
                <wp:positionV relativeFrom="paragraph">
                  <wp:posOffset>161290</wp:posOffset>
                </wp:positionV>
                <wp:extent cx="7597775" cy="454025"/>
                <wp:effectExtent l="0" t="0" r="0" b="0"/>
                <wp:wrapTopAndBottom/>
                <wp:docPr id="2279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97775" cy="454025"/>
                          <a:chOff x="830" y="254"/>
                          <a:chExt cx="11965" cy="715"/>
                        </a:xfrm>
                      </wpg:grpSpPr>
                      <wps:wsp>
                        <wps:cNvPr id="2280" name="Freeform 85"/>
                        <wps:cNvSpPr>
                          <a:spLocks/>
                        </wps:cNvSpPr>
                        <wps:spPr bwMode="auto">
                          <a:xfrm>
                            <a:off x="850" y="274"/>
                            <a:ext cx="11925" cy="675"/>
                          </a:xfrm>
                          <a:custGeom>
                            <a:avLst/>
                            <a:gdLst>
                              <a:gd name="T0" fmla="*/ 0 w 11925"/>
                              <a:gd name="T1" fmla="*/ 112 h 675"/>
                              <a:gd name="T2" fmla="*/ 8 w 11925"/>
                              <a:gd name="T3" fmla="*/ 68 h 675"/>
                              <a:gd name="T4" fmla="*/ 32 w 11925"/>
                              <a:gd name="T5" fmla="*/ 32 h 675"/>
                              <a:gd name="T6" fmla="*/ 68 w 11925"/>
                              <a:gd name="T7" fmla="*/ 8 h 675"/>
                              <a:gd name="T8" fmla="*/ 112 w 11925"/>
                              <a:gd name="T9" fmla="*/ 0 h 675"/>
                              <a:gd name="T10" fmla="*/ 11812 w 11925"/>
                              <a:gd name="T11" fmla="*/ 0 h 675"/>
                              <a:gd name="T12" fmla="*/ 11856 w 11925"/>
                              <a:gd name="T13" fmla="*/ 8 h 675"/>
                              <a:gd name="T14" fmla="*/ 11892 w 11925"/>
                              <a:gd name="T15" fmla="*/ 32 h 675"/>
                              <a:gd name="T16" fmla="*/ 11916 w 11925"/>
                              <a:gd name="T17" fmla="*/ 68 h 675"/>
                              <a:gd name="T18" fmla="*/ 11925 w 11925"/>
                              <a:gd name="T19" fmla="*/ 112 h 675"/>
                              <a:gd name="T20" fmla="*/ 11925 w 11925"/>
                              <a:gd name="T21" fmla="*/ 562 h 675"/>
                              <a:gd name="T22" fmla="*/ 11916 w 11925"/>
                              <a:gd name="T23" fmla="*/ 606 h 675"/>
                              <a:gd name="T24" fmla="*/ 11892 w 11925"/>
                              <a:gd name="T25" fmla="*/ 642 h 675"/>
                              <a:gd name="T26" fmla="*/ 11856 w 11925"/>
                              <a:gd name="T27" fmla="*/ 666 h 675"/>
                              <a:gd name="T28" fmla="*/ 11812 w 11925"/>
                              <a:gd name="T29" fmla="*/ 675 h 675"/>
                              <a:gd name="T30" fmla="*/ 112 w 11925"/>
                              <a:gd name="T31" fmla="*/ 675 h 675"/>
                              <a:gd name="T32" fmla="*/ 68 w 11925"/>
                              <a:gd name="T33" fmla="*/ 666 h 675"/>
                              <a:gd name="T34" fmla="*/ 32 w 11925"/>
                              <a:gd name="T35" fmla="*/ 642 h 675"/>
                              <a:gd name="T36" fmla="*/ 8 w 11925"/>
                              <a:gd name="T37" fmla="*/ 606 h 675"/>
                              <a:gd name="T38" fmla="*/ 0 w 11925"/>
                              <a:gd name="T39" fmla="*/ 562 h 675"/>
                              <a:gd name="T40" fmla="*/ 0 w 11925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1925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812" y="0"/>
                                </a:lnTo>
                                <a:lnTo>
                                  <a:pt x="11856" y="8"/>
                                </a:lnTo>
                                <a:lnTo>
                                  <a:pt x="11892" y="32"/>
                                </a:lnTo>
                                <a:lnTo>
                                  <a:pt x="11916" y="68"/>
                                </a:lnTo>
                                <a:lnTo>
                                  <a:pt x="11925" y="112"/>
                                </a:lnTo>
                                <a:lnTo>
                                  <a:pt x="11925" y="562"/>
                                </a:lnTo>
                                <a:lnTo>
                                  <a:pt x="11916" y="606"/>
                                </a:lnTo>
                                <a:lnTo>
                                  <a:pt x="11892" y="642"/>
                                </a:lnTo>
                                <a:lnTo>
                                  <a:pt x="11856" y="666"/>
                                </a:lnTo>
                                <a:lnTo>
                                  <a:pt x="11812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255"/>
                            <a:ext cx="11965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C2B5B1" w14:textId="77777777" w:rsidR="006718F0" w:rsidRPr="0010769B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17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 5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78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แผนพัฒนาการปฏิบัติราชการ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9DAD88" id="Group 84" o:spid="_x0000_s1039" style="position:absolute;margin-left:41.5pt;margin-top:12.7pt;width:598.25pt;height:35.75pt;z-index:251632128;mso-wrap-distance-left:0;mso-wrap-distance-right:0;mso-position-horizontal-relative:page;mso-position-vertical-relative:text" coordorigin="830,254" coordsize="11965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" o:allowincell="f">
                <v:shape id="Freeform 85" o:spid="_x0000_s1040" style="position:absolute;left:850;top:274;width:11925;height:675;visibility:visible;mso-wrap-style:square;v-text-anchor:top" coordsize="11925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" path="m,112l8,68,32,32,68,8,112,,11812,r44,8l11892,32r24,36l11925,112r,450l11916,606r-24,36l11856,666r-44,9l112,675,68,666,32,642,8,606,,562,,112xe" filled="f" strokeweight="2pt">
                  <v:path arrowok="t" o:connecttype="custom" o:connectlocs="0,112;8,68;32,32;68,8;112,0;11812,0;11856,8;11892,32;11916,68;11925,112;11925,562;11916,606;11892,642;11856,666;11812,675;112,675;68,666;32,642;8,606;0,562;0,112" o:connectangles="0,0,0,0,0,0,0,0,0,0,0,0,0,0,0,0,0,0,0,0,0"/>
                </v:shape>
                <v:shape id="Text Box 86" o:spid="_x0000_s1041" type="#_x0000_t202" style="position:absolute;left:831;top:255;width:11965;height: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" filled="f" stroked="f">
                  <v:textbox inset="0,0,0,0">
                    <w:txbxContent>
                      <w:p w14:paraId="35C2B5B1" w14:textId="77777777" w:rsidR="006718F0" w:rsidRPr="0010769B" w:rsidRDefault="006718F0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17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 5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78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แผนพัฒนาการปฏิบัติราชการ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EAFB0C" w14:textId="77777777" w:rsidR="006718F0" w:rsidRPr="002B61D9" w:rsidRDefault="006718F0">
      <w:pPr>
        <w:pStyle w:val="a3"/>
        <w:kinsoku w:val="0"/>
        <w:overflowPunct w:val="0"/>
        <w:spacing w:before="8"/>
        <w:rPr>
          <w:rFonts w:ascii="TH SarabunIT๙" w:hAnsi="TH SarabunIT๙" w:cs="TH SarabunIT๙"/>
          <w:sz w:val="28"/>
          <w:szCs w:val="28"/>
        </w:rPr>
      </w:pPr>
    </w:p>
    <w:tbl>
      <w:tblPr>
        <w:tblW w:w="0" w:type="auto"/>
        <w:tblInd w:w="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73"/>
        <w:gridCol w:w="4109"/>
        <w:gridCol w:w="3130"/>
        <w:gridCol w:w="3781"/>
      </w:tblGrid>
      <w:tr w:rsidR="006718F0" w:rsidRPr="002B61D9" w14:paraId="1C0D8B8D" w14:textId="77777777">
        <w:trPr>
          <w:trHeight w:val="108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DCD2E" w14:textId="77777777" w:rsidR="006718F0" w:rsidRPr="002B61D9" w:rsidRDefault="006718F0">
            <w:pPr>
              <w:pStyle w:val="TableParagraph"/>
              <w:kinsoku w:val="0"/>
              <w:overflowPunct w:val="0"/>
              <w:ind w:left="669" w:right="67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ผลสัมฤทธิ์ของงานหรือสมรรถนะ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ที่เลือกพัฒนา</w:t>
            </w:r>
          </w:p>
          <w:p w14:paraId="33A5450A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69" w:right="67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ก)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56B0" w14:textId="77777777" w:rsidR="006718F0" w:rsidRPr="002B61D9" w:rsidRDefault="006718F0">
            <w:pPr>
              <w:pStyle w:val="TableParagraph"/>
              <w:kinsoku w:val="0"/>
              <w:overflowPunct w:val="0"/>
              <w:spacing w:line="361" w:lineRule="exact"/>
              <w:ind w:left="1479" w:right="148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วิธีการพัฒนา</w:t>
            </w:r>
          </w:p>
          <w:p w14:paraId="194897C6" w14:textId="77777777" w:rsidR="006718F0" w:rsidRPr="002B61D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0F347BF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1479" w:right="1486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ข)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226E" w14:textId="77777777" w:rsidR="006718F0" w:rsidRPr="002B61D9" w:rsidRDefault="006718F0">
            <w:pPr>
              <w:pStyle w:val="TableParagraph"/>
              <w:kinsoku w:val="0"/>
              <w:overflowPunct w:val="0"/>
              <w:ind w:left="622" w:right="63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ช่วงเวลาและระยะเวลา 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การพัฒนา</w:t>
            </w:r>
          </w:p>
          <w:p w14:paraId="7F79D111" w14:textId="77777777" w:rsidR="006718F0" w:rsidRPr="002B61D9" w:rsidRDefault="006718F0">
            <w:pPr>
              <w:pStyle w:val="TableParagraph"/>
              <w:kinsoku w:val="0"/>
              <w:overflowPunct w:val="0"/>
              <w:spacing w:before="1" w:line="341" w:lineRule="exact"/>
              <w:ind w:left="622" w:right="62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ค)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63B8" w14:textId="77777777" w:rsidR="006718F0" w:rsidRPr="002B61D9" w:rsidRDefault="006718F0">
            <w:pPr>
              <w:pStyle w:val="TableParagraph"/>
              <w:kinsoku w:val="0"/>
              <w:overflowPunct w:val="0"/>
              <w:spacing w:line="361" w:lineRule="exact"/>
              <w:ind w:left="809" w:right="8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วิธีการวัดผลในการพัฒนา</w:t>
            </w:r>
          </w:p>
          <w:p w14:paraId="303C9570" w14:textId="77777777" w:rsidR="006718F0" w:rsidRPr="002B61D9" w:rsidRDefault="006718F0">
            <w:pPr>
              <w:pStyle w:val="TableParagraph"/>
              <w:kinsoku w:val="0"/>
              <w:overflowPunct w:val="0"/>
              <w:spacing w:before="2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F3DAC73" w14:textId="77777777" w:rsidR="006718F0" w:rsidRPr="002B61D9" w:rsidRDefault="006718F0">
            <w:pPr>
              <w:pStyle w:val="TableParagraph"/>
              <w:kinsoku w:val="0"/>
              <w:overflowPunct w:val="0"/>
              <w:spacing w:line="341" w:lineRule="exact"/>
              <w:ind w:left="809" w:right="811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ง)</w:t>
            </w:r>
          </w:p>
        </w:tc>
      </w:tr>
      <w:tr w:rsidR="006718F0" w:rsidRPr="002B61D9" w14:paraId="7BE4A0DA" w14:textId="77777777">
        <w:trPr>
          <w:trHeight w:val="1800"/>
        </w:trPr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568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806C9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92343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A9DCD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0CFBD42B" w14:textId="77777777" w:rsidR="006718F0" w:rsidRPr="002B61D9" w:rsidRDefault="006718F0">
      <w:pPr>
        <w:rPr>
          <w:rFonts w:ascii="TH SarabunIT๙" w:hAnsi="TH SarabunIT๙" w:cs="TH SarabunIT๙"/>
          <w:sz w:val="28"/>
          <w:szCs w:val="28"/>
        </w:rPr>
        <w:sectPr w:rsidR="006718F0" w:rsidRPr="002B61D9">
          <w:pgSz w:w="16850" w:h="11910" w:orient="landscape"/>
          <w:pgMar w:top="460" w:right="740" w:bottom="280" w:left="720" w:header="125" w:footer="0" w:gutter="0"/>
          <w:cols w:space="720" w:equalWidth="0">
            <w:col w:w="15390"/>
          </w:cols>
          <w:noEndnote/>
        </w:sectPr>
      </w:pPr>
    </w:p>
    <w:p w14:paraId="34072A99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11F9F32C" w14:textId="77777777" w:rsidR="006718F0" w:rsidRPr="002B61D9" w:rsidRDefault="006718F0">
      <w:pPr>
        <w:pStyle w:val="a3"/>
        <w:kinsoku w:val="0"/>
        <w:overflowPunct w:val="0"/>
        <w:spacing w:before="1"/>
        <w:rPr>
          <w:rFonts w:ascii="TH SarabunIT๙" w:hAnsi="TH SarabunIT๙" w:cs="TH SarabunIT๙"/>
          <w:sz w:val="15"/>
          <w:szCs w:val="15"/>
        </w:rPr>
      </w:pPr>
    </w:p>
    <w:p w14:paraId="3CF28C51" w14:textId="77777777" w:rsidR="006718F0" w:rsidRPr="002B61D9" w:rsidRDefault="002B61D9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/>
          <w:noProof/>
          <w:sz w:val="20"/>
          <w:szCs w:val="20"/>
        </w:rPr>
        <mc:AlternateContent>
          <mc:Choice Requires="wpg">
            <w:drawing>
              <wp:inline distT="0" distB="0" distL="0" distR="0" wp14:anchorId="6436B220" wp14:editId="215C5011">
                <wp:extent cx="7645400" cy="454025"/>
                <wp:effectExtent l="0" t="0" r="3175" b="3175"/>
                <wp:docPr id="2276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45400" cy="454025"/>
                          <a:chOff x="0" y="0"/>
                          <a:chExt cx="12040" cy="715"/>
                        </a:xfrm>
                      </wpg:grpSpPr>
                      <wps:wsp>
                        <wps:cNvPr id="2277" name="Freeform 88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00" cy="675"/>
                          </a:xfrm>
                          <a:custGeom>
                            <a:avLst/>
                            <a:gdLst>
                              <a:gd name="T0" fmla="*/ 0 w 12000"/>
                              <a:gd name="T1" fmla="*/ 112 h 675"/>
                              <a:gd name="T2" fmla="*/ 8 w 12000"/>
                              <a:gd name="T3" fmla="*/ 68 h 675"/>
                              <a:gd name="T4" fmla="*/ 32 w 12000"/>
                              <a:gd name="T5" fmla="*/ 32 h 675"/>
                              <a:gd name="T6" fmla="*/ 68 w 12000"/>
                              <a:gd name="T7" fmla="*/ 8 h 675"/>
                              <a:gd name="T8" fmla="*/ 112 w 12000"/>
                              <a:gd name="T9" fmla="*/ 0 h 675"/>
                              <a:gd name="T10" fmla="*/ 11887 w 12000"/>
                              <a:gd name="T11" fmla="*/ 0 h 675"/>
                              <a:gd name="T12" fmla="*/ 11931 w 12000"/>
                              <a:gd name="T13" fmla="*/ 8 h 675"/>
                              <a:gd name="T14" fmla="*/ 11967 w 12000"/>
                              <a:gd name="T15" fmla="*/ 32 h 675"/>
                              <a:gd name="T16" fmla="*/ 11991 w 12000"/>
                              <a:gd name="T17" fmla="*/ 68 h 675"/>
                              <a:gd name="T18" fmla="*/ 12000 w 12000"/>
                              <a:gd name="T19" fmla="*/ 112 h 675"/>
                              <a:gd name="T20" fmla="*/ 12000 w 12000"/>
                              <a:gd name="T21" fmla="*/ 562 h 675"/>
                              <a:gd name="T22" fmla="*/ 11991 w 12000"/>
                              <a:gd name="T23" fmla="*/ 606 h 675"/>
                              <a:gd name="T24" fmla="*/ 11967 w 12000"/>
                              <a:gd name="T25" fmla="*/ 642 h 675"/>
                              <a:gd name="T26" fmla="*/ 11931 w 12000"/>
                              <a:gd name="T27" fmla="*/ 666 h 675"/>
                              <a:gd name="T28" fmla="*/ 11887 w 12000"/>
                              <a:gd name="T29" fmla="*/ 675 h 675"/>
                              <a:gd name="T30" fmla="*/ 112 w 12000"/>
                              <a:gd name="T31" fmla="*/ 675 h 675"/>
                              <a:gd name="T32" fmla="*/ 68 w 12000"/>
                              <a:gd name="T33" fmla="*/ 666 h 675"/>
                              <a:gd name="T34" fmla="*/ 32 w 12000"/>
                              <a:gd name="T35" fmla="*/ 642 h 675"/>
                              <a:gd name="T36" fmla="*/ 8 w 12000"/>
                              <a:gd name="T37" fmla="*/ 606 h 675"/>
                              <a:gd name="T38" fmla="*/ 0 w 12000"/>
                              <a:gd name="T39" fmla="*/ 562 h 675"/>
                              <a:gd name="T40" fmla="*/ 0 w 12000"/>
                              <a:gd name="T41" fmla="*/ 112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00" h="675">
                                <a:moveTo>
                                  <a:pt x="0" y="112"/>
                                </a:moveTo>
                                <a:lnTo>
                                  <a:pt x="8" y="68"/>
                                </a:lnTo>
                                <a:lnTo>
                                  <a:pt x="32" y="32"/>
                                </a:lnTo>
                                <a:lnTo>
                                  <a:pt x="68" y="8"/>
                                </a:lnTo>
                                <a:lnTo>
                                  <a:pt x="112" y="0"/>
                                </a:lnTo>
                                <a:lnTo>
                                  <a:pt x="11887" y="0"/>
                                </a:lnTo>
                                <a:lnTo>
                                  <a:pt x="11931" y="8"/>
                                </a:lnTo>
                                <a:lnTo>
                                  <a:pt x="11967" y="32"/>
                                </a:lnTo>
                                <a:lnTo>
                                  <a:pt x="11991" y="68"/>
                                </a:lnTo>
                                <a:lnTo>
                                  <a:pt x="12000" y="112"/>
                                </a:lnTo>
                                <a:lnTo>
                                  <a:pt x="12000" y="562"/>
                                </a:lnTo>
                                <a:lnTo>
                                  <a:pt x="11991" y="606"/>
                                </a:lnTo>
                                <a:lnTo>
                                  <a:pt x="11967" y="642"/>
                                </a:lnTo>
                                <a:lnTo>
                                  <a:pt x="11931" y="666"/>
                                </a:lnTo>
                                <a:lnTo>
                                  <a:pt x="11887" y="675"/>
                                </a:lnTo>
                                <a:lnTo>
                                  <a:pt x="112" y="675"/>
                                </a:lnTo>
                                <a:lnTo>
                                  <a:pt x="68" y="666"/>
                                </a:lnTo>
                                <a:lnTo>
                                  <a:pt x="32" y="642"/>
                                </a:lnTo>
                                <a:lnTo>
                                  <a:pt x="8" y="606"/>
                                </a:lnTo>
                                <a:lnTo>
                                  <a:pt x="0" y="56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40" cy="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5EA2E" w14:textId="77777777" w:rsidR="006718F0" w:rsidRPr="0010769B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55"/>
                                <w:ind w:left="299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6 การแจ้งและรับทราบผลการประเมิน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36B220" id="Group 87" o:spid="_x0000_s1042" style="width:602pt;height:35.75pt;mso-position-horizontal-relative:char;mso-position-vertical-relative:line" coordsize="12040,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">
                <v:shape id="Freeform 88" o:spid="_x0000_s1043" style="position:absolute;left:20;top:20;width:12000;height:675;visibility:visible;mso-wrap-style:square;v-text-anchor:top" coordsize="12000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" path="m,112l8,68,32,32,68,8,112,,11887,r44,8l11967,32r24,36l12000,112r,450l11991,606r-24,36l11931,666r-44,9l112,675,68,666,32,642,8,606,,562,,112xe" filled="f" strokeweight="2pt">
                  <v:path arrowok="t" o:connecttype="custom" o:connectlocs="0,112;8,68;32,32;68,8;112,0;11887,0;11931,8;11967,32;11991,68;12000,112;12000,562;11991,606;11967,642;11931,666;11887,675;112,675;68,666;32,642;8,606;0,562;0,112" o:connectangles="0,0,0,0,0,0,0,0,0,0,0,0,0,0,0,0,0,0,0,0,0"/>
                </v:shape>
                <v:shape id="Text Box 89" o:spid="_x0000_s1044" type="#_x0000_t202" style="position:absolute;width:12040;height: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" filled="f" stroked="f">
                  <v:textbox inset="0,0,0,0">
                    <w:txbxContent>
                      <w:p w14:paraId="51F5EA2E" w14:textId="77777777" w:rsidR="006718F0" w:rsidRPr="0010769B" w:rsidRDefault="006718F0">
                        <w:pPr>
                          <w:pStyle w:val="a3"/>
                          <w:kinsoku w:val="0"/>
                          <w:overflowPunct w:val="0"/>
                          <w:spacing w:before="155"/>
                          <w:ind w:left="299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6 การแจ้งและรับทราบผลการประเมิน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FFDD525" w14:textId="77777777" w:rsidR="006718F0" w:rsidRPr="002B61D9" w:rsidRDefault="006718F0">
      <w:pPr>
        <w:pStyle w:val="a3"/>
        <w:kinsoku w:val="0"/>
        <w:overflowPunct w:val="0"/>
        <w:spacing w:after="1"/>
        <w:rPr>
          <w:rFonts w:ascii="TH SarabunIT๙" w:hAnsi="TH SarabunIT๙" w:cs="TH SarabunIT๙"/>
          <w:sz w:val="24"/>
          <w:szCs w:val="24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8"/>
        <w:gridCol w:w="5055"/>
        <w:gridCol w:w="5057"/>
      </w:tblGrid>
      <w:tr w:rsidR="006718F0" w:rsidRPr="002B61D9" w14:paraId="3EEEC5EB" w14:textId="77777777">
        <w:trPr>
          <w:trHeight w:val="400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7E6BE7E" w14:textId="77777777" w:rsidR="006718F0" w:rsidRPr="002B61D9" w:rsidRDefault="006718F0">
            <w:pPr>
              <w:pStyle w:val="TableParagraph"/>
              <w:numPr>
                <w:ilvl w:val="0"/>
                <w:numId w:val="14"/>
              </w:numPr>
              <w:tabs>
                <w:tab w:val="left" w:pos="459"/>
              </w:tabs>
              <w:kinsoku w:val="0"/>
              <w:overflowPunct w:val="0"/>
              <w:spacing w:line="375" w:lineRule="exact"/>
              <w:ind w:hanging="35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ได้แจ้งผลการประเมินให้ทราบแล้ว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A269747" w14:textId="77777777" w:rsidR="006718F0" w:rsidRPr="002B61D9" w:rsidRDefault="006718F0">
            <w:pPr>
              <w:pStyle w:val="TableParagraph"/>
              <w:numPr>
                <w:ilvl w:val="0"/>
                <w:numId w:val="13"/>
              </w:numPr>
              <w:tabs>
                <w:tab w:val="left" w:pos="456"/>
              </w:tabs>
              <w:kinsoku w:val="0"/>
              <w:overflowPunct w:val="0"/>
              <w:spacing w:line="375" w:lineRule="exact"/>
              <w:ind w:hanging="35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ได้รับทราบผลการประเมินแล้ว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5865EC6" w14:textId="77777777" w:rsidR="006718F0" w:rsidRPr="002B61D9" w:rsidRDefault="006718F0">
            <w:pPr>
              <w:pStyle w:val="TableParagraph"/>
              <w:kinsoku w:val="0"/>
              <w:overflowPunct w:val="0"/>
              <w:spacing w:line="375" w:lineRule="exact"/>
              <w:ind w:left="103"/>
              <w:rPr>
                <w:rFonts w:ascii="TH SarabunIT๙" w:eastAsia="Arial Unicode MS" w:hAnsi="TH SarabunIT๙" w:cs="TH SarabunIT๙"/>
                <w:w w:val="95"/>
                <w:sz w:val="32"/>
                <w:szCs w:val="32"/>
              </w:rPr>
            </w:pPr>
            <w:proofErr w:type="gramStart"/>
            <w:r w:rsidRPr="002B61D9">
              <w:rPr>
                <w:rFonts w:ascii="TH SarabunIT๙" w:eastAsia="Arial Unicode MS" w:hAnsi="TH SarabunIT๙" w:cs="TH SarabunIT๙"/>
                <w:w w:val="95"/>
                <w:sz w:val="32"/>
                <w:szCs w:val="32"/>
              </w:rPr>
              <w:t xml:space="preserve"> </w:t>
            </w:r>
            <w:r w:rsidRPr="002B61D9">
              <w:rPr>
                <w:rFonts w:ascii="TH SarabunIT๙" w:eastAsia="Arial Unicode MS" w:hAnsi="TH SarabunIT๙" w:cs="TH SarabunIT๙"/>
                <w:spacing w:val="80"/>
                <w:w w:val="95"/>
                <w:sz w:val="32"/>
                <w:szCs w:val="32"/>
              </w:rPr>
              <w:t xml:space="preserve"> </w:t>
            </w:r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ได้แจ้งผลการประเมินแล้วเมื่อวันที่</w:t>
            </w:r>
            <w:proofErr w:type="gramEnd"/>
            <w:r w:rsidRPr="002B61D9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..............................</w:t>
            </w:r>
          </w:p>
        </w:tc>
      </w:tr>
      <w:tr w:rsidR="006718F0" w:rsidRPr="002B61D9" w14:paraId="64B0694F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92BA91A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B033764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05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570D536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แต่ผู้รับการประเมินไม่ยินยอมลงนามรับทราบ</w:t>
            </w:r>
          </w:p>
        </w:tc>
      </w:tr>
      <w:tr w:rsidR="006718F0" w:rsidRPr="002B61D9" w14:paraId="2C354AC3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5EC4DCBB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right="994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154D464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654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  <w:tc>
          <w:tcPr>
            <w:tcW w:w="505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E64CDBA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451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โดยมี..........................................เป็นพยาน</w:t>
            </w:r>
          </w:p>
        </w:tc>
      </w:tr>
      <w:tr w:rsidR="006718F0" w:rsidRPr="002B61D9" w14:paraId="62DC206B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381EDCA" w14:textId="77777777" w:rsidR="006718F0" w:rsidRPr="002B61D9" w:rsidRDefault="006718F0">
            <w:pPr>
              <w:pStyle w:val="TableParagraph"/>
              <w:kinsoku w:val="0"/>
              <w:overflowPunct w:val="0"/>
              <w:spacing w:before="23"/>
              <w:ind w:right="1049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(.........................................................)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A8C14C7" w14:textId="77777777" w:rsidR="006718F0" w:rsidRPr="002B61D9" w:rsidRDefault="006718F0">
            <w:pPr>
              <w:pStyle w:val="TableParagraph"/>
              <w:kinsoku w:val="0"/>
              <w:overflowPunct w:val="0"/>
              <w:spacing w:before="23"/>
              <w:ind w:left="107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(.........................................................)</w:t>
            </w:r>
          </w:p>
        </w:tc>
        <w:tc>
          <w:tcPr>
            <w:tcW w:w="505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6B06118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6718F0" w:rsidRPr="002B61D9" w14:paraId="5365F453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31D48CC0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0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2288076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00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ตำแหน่ง...............................................................</w:t>
            </w:r>
          </w:p>
        </w:tc>
        <w:tc>
          <w:tcPr>
            <w:tcW w:w="505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6D4F91F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0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ลงชื่อ.........................................................</w:t>
            </w:r>
          </w:p>
        </w:tc>
      </w:tr>
      <w:tr w:rsidR="006718F0" w:rsidRPr="002B61D9" w14:paraId="4FE99408" w14:textId="77777777">
        <w:trPr>
          <w:trHeight w:val="40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95AFABC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498" w:right="193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ผู้ประเมิน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0251A4F7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877" w:right="175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ผู้รับการประเมิน</w:t>
            </w:r>
          </w:p>
        </w:tc>
        <w:tc>
          <w:tcPr>
            <w:tcW w:w="505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113240B8" w14:textId="77777777" w:rsidR="006718F0" w:rsidRPr="002B61D9" w:rsidRDefault="006718F0">
            <w:pPr>
              <w:pStyle w:val="TableParagraph"/>
              <w:kinsoku w:val="0"/>
              <w:overflowPunct w:val="0"/>
              <w:spacing w:before="24"/>
              <w:ind w:left="1349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</w:rPr>
              <w:t>(.........................................................)</w:t>
            </w:r>
          </w:p>
        </w:tc>
      </w:tr>
      <w:tr w:rsidR="006718F0" w:rsidRPr="002B61D9" w14:paraId="27C4186C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4EE0E8CC" w14:textId="77777777" w:rsidR="006718F0" w:rsidRPr="002B61D9" w:rsidRDefault="006718F0">
            <w:pPr>
              <w:pStyle w:val="TableParagraph"/>
              <w:kinsoku w:val="0"/>
              <w:overflowPunct w:val="0"/>
              <w:spacing w:before="32"/>
              <w:ind w:left="1142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54FB78C" w14:textId="77777777" w:rsidR="006718F0" w:rsidRPr="002B61D9" w:rsidRDefault="006718F0">
            <w:pPr>
              <w:pStyle w:val="TableParagraph"/>
              <w:kinsoku w:val="0"/>
              <w:overflowPunct w:val="0"/>
              <w:spacing w:before="32"/>
              <w:ind w:left="141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วันที่.................................</w:t>
            </w:r>
          </w:p>
        </w:tc>
        <w:tc>
          <w:tcPr>
            <w:tcW w:w="505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E413CBD" w14:textId="77777777" w:rsidR="006718F0" w:rsidRPr="002B61D9" w:rsidRDefault="006718F0">
            <w:pPr>
              <w:pStyle w:val="TableParagraph"/>
              <w:kinsoku w:val="0"/>
              <w:overflowPunct w:val="0"/>
              <w:spacing w:before="23"/>
              <w:ind w:left="103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ตำแหน่ง........................................................................</w:t>
            </w:r>
          </w:p>
        </w:tc>
      </w:tr>
      <w:tr w:rsidR="006718F0" w:rsidRPr="002B61D9" w14:paraId="4B406298" w14:textId="77777777">
        <w:trPr>
          <w:trHeight w:val="42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8E9A128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25D83EAB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057" w:type="dxa"/>
            <w:tcBorders>
              <w:top w:val="none" w:sz="6" w:space="0" w:color="auto"/>
              <w:left w:val="single" w:sz="4" w:space="0" w:color="000000"/>
              <w:bottom w:val="none" w:sz="6" w:space="0" w:color="auto"/>
              <w:right w:val="single" w:sz="4" w:space="0" w:color="000000"/>
            </w:tcBorders>
          </w:tcPr>
          <w:p w14:paraId="73E8F65E" w14:textId="77777777" w:rsidR="006718F0" w:rsidRPr="002B61D9" w:rsidRDefault="006718F0">
            <w:pPr>
              <w:pStyle w:val="TableParagraph"/>
              <w:kinsoku w:val="0"/>
              <w:overflowPunct w:val="0"/>
              <w:spacing w:before="19"/>
              <w:ind w:left="1882" w:right="1249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พยาน</w:t>
            </w:r>
          </w:p>
        </w:tc>
      </w:tr>
      <w:tr w:rsidR="006718F0" w:rsidRPr="002B61D9" w14:paraId="0AB4CDD8" w14:textId="77777777">
        <w:trPr>
          <w:trHeight w:val="380"/>
        </w:trPr>
        <w:tc>
          <w:tcPr>
            <w:tcW w:w="5058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312C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055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1130" w14:textId="77777777" w:rsidR="006718F0" w:rsidRPr="002B61D9" w:rsidRDefault="006718F0">
            <w:pPr>
              <w:pStyle w:val="TableParagraph"/>
              <w:kinsoku w:val="0"/>
              <w:overflowPunct w:val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5057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A6517" w14:textId="77777777" w:rsidR="006718F0" w:rsidRPr="002B61D9" w:rsidRDefault="006718F0">
            <w:pPr>
              <w:pStyle w:val="TableParagraph"/>
              <w:kinsoku w:val="0"/>
              <w:overflowPunct w:val="0"/>
              <w:spacing w:before="29" w:line="341" w:lineRule="exact"/>
              <w:ind w:left="1625"/>
              <w:rPr>
                <w:rFonts w:ascii="TH SarabunIT๙" w:hAnsi="TH SarabunIT๙" w:cs="TH SarabunIT๙"/>
                <w:sz w:val="32"/>
                <w:szCs w:val="32"/>
              </w:rPr>
            </w:pPr>
            <w:r w:rsidRPr="002B61D9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วันที่.................................</w:t>
            </w:r>
          </w:p>
        </w:tc>
      </w:tr>
    </w:tbl>
    <w:p w14:paraId="55498A92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0155D83D" w14:textId="77777777" w:rsidR="006718F0" w:rsidRPr="002B61D9" w:rsidRDefault="006718F0">
      <w:pPr>
        <w:pStyle w:val="a3"/>
        <w:kinsoku w:val="0"/>
        <w:overflowPunct w:val="0"/>
        <w:rPr>
          <w:rFonts w:ascii="TH SarabunIT๙" w:hAnsi="TH SarabunIT๙" w:cs="TH SarabunIT๙"/>
          <w:sz w:val="20"/>
          <w:szCs w:val="20"/>
        </w:rPr>
      </w:pPr>
    </w:p>
    <w:p w14:paraId="55553D6D" w14:textId="77777777" w:rsidR="006718F0" w:rsidRPr="002B61D9" w:rsidRDefault="002B61D9">
      <w:pPr>
        <w:pStyle w:val="a3"/>
        <w:kinsoku w:val="0"/>
        <w:overflowPunct w:val="0"/>
        <w:spacing w:before="1"/>
        <w:rPr>
          <w:rFonts w:ascii="TH SarabunIT๙" w:hAnsi="TH SarabunIT๙" w:cs="TH SarabunIT๙"/>
          <w:sz w:val="13"/>
          <w:szCs w:val="13"/>
        </w:rPr>
      </w:pP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0" distR="0" simplePos="0" relativeHeight="251633152" behindDoc="0" locked="0" layoutInCell="0" allowOverlap="1" wp14:anchorId="6D7858DE" wp14:editId="3CF61B6F">
                <wp:simplePos x="0" y="0"/>
                <wp:positionH relativeFrom="page">
                  <wp:posOffset>527050</wp:posOffset>
                </wp:positionH>
                <wp:positionV relativeFrom="paragraph">
                  <wp:posOffset>120650</wp:posOffset>
                </wp:positionV>
                <wp:extent cx="7664450" cy="501650"/>
                <wp:effectExtent l="0" t="0" r="0" b="0"/>
                <wp:wrapTopAndBottom/>
                <wp:docPr id="2273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64450" cy="501650"/>
                          <a:chOff x="830" y="190"/>
                          <a:chExt cx="12070" cy="790"/>
                        </a:xfrm>
                      </wpg:grpSpPr>
                      <wps:wsp>
                        <wps:cNvPr id="2274" name="Freeform 91"/>
                        <wps:cNvSpPr>
                          <a:spLocks/>
                        </wps:cNvSpPr>
                        <wps:spPr bwMode="auto">
                          <a:xfrm>
                            <a:off x="850" y="210"/>
                            <a:ext cx="12030" cy="750"/>
                          </a:xfrm>
                          <a:custGeom>
                            <a:avLst/>
                            <a:gdLst>
                              <a:gd name="T0" fmla="*/ 0 w 12030"/>
                              <a:gd name="T1" fmla="*/ 125 h 750"/>
                              <a:gd name="T2" fmla="*/ 9 w 12030"/>
                              <a:gd name="T3" fmla="*/ 76 h 750"/>
                              <a:gd name="T4" fmla="*/ 36 w 12030"/>
                              <a:gd name="T5" fmla="*/ 36 h 750"/>
                              <a:gd name="T6" fmla="*/ 76 w 12030"/>
                              <a:gd name="T7" fmla="*/ 9 h 750"/>
                              <a:gd name="T8" fmla="*/ 125 w 12030"/>
                              <a:gd name="T9" fmla="*/ 0 h 750"/>
                              <a:gd name="T10" fmla="*/ 11905 w 12030"/>
                              <a:gd name="T11" fmla="*/ 0 h 750"/>
                              <a:gd name="T12" fmla="*/ 11953 w 12030"/>
                              <a:gd name="T13" fmla="*/ 9 h 750"/>
                              <a:gd name="T14" fmla="*/ 11993 w 12030"/>
                              <a:gd name="T15" fmla="*/ 36 h 750"/>
                              <a:gd name="T16" fmla="*/ 12020 w 12030"/>
                              <a:gd name="T17" fmla="*/ 76 h 750"/>
                              <a:gd name="T18" fmla="*/ 12030 w 12030"/>
                              <a:gd name="T19" fmla="*/ 125 h 750"/>
                              <a:gd name="T20" fmla="*/ 12030 w 12030"/>
                              <a:gd name="T21" fmla="*/ 624 h 750"/>
                              <a:gd name="T22" fmla="*/ 12020 w 12030"/>
                              <a:gd name="T23" fmla="*/ 673 h 750"/>
                              <a:gd name="T24" fmla="*/ 11993 w 12030"/>
                              <a:gd name="T25" fmla="*/ 713 h 750"/>
                              <a:gd name="T26" fmla="*/ 11953 w 12030"/>
                              <a:gd name="T27" fmla="*/ 740 h 750"/>
                              <a:gd name="T28" fmla="*/ 11905 w 12030"/>
                              <a:gd name="T29" fmla="*/ 749 h 750"/>
                              <a:gd name="T30" fmla="*/ 125 w 12030"/>
                              <a:gd name="T31" fmla="*/ 749 h 750"/>
                              <a:gd name="T32" fmla="*/ 76 w 12030"/>
                              <a:gd name="T33" fmla="*/ 740 h 750"/>
                              <a:gd name="T34" fmla="*/ 36 w 12030"/>
                              <a:gd name="T35" fmla="*/ 713 h 750"/>
                              <a:gd name="T36" fmla="*/ 9 w 12030"/>
                              <a:gd name="T37" fmla="*/ 673 h 750"/>
                              <a:gd name="T38" fmla="*/ 0 w 12030"/>
                              <a:gd name="T39" fmla="*/ 624 h 750"/>
                              <a:gd name="T40" fmla="*/ 0 w 1203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3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05" y="0"/>
                                </a:lnTo>
                                <a:lnTo>
                                  <a:pt x="11953" y="9"/>
                                </a:lnTo>
                                <a:lnTo>
                                  <a:pt x="11993" y="36"/>
                                </a:lnTo>
                                <a:lnTo>
                                  <a:pt x="12020" y="76"/>
                                </a:lnTo>
                                <a:lnTo>
                                  <a:pt x="12030" y="125"/>
                                </a:lnTo>
                                <a:lnTo>
                                  <a:pt x="12030" y="624"/>
                                </a:lnTo>
                                <a:lnTo>
                                  <a:pt x="12020" y="673"/>
                                </a:lnTo>
                                <a:lnTo>
                                  <a:pt x="11993" y="713"/>
                                </a:lnTo>
                                <a:lnTo>
                                  <a:pt x="11953" y="740"/>
                                </a:lnTo>
                                <a:lnTo>
                                  <a:pt x="11905" y="749"/>
                                </a:lnTo>
                                <a:lnTo>
                                  <a:pt x="125" y="749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4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190"/>
                            <a:ext cx="1207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92304E" w14:textId="77777777" w:rsidR="006718F0" w:rsidRPr="0010769B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3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7 ความเห็นของผู้บังคับบัญชาเหนือขึ้นไป (ถ้ามี)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858DE" id="Group 90" o:spid="_x0000_s1045" style="position:absolute;margin-left:41.5pt;margin-top:9.5pt;width:603.5pt;height:39.5pt;z-index:251633152;mso-wrap-distance-left:0;mso-wrap-distance-right:0;mso-position-horizontal-relative:page;mso-position-vertical-relative:text" coordorigin="830,190" coordsize="1207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" o:allowincell="f">
                <v:shape id="Freeform 91" o:spid="_x0000_s1046" style="position:absolute;left:850;top:210;width:12030;height:750;visibility:visible;mso-wrap-style:square;v-text-anchor:top" coordsize="1203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" path="m,125l9,76,36,36,76,9,125,,11905,r48,9l11993,36r27,40l12030,125r,499l12020,673r-27,40l11953,740r-48,9l125,749,76,740,36,713,9,673,,624,,125xe" filled="f" strokeweight="2pt">
                  <v:path arrowok="t" o:connecttype="custom" o:connectlocs="0,125;9,76;36,36;76,9;125,0;11905,0;11953,9;11993,36;12020,76;12030,125;12030,624;12020,673;11993,713;11953,740;11905,749;125,749;76,740;36,713;9,673;0,624;0,125" o:connectangles="0,0,0,0,0,0,0,0,0,0,0,0,0,0,0,0,0,0,0,0,0"/>
                </v:shape>
                <v:shape id="Text Box 92" o:spid="_x0000_s1047" type="#_x0000_t202" style="position:absolute;left:831;top:190;width:12070;height: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" filled="f" stroked="f">
                  <v:textbox inset="0,0,0,0">
                    <w:txbxContent>
                      <w:p w14:paraId="5D92304E" w14:textId="77777777" w:rsidR="006718F0" w:rsidRPr="0010769B" w:rsidRDefault="006718F0">
                        <w:pPr>
                          <w:pStyle w:val="a3"/>
                          <w:kinsoku w:val="0"/>
                          <w:overflowPunct w:val="0"/>
                          <w:spacing w:before="193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7 ความเห็นของผู้บังคับบัญชาเหนือขึ้นไป (ถ้ามี)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34176" behindDoc="0" locked="0" layoutInCell="0" allowOverlap="1" wp14:anchorId="4887429F" wp14:editId="0813AAAD">
                <wp:simplePos x="0" y="0"/>
                <wp:positionH relativeFrom="page">
                  <wp:posOffset>541020</wp:posOffset>
                </wp:positionH>
                <wp:positionV relativeFrom="paragraph">
                  <wp:posOffset>776605</wp:posOffset>
                </wp:positionV>
                <wp:extent cx="9543415" cy="2080895"/>
                <wp:effectExtent l="0" t="0" r="0" b="0"/>
                <wp:wrapTopAndBottom/>
                <wp:docPr id="227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0808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856A69" w14:textId="77777777" w:rsidR="006718F0" w:rsidRPr="0010769B" w:rsidRDefault="006718F0">
                            <w:pPr>
                              <w:pStyle w:val="a5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line="278" w:lineRule="exact"/>
                              <w:ind w:hanging="357"/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เห็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"/>
                                <w:w w:val="99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ช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"/>
                                <w:w w:val="99"/>
                                <w:sz w:val="32"/>
                                <w:szCs w:val="32"/>
                                <w:cs/>
                              </w:rPr>
                              <w:t>อ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บกั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"/>
                                <w:w w:val="99"/>
                                <w:sz w:val="32"/>
                                <w:szCs w:val="32"/>
                                <w:cs/>
                              </w:rPr>
                              <w:t>บ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ผลค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"/>
                                <w:w w:val="99"/>
                                <w:sz w:val="32"/>
                                <w:szCs w:val="32"/>
                                <w:cs/>
                              </w:rPr>
                              <w:t>ะ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แน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2"/>
                                <w:w w:val="99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ของผู้ประเ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"/>
                                <w:w w:val="99"/>
                                <w:sz w:val="32"/>
                                <w:szCs w:val="32"/>
                                <w:cs/>
                              </w:rPr>
                              <w:t>ม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9"/>
                                <w:sz w:val="32"/>
                                <w:szCs w:val="32"/>
                                <w:cs/>
                              </w:rPr>
                              <w:t>ิน</w:t>
                            </w:r>
                          </w:p>
                          <w:p w14:paraId="06501032" w14:textId="77777777" w:rsidR="006718F0" w:rsidRPr="0010769B" w:rsidRDefault="006718F0">
                            <w:pPr>
                              <w:pStyle w:val="a5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hanging="36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6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............</w:t>
                            </w:r>
                          </w:p>
                          <w:p w14:paraId="4889FDAB" w14:textId="77777777" w:rsidR="006718F0" w:rsidRPr="0010769B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>2.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3"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สมรรถนะ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ab/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8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............</w:t>
                            </w:r>
                          </w:p>
                          <w:p w14:paraId="70D5691A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3473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รวมคะแนนที่ควรได้ครั้งนี้ร้อยละ..........................</w:t>
                            </w:r>
                          </w:p>
                          <w:p w14:paraId="462DFE6F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6"/>
                              <w:rPr>
                                <w:rFonts w:ascii="TH SarabunIT๙" w:hAnsi="TH SarabunIT๙" w:cs="TH SarabunIT๙"/>
                                <w:sz w:val="31"/>
                                <w:szCs w:val="31"/>
                              </w:rPr>
                            </w:pPr>
                          </w:p>
                          <w:p w14:paraId="6D86C90E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428" w:right="519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66DC0B08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472" w:right="465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>(...................................................................)</w:t>
                            </w:r>
                          </w:p>
                          <w:p w14:paraId="22A00FF2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92" w:right="519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ตำแหน่ง....................................................................</w:t>
                            </w:r>
                          </w:p>
                          <w:p w14:paraId="719068D0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472" w:right="465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7429F" id="Text Box 93" o:spid="_x0000_s1048" type="#_x0000_t202" style="position:absolute;margin-left:42.6pt;margin-top:61.15pt;width:751.45pt;height:163.85pt;z-index:251634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" o:allowincell="f" filled="f" strokeweight=".48pt">
                <v:textbox inset="0,0,0,0">
                  <w:txbxContent>
                    <w:p w14:paraId="51856A69" w14:textId="77777777" w:rsidR="006718F0" w:rsidRPr="0010769B" w:rsidRDefault="006718F0">
                      <w:pPr>
                        <w:pStyle w:val="a5"/>
                        <w:numPr>
                          <w:ilvl w:val="0"/>
                          <w:numId w:val="12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line="278" w:lineRule="exact"/>
                        <w:ind w:hanging="357"/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เห็</w:t>
                      </w:r>
                      <w:r w:rsidRPr="0010769B">
                        <w:rPr>
                          <w:rFonts w:ascii="TH SarabunIT๙" w:hAnsi="TH SarabunIT๙" w:cs="TH SarabunIT๙"/>
                          <w:spacing w:val="-2"/>
                          <w:w w:val="99"/>
                          <w:sz w:val="32"/>
                          <w:szCs w:val="32"/>
                          <w:cs/>
                        </w:rPr>
                        <w:t>น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ช</w:t>
                      </w:r>
                      <w:r w:rsidRPr="0010769B">
                        <w:rPr>
                          <w:rFonts w:ascii="TH SarabunIT๙" w:hAnsi="TH SarabunIT๙" w:cs="TH SarabunIT๙"/>
                          <w:spacing w:val="-2"/>
                          <w:w w:val="99"/>
                          <w:sz w:val="32"/>
                          <w:szCs w:val="32"/>
                          <w:cs/>
                        </w:rPr>
                        <w:t>อ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บกั</w:t>
                      </w:r>
                      <w:r w:rsidRPr="0010769B">
                        <w:rPr>
                          <w:rFonts w:ascii="TH SarabunIT๙" w:hAnsi="TH SarabunIT๙" w:cs="TH SarabunIT๙"/>
                          <w:spacing w:val="-1"/>
                          <w:w w:val="99"/>
                          <w:sz w:val="32"/>
                          <w:szCs w:val="32"/>
                          <w:cs/>
                        </w:rPr>
                        <w:t>บ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ผลค</w:t>
                      </w:r>
                      <w:r w:rsidRPr="0010769B">
                        <w:rPr>
                          <w:rFonts w:ascii="TH SarabunIT๙" w:hAnsi="TH SarabunIT๙" w:cs="TH SarabunIT๙"/>
                          <w:spacing w:val="-2"/>
                          <w:w w:val="99"/>
                          <w:sz w:val="32"/>
                          <w:szCs w:val="32"/>
                          <w:cs/>
                        </w:rPr>
                        <w:t>ะ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แน</w:t>
                      </w:r>
                      <w:r w:rsidRPr="0010769B">
                        <w:rPr>
                          <w:rFonts w:ascii="TH SarabunIT๙" w:hAnsi="TH SarabunIT๙" w:cs="TH SarabunIT๙"/>
                          <w:spacing w:val="2"/>
                          <w:w w:val="99"/>
                          <w:sz w:val="32"/>
                          <w:szCs w:val="32"/>
                          <w:cs/>
                        </w:rPr>
                        <w:t>น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ของผู้ประเ</w:t>
                      </w:r>
                      <w:r w:rsidRPr="0010769B">
                        <w:rPr>
                          <w:rFonts w:ascii="TH SarabunIT๙" w:hAnsi="TH SarabunIT๙" w:cs="TH SarabunIT๙"/>
                          <w:spacing w:val="-1"/>
                          <w:w w:val="99"/>
                          <w:sz w:val="32"/>
                          <w:szCs w:val="32"/>
                          <w:cs/>
                        </w:rPr>
                        <w:t>ม</w:t>
                      </w:r>
                      <w:r w:rsidRPr="0010769B">
                        <w:rPr>
                          <w:rFonts w:ascii="TH SarabunIT๙" w:hAnsi="TH SarabunIT๙" w:cs="TH SarabunIT๙"/>
                          <w:w w:val="99"/>
                          <w:sz w:val="32"/>
                          <w:szCs w:val="32"/>
                          <w:cs/>
                        </w:rPr>
                        <w:t>ิน</w:t>
                      </w:r>
                    </w:p>
                    <w:p w14:paraId="06501032" w14:textId="77777777" w:rsidR="006718F0" w:rsidRPr="0010769B" w:rsidRDefault="006718F0">
                      <w:pPr>
                        <w:pStyle w:val="a5"/>
                        <w:numPr>
                          <w:ilvl w:val="0"/>
                          <w:numId w:val="12"/>
                        </w:numPr>
                        <w:tabs>
                          <w:tab w:val="left" w:pos="464"/>
                        </w:tabs>
                        <w:kinsoku w:val="0"/>
                        <w:overflowPunct w:val="0"/>
                        <w:ind w:left="463" w:hanging="36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10769B">
                        <w:rPr>
                          <w:rFonts w:ascii="TH SarabunIT๙" w:hAnsi="TH SarabunIT๙" w:cs="TH SarabunIT๙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10769B">
                        <w:rPr>
                          <w:rFonts w:ascii="TH SarabunIT๙" w:hAnsi="TH SarabunIT๙" w:cs="TH SarabunIT๙"/>
                          <w:spacing w:val="-26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1.</w:t>
                      </w:r>
                      <w:r w:rsidRPr="0010769B">
                        <w:rPr>
                          <w:rFonts w:ascii="TH SarabunIT๙" w:hAnsi="TH SarabunIT๙" w:cs="TH SarabunIT๙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10769B">
                        <w:rPr>
                          <w:rFonts w:ascii="TH SarabunIT๙" w:hAnsi="TH SarabunIT๙" w:cs="TH SarabunIT๙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10769B">
                        <w:rPr>
                          <w:rFonts w:ascii="TH SarabunIT๙" w:hAnsi="TH SarabunIT๙" w:cs="TH SarabunIT๙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Pr="0010769B">
                        <w:rPr>
                          <w:rFonts w:ascii="TH SarabunIT๙" w:hAnsi="TH SarabunIT๙" w:cs="TH SarabunIT๙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............</w:t>
                      </w:r>
                    </w:p>
                    <w:p w14:paraId="4889FDAB" w14:textId="77777777" w:rsidR="006718F0" w:rsidRPr="0010769B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</w:rPr>
                        <w:t>2.</w:t>
                      </w:r>
                      <w:r w:rsidRPr="0010769B">
                        <w:rPr>
                          <w:rFonts w:ascii="TH SarabunIT๙" w:hAnsi="TH SarabunIT๙" w:cs="TH SarabunIT๙"/>
                          <w:spacing w:val="-3"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สมรรถนะ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ab/>
                      </w:r>
                      <w:r w:rsidRPr="0010769B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เหตุผล.......................................................................................................................</w:t>
                      </w:r>
                      <w:r w:rsidRPr="0010769B">
                        <w:rPr>
                          <w:rFonts w:ascii="TH SarabunIT๙" w:hAnsi="TH SarabunIT๙" w:cs="TH SarabunIT๙"/>
                          <w:spacing w:val="-8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............</w:t>
                      </w:r>
                    </w:p>
                    <w:p w14:paraId="70D5691A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3473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รวมคะแนนที่ควรได้ครั้งนี้ร้อยละ..........................</w:t>
                      </w:r>
                    </w:p>
                    <w:p w14:paraId="462DFE6F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6"/>
                        <w:rPr>
                          <w:rFonts w:ascii="TH SarabunIT๙" w:hAnsi="TH SarabunIT๙" w:cs="TH SarabunIT๙"/>
                          <w:sz w:val="31"/>
                          <w:szCs w:val="31"/>
                        </w:rPr>
                      </w:pPr>
                    </w:p>
                    <w:p w14:paraId="6D86C90E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428" w:right="519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66DC0B08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472" w:right="465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</w:rPr>
                        <w:t>(...................................................................)</w:t>
                      </w:r>
                    </w:p>
                    <w:p w14:paraId="22A00FF2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392" w:right="519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ตำแหน่ง....................................................................</w:t>
                      </w:r>
                    </w:p>
                    <w:p w14:paraId="719068D0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472" w:right="465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227150" w14:textId="77777777" w:rsidR="006718F0" w:rsidRPr="002B61D9" w:rsidRDefault="006718F0">
      <w:pPr>
        <w:pStyle w:val="a3"/>
        <w:kinsoku w:val="0"/>
        <w:overflowPunct w:val="0"/>
        <w:spacing w:before="8"/>
        <w:rPr>
          <w:rFonts w:ascii="TH SarabunIT๙" w:hAnsi="TH SarabunIT๙" w:cs="TH SarabunIT๙"/>
          <w:sz w:val="14"/>
          <w:szCs w:val="14"/>
        </w:rPr>
      </w:pPr>
    </w:p>
    <w:p w14:paraId="3E61F2E3" w14:textId="77777777" w:rsidR="006718F0" w:rsidRPr="002B61D9" w:rsidRDefault="006718F0">
      <w:pPr>
        <w:pStyle w:val="a3"/>
        <w:kinsoku w:val="0"/>
        <w:overflowPunct w:val="0"/>
        <w:spacing w:before="8"/>
        <w:rPr>
          <w:rFonts w:ascii="TH SarabunIT๙" w:hAnsi="TH SarabunIT๙" w:cs="TH SarabunIT๙"/>
          <w:sz w:val="14"/>
          <w:szCs w:val="14"/>
        </w:rPr>
        <w:sectPr w:rsidR="006718F0" w:rsidRPr="002B61D9">
          <w:pgSz w:w="16850" w:h="11910" w:orient="landscape"/>
          <w:pgMar w:top="460" w:right="700" w:bottom="280" w:left="720" w:header="125" w:footer="0" w:gutter="0"/>
          <w:cols w:space="720" w:equalWidth="0">
            <w:col w:w="15430"/>
          </w:cols>
          <w:noEndnote/>
        </w:sectPr>
      </w:pPr>
    </w:p>
    <w:p w14:paraId="4EAFCCB9" w14:textId="77777777" w:rsidR="006718F0" w:rsidRPr="002B61D9" w:rsidRDefault="006718F0">
      <w:pPr>
        <w:pStyle w:val="a3"/>
        <w:kinsoku w:val="0"/>
        <w:overflowPunct w:val="0"/>
        <w:spacing w:before="4"/>
        <w:rPr>
          <w:rFonts w:ascii="TH SarabunIT๙" w:hAnsi="TH SarabunIT๙" w:cs="TH SarabunIT๙"/>
          <w:sz w:val="23"/>
          <w:szCs w:val="23"/>
        </w:rPr>
      </w:pPr>
    </w:p>
    <w:p w14:paraId="494DC261" w14:textId="77777777" w:rsidR="006718F0" w:rsidRPr="002B61D9" w:rsidRDefault="002B61D9">
      <w:pPr>
        <w:pStyle w:val="a3"/>
        <w:kinsoku w:val="0"/>
        <w:overflowPunct w:val="0"/>
        <w:ind w:left="111"/>
        <w:rPr>
          <w:rFonts w:ascii="TH SarabunIT๙" w:hAnsi="TH SarabunIT๙" w:cs="TH SarabunIT๙"/>
          <w:sz w:val="20"/>
          <w:szCs w:val="20"/>
        </w:rPr>
      </w:pPr>
      <w:r>
        <w:rPr>
          <w:rFonts w:ascii="TH SarabunIT๙" w:hAnsi="TH SarabunIT๙" w:cs="TH SarabunIT๙"/>
          <w:noProof/>
          <w:sz w:val="20"/>
          <w:szCs w:val="20"/>
        </w:rPr>
        <mc:AlternateContent>
          <mc:Choice Requires="wpg">
            <w:drawing>
              <wp:inline distT="0" distB="0" distL="0" distR="0" wp14:anchorId="75876B50" wp14:editId="672CCC4E">
                <wp:extent cx="7664450" cy="501650"/>
                <wp:effectExtent l="0" t="0" r="3175" b="3175"/>
                <wp:docPr id="2269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64450" cy="501650"/>
                          <a:chOff x="0" y="0"/>
                          <a:chExt cx="12070" cy="790"/>
                        </a:xfrm>
                      </wpg:grpSpPr>
                      <wps:wsp>
                        <wps:cNvPr id="2270" name="Freeform 95"/>
                        <wps:cNvSpPr>
                          <a:spLocks/>
                        </wps:cNvSpPr>
                        <wps:spPr bwMode="auto">
                          <a:xfrm>
                            <a:off x="20" y="20"/>
                            <a:ext cx="12030" cy="750"/>
                          </a:xfrm>
                          <a:custGeom>
                            <a:avLst/>
                            <a:gdLst>
                              <a:gd name="T0" fmla="*/ 0 w 12030"/>
                              <a:gd name="T1" fmla="*/ 125 h 750"/>
                              <a:gd name="T2" fmla="*/ 9 w 12030"/>
                              <a:gd name="T3" fmla="*/ 76 h 750"/>
                              <a:gd name="T4" fmla="*/ 36 w 12030"/>
                              <a:gd name="T5" fmla="*/ 36 h 750"/>
                              <a:gd name="T6" fmla="*/ 76 w 12030"/>
                              <a:gd name="T7" fmla="*/ 9 h 750"/>
                              <a:gd name="T8" fmla="*/ 125 w 12030"/>
                              <a:gd name="T9" fmla="*/ 0 h 750"/>
                              <a:gd name="T10" fmla="*/ 11905 w 12030"/>
                              <a:gd name="T11" fmla="*/ 0 h 750"/>
                              <a:gd name="T12" fmla="*/ 11953 w 12030"/>
                              <a:gd name="T13" fmla="*/ 9 h 750"/>
                              <a:gd name="T14" fmla="*/ 11993 w 12030"/>
                              <a:gd name="T15" fmla="*/ 36 h 750"/>
                              <a:gd name="T16" fmla="*/ 12020 w 12030"/>
                              <a:gd name="T17" fmla="*/ 76 h 750"/>
                              <a:gd name="T18" fmla="*/ 12030 w 12030"/>
                              <a:gd name="T19" fmla="*/ 125 h 750"/>
                              <a:gd name="T20" fmla="*/ 12030 w 12030"/>
                              <a:gd name="T21" fmla="*/ 625 h 750"/>
                              <a:gd name="T22" fmla="*/ 12020 w 12030"/>
                              <a:gd name="T23" fmla="*/ 673 h 750"/>
                              <a:gd name="T24" fmla="*/ 11993 w 12030"/>
                              <a:gd name="T25" fmla="*/ 713 h 750"/>
                              <a:gd name="T26" fmla="*/ 11953 w 12030"/>
                              <a:gd name="T27" fmla="*/ 740 h 750"/>
                              <a:gd name="T28" fmla="*/ 11905 w 12030"/>
                              <a:gd name="T29" fmla="*/ 750 h 750"/>
                              <a:gd name="T30" fmla="*/ 125 w 12030"/>
                              <a:gd name="T31" fmla="*/ 750 h 750"/>
                              <a:gd name="T32" fmla="*/ 76 w 12030"/>
                              <a:gd name="T33" fmla="*/ 740 h 750"/>
                              <a:gd name="T34" fmla="*/ 36 w 12030"/>
                              <a:gd name="T35" fmla="*/ 713 h 750"/>
                              <a:gd name="T36" fmla="*/ 9 w 12030"/>
                              <a:gd name="T37" fmla="*/ 673 h 750"/>
                              <a:gd name="T38" fmla="*/ 0 w 12030"/>
                              <a:gd name="T39" fmla="*/ 625 h 750"/>
                              <a:gd name="T40" fmla="*/ 0 w 12030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2030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905" y="0"/>
                                </a:lnTo>
                                <a:lnTo>
                                  <a:pt x="11953" y="9"/>
                                </a:lnTo>
                                <a:lnTo>
                                  <a:pt x="11993" y="36"/>
                                </a:lnTo>
                                <a:lnTo>
                                  <a:pt x="12020" y="76"/>
                                </a:lnTo>
                                <a:lnTo>
                                  <a:pt x="12030" y="125"/>
                                </a:lnTo>
                                <a:lnTo>
                                  <a:pt x="12030" y="625"/>
                                </a:lnTo>
                                <a:lnTo>
                                  <a:pt x="12020" y="673"/>
                                </a:lnTo>
                                <a:lnTo>
                                  <a:pt x="11993" y="713"/>
                                </a:lnTo>
                                <a:lnTo>
                                  <a:pt x="11953" y="740"/>
                                </a:lnTo>
                                <a:lnTo>
                                  <a:pt x="11905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070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9939C2" w14:textId="77777777" w:rsidR="006718F0" w:rsidRPr="0010769B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1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8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1"/>
                                  <w:sz w:val="36"/>
                                  <w:szCs w:val="36"/>
                                  <w:cs/>
                                </w:rPr>
                                <w:t xml:space="preserve"> 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คว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า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มเห็นของ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ค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ณะกร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มกา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กลั่นกรองกา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ประเมิ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1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ผลการปฏิบัติงานของข้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า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ราชการห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ร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ือพนักงานส่วนท้อง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2"/>
                                  <w:sz w:val="36"/>
                                  <w:szCs w:val="36"/>
                                  <w:cs/>
                                </w:rPr>
                                <w:t>ถ</w:t>
                              </w:r>
                              <w:proofErr w:type="spellStart"/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pacing w:val="-154"/>
                                  <w:sz w:val="36"/>
                                  <w:szCs w:val="36"/>
                                  <w:cs/>
                                </w:rPr>
                                <w:t>น</w:t>
                              </w: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ิ่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876B50" id="Group 94" o:spid="_x0000_s1049" style="width:603.5pt;height:39.5pt;mso-position-horizontal-relative:char;mso-position-vertical-relative:line" coordsize="1207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">
                <v:shape id="Freeform 95" o:spid="_x0000_s1050" style="position:absolute;left:20;top:20;width:12030;height:750;visibility:visible;mso-wrap-style:square;v-text-anchor:top" coordsize="12030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" path="m,125l9,76,36,36,76,9,125,,11905,r48,9l11993,36r27,40l12030,125r,500l12020,673r-27,40l11953,740r-48,10l125,750,76,740,36,713,9,673,,625,,125xe" filled="f" strokeweight="2pt">
                  <v:path arrowok="t" o:connecttype="custom" o:connectlocs="0,125;9,76;36,36;76,9;125,0;11905,0;11953,9;11993,36;12020,76;12030,125;12030,625;12020,673;11993,713;11953,740;11905,750;125,750;76,740;36,713;9,673;0,625;0,125" o:connectangles="0,0,0,0,0,0,0,0,0,0,0,0,0,0,0,0,0,0,0,0,0"/>
                </v:shape>
                <v:shape id="Text Box 96" o:spid="_x0000_s1051" type="#_x0000_t202" style="position:absolute;width:12070;height: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" filled="f" stroked="f">
                  <v:textbox inset="0,0,0,0">
                    <w:txbxContent>
                      <w:p w14:paraId="679939C2" w14:textId="77777777" w:rsidR="006718F0" w:rsidRPr="0010769B" w:rsidRDefault="006718F0">
                        <w:pPr>
                          <w:pStyle w:val="a3"/>
                          <w:kinsoku w:val="0"/>
                          <w:overflowPunct w:val="0"/>
                          <w:spacing w:before="191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8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1"/>
                            <w:sz w:val="36"/>
                            <w:szCs w:val="36"/>
                            <w:cs/>
                          </w:rPr>
                          <w:t xml:space="preserve"> 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คว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า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มเห็นของ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ค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ณะกร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มกา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กลั่นกรองกา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ประเมิ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1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ผลการปฏิบัติงานของข้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า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ราชการห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ร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ือพนักงานส่วนท้อง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2"/>
                            <w:sz w:val="36"/>
                            <w:szCs w:val="36"/>
                            <w:cs/>
                          </w:rPr>
                          <w:t>ถ</w:t>
                        </w:r>
                        <w:proofErr w:type="spellStart"/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pacing w:val="-154"/>
                            <w:sz w:val="36"/>
                            <w:szCs w:val="36"/>
                            <w:cs/>
                          </w:rPr>
                          <w:t>น</w:t>
                        </w: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ิ่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726CFAA" w14:textId="77777777" w:rsidR="006718F0" w:rsidRPr="002B61D9" w:rsidRDefault="002B61D9">
      <w:pPr>
        <w:pStyle w:val="a3"/>
        <w:kinsoku w:val="0"/>
        <w:overflowPunct w:val="0"/>
        <w:spacing w:before="1"/>
        <w:rPr>
          <w:rFonts w:ascii="TH SarabunIT๙" w:hAnsi="TH SarabunIT๙" w:cs="TH SarabunIT๙"/>
          <w:sz w:val="12"/>
          <w:szCs w:val="12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35200" behindDoc="0" locked="0" layoutInCell="0" allowOverlap="1" wp14:anchorId="3CA6AA12" wp14:editId="60D7574B">
                <wp:simplePos x="0" y="0"/>
                <wp:positionH relativeFrom="page">
                  <wp:posOffset>541020</wp:posOffset>
                </wp:positionH>
                <wp:positionV relativeFrom="paragraph">
                  <wp:posOffset>116205</wp:posOffset>
                </wp:positionV>
                <wp:extent cx="9543415" cy="2539365"/>
                <wp:effectExtent l="0" t="0" r="0" b="0"/>
                <wp:wrapTopAndBottom/>
                <wp:docPr id="2268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5393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9E257B" w14:textId="77777777" w:rsidR="006718F0" w:rsidRPr="0010769B" w:rsidRDefault="009F2F77" w:rsidP="009F2F77">
                            <w:pPr>
                              <w:pStyle w:val="a5"/>
                              <w:tabs>
                                <w:tab w:val="left" w:pos="461"/>
                                <w:tab w:val="left" w:pos="5220"/>
                              </w:tabs>
                              <w:kinsoku w:val="0"/>
                              <w:overflowPunct w:val="0"/>
                              <w:spacing w:before="176" w:line="464" w:lineRule="exact"/>
                              <w:ind w:firstLine="0"/>
                              <w:rPr>
                                <w:rFonts w:ascii="TH SarabunIT๙" w:eastAsia="Arial Unicode MS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เห็นชอบกับผลคะแนนของ 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 ผู้ประเมิน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pacing w:val="-3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ตามส่วนที่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pacing w:val="-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ab/>
                              <w:t xml:space="preserve">หรือ 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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pacing w:val="-65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ผู้บังคับบัญชาเหนือขึ้นไป ตามส่วนที่ 7</w:t>
                            </w:r>
                          </w:p>
                          <w:p w14:paraId="5510B6D3" w14:textId="77777777" w:rsidR="006718F0" w:rsidRPr="0010769B" w:rsidRDefault="009F2F77" w:rsidP="009F2F77">
                            <w:pPr>
                              <w:pStyle w:val="a5"/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ind w:left="463" w:right="4" w:firstLine="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  <w:sym w:font="Wingdings" w:char="F071"/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pacing w:val="-29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pacing w:val="-23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pacing w:val="-52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14:paraId="7D42A001" w14:textId="77777777" w:rsidR="006718F0" w:rsidRPr="0010769B" w:rsidRDefault="009F2F77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8" w:lineRule="exact"/>
                              <w:ind w:left="2573"/>
                              <w:rPr>
                                <w:rFonts w:ascii="TH SarabunIT๙" w:hAnsi="TH SarabunIT๙" w:cs="TH SarabunIT๙"/>
                                <w:spacing w:val="-1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 xml:space="preserve">    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</w:rPr>
                              <w:t>2.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pacing w:val="-3"/>
                              </w:rPr>
                              <w:t xml:space="preserve"> 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สมรรถนะ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ab/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ควรได้คะแนนร้อยละ.........................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pacing w:val="45"/>
                                <w:cs/>
                              </w:rPr>
                              <w:t xml:space="preserve"> </w:t>
                            </w:r>
                            <w:r w:rsidR="006718F0" w:rsidRPr="0010769B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เหตุผล...................................................................................................................................</w:t>
                            </w:r>
                          </w:p>
                          <w:p w14:paraId="00014106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3492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รวมคะแนนที่ควรได้ครั้งนี้ร้อยละ.........................</w:t>
                            </w:r>
                          </w:p>
                          <w:p w14:paraId="4B2843FE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7"/>
                              <w:rPr>
                                <w:rFonts w:ascii="TH SarabunIT๙" w:hAnsi="TH SarabunIT๙" w:cs="TH SarabunIT๙"/>
                                <w:sz w:val="31"/>
                                <w:szCs w:val="31"/>
                              </w:rPr>
                            </w:pPr>
                          </w:p>
                          <w:p w14:paraId="62C545AF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339" w:right="519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ลงชื่อ.....................................................................</w:t>
                            </w:r>
                          </w:p>
                          <w:p w14:paraId="450F2D2E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line="361" w:lineRule="exact"/>
                              <w:ind w:left="5472" w:right="4941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>(...................................................................)</w:t>
                            </w:r>
                          </w:p>
                          <w:p w14:paraId="7245190C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364" w:right="4777" w:hanging="110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ตำแหน่ง ปลัด อบจ./ปลัดเทศบาล/ปลัด อบต.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w w:val="95"/>
                                <w:cs/>
                              </w:rPr>
                              <w:t xml:space="preserve">ประธานกรรมการกลั่นกรองการประเมินผลการปฏิบัติงานฯ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6AA12" id="Text Box 97" o:spid="_x0000_s1052" type="#_x0000_t202" style="position:absolute;margin-left:42.6pt;margin-top:9.15pt;width:751.45pt;height:199.95pt;z-index:251635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" o:allowincell="f" filled="f" strokeweight=".48pt">
                <v:textbox inset="0,0,0,0">
                  <w:txbxContent>
                    <w:p w14:paraId="339E257B" w14:textId="77777777" w:rsidR="006718F0" w:rsidRPr="0010769B" w:rsidRDefault="009F2F77" w:rsidP="009F2F77">
                      <w:pPr>
                        <w:pStyle w:val="a5"/>
                        <w:tabs>
                          <w:tab w:val="left" w:pos="461"/>
                          <w:tab w:val="left" w:pos="5220"/>
                        </w:tabs>
                        <w:kinsoku w:val="0"/>
                        <w:overflowPunct w:val="0"/>
                        <w:spacing w:before="176" w:line="464" w:lineRule="exact"/>
                        <w:ind w:firstLine="0"/>
                        <w:rPr>
                          <w:rFonts w:ascii="TH SarabunIT๙" w:eastAsia="Arial Unicode MS" w:hAnsi="TH SarabunIT๙" w:cs="TH SarabunIT๙"/>
                          <w:sz w:val="32"/>
                          <w:szCs w:val="32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="006718F0"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เห็นชอบกับผลคะแนนของ </w:t>
                      </w:r>
                      <w:r w:rsidR="006718F0"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 ผู้ประเมิน</w:t>
                      </w:r>
                      <w:r w:rsidR="006718F0" w:rsidRPr="0010769B">
                        <w:rPr>
                          <w:rFonts w:ascii="TH SarabunIT๙" w:hAnsi="TH SarabunIT๙" w:cs="TH SarabunIT๙"/>
                          <w:spacing w:val="-3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ตามส่วนที่</w:t>
                      </w:r>
                      <w:r w:rsidR="006718F0" w:rsidRPr="0010769B">
                        <w:rPr>
                          <w:rFonts w:ascii="TH SarabunIT๙" w:hAnsi="TH SarabunIT๙" w:cs="TH SarabunIT๙"/>
                          <w:spacing w:val="-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4</w:t>
                      </w:r>
                      <w:r w:rsidR="006718F0"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ab/>
                        <w:t xml:space="preserve">หรือ </w:t>
                      </w:r>
                      <w:r w:rsidR="006718F0"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</w:t>
                      </w:r>
                      <w:r w:rsidR="006718F0" w:rsidRPr="0010769B">
                        <w:rPr>
                          <w:rFonts w:ascii="TH SarabunIT๙" w:hAnsi="TH SarabunIT๙" w:cs="TH SarabunIT๙"/>
                          <w:spacing w:val="-65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ผู้บังคับบัญชาเหนือขึ้นไป ตามส่วนที่ 7</w:t>
                      </w:r>
                    </w:p>
                    <w:p w14:paraId="5510B6D3" w14:textId="77777777" w:rsidR="006718F0" w:rsidRPr="0010769B" w:rsidRDefault="009F2F77" w:rsidP="009F2F77">
                      <w:pPr>
                        <w:pStyle w:val="a5"/>
                        <w:tabs>
                          <w:tab w:val="left" w:pos="464"/>
                        </w:tabs>
                        <w:kinsoku w:val="0"/>
                        <w:overflowPunct w:val="0"/>
                        <w:ind w:left="463" w:right="4" w:firstLine="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  <w:sym w:font="Wingdings" w:char="F071"/>
                      </w:r>
                      <w:r w:rsidR="006718F0"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="006718F0" w:rsidRPr="0010769B">
                        <w:rPr>
                          <w:rFonts w:ascii="TH SarabunIT๙" w:hAnsi="TH SarabunIT๙" w:cs="TH SarabunIT๙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="006718F0" w:rsidRPr="0010769B">
                        <w:rPr>
                          <w:rFonts w:ascii="TH SarabunIT๙" w:hAnsi="TH SarabunIT๙" w:cs="TH SarabunIT๙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1.</w:t>
                      </w:r>
                      <w:r w:rsidR="006718F0" w:rsidRPr="0010769B">
                        <w:rPr>
                          <w:rFonts w:ascii="TH SarabunIT๙" w:hAnsi="TH SarabunIT๙" w:cs="TH SarabunIT๙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="006718F0" w:rsidRPr="0010769B">
                        <w:rPr>
                          <w:rFonts w:ascii="TH SarabunIT๙" w:hAnsi="TH SarabunIT๙" w:cs="TH SarabunIT๙"/>
                          <w:spacing w:val="-29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="006718F0" w:rsidRPr="0010769B">
                        <w:rPr>
                          <w:rFonts w:ascii="TH SarabunIT๙" w:hAnsi="TH SarabunIT๙" w:cs="TH SarabunIT๙"/>
                          <w:spacing w:val="-23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6718F0"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</w:t>
                      </w:r>
                      <w:r w:rsidR="006718F0" w:rsidRPr="0010769B">
                        <w:rPr>
                          <w:rFonts w:ascii="TH SarabunIT๙" w:hAnsi="TH SarabunIT๙" w:cs="TH SarabunIT๙"/>
                          <w:spacing w:val="-52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14:paraId="7D42A001" w14:textId="77777777" w:rsidR="006718F0" w:rsidRPr="0010769B" w:rsidRDefault="009F2F77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8" w:lineRule="exact"/>
                        <w:ind w:left="2573"/>
                        <w:rPr>
                          <w:rFonts w:ascii="TH SarabunIT๙" w:hAnsi="TH SarabunIT๙" w:cs="TH SarabunIT๙"/>
                          <w:spacing w:val="-1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</w:rPr>
                        <w:t xml:space="preserve">    </w:t>
                      </w:r>
                      <w:r w:rsidR="006718F0" w:rsidRPr="0010769B">
                        <w:rPr>
                          <w:rFonts w:ascii="TH SarabunIT๙" w:hAnsi="TH SarabunIT๙" w:cs="TH SarabunIT๙"/>
                        </w:rPr>
                        <w:t>2.</w:t>
                      </w:r>
                      <w:r w:rsidR="006718F0" w:rsidRPr="0010769B">
                        <w:rPr>
                          <w:rFonts w:ascii="TH SarabunIT๙" w:hAnsi="TH SarabunIT๙" w:cs="TH SarabunIT๙"/>
                          <w:spacing w:val="-3"/>
                        </w:rPr>
                        <w:t xml:space="preserve"> </w:t>
                      </w:r>
                      <w:r w:rsidR="006718F0" w:rsidRPr="0010769B">
                        <w:rPr>
                          <w:rFonts w:ascii="TH SarabunIT๙" w:hAnsi="TH SarabunIT๙" w:cs="TH SarabunIT๙"/>
                          <w:cs/>
                        </w:rPr>
                        <w:t>สมรรถนะ</w:t>
                      </w:r>
                      <w:r w:rsidR="006718F0" w:rsidRPr="0010769B">
                        <w:rPr>
                          <w:rFonts w:ascii="TH SarabunIT๙" w:hAnsi="TH SarabunIT๙" w:cs="TH SarabunIT๙"/>
                          <w:cs/>
                        </w:rPr>
                        <w:tab/>
                      </w:r>
                      <w:r w:rsidR="006718F0" w:rsidRPr="0010769B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ควรได้คะแนนร้อยละ.........................</w:t>
                      </w:r>
                      <w:r w:rsidR="006718F0" w:rsidRPr="0010769B">
                        <w:rPr>
                          <w:rFonts w:ascii="TH SarabunIT๙" w:hAnsi="TH SarabunIT๙" w:cs="TH SarabunIT๙"/>
                          <w:spacing w:val="45"/>
                          <w:cs/>
                        </w:rPr>
                        <w:t xml:space="preserve"> </w:t>
                      </w:r>
                      <w:r w:rsidR="006718F0" w:rsidRPr="0010769B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เหตุผล...................................................................................................................................</w:t>
                      </w:r>
                    </w:p>
                    <w:p w14:paraId="00014106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3492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รวมคะแนนที่ควรได้ครั้งนี้ร้อยละ.........................</w:t>
                      </w:r>
                    </w:p>
                    <w:p w14:paraId="4B2843FE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7"/>
                        <w:rPr>
                          <w:rFonts w:ascii="TH SarabunIT๙" w:hAnsi="TH SarabunIT๙" w:cs="TH SarabunIT๙"/>
                          <w:sz w:val="31"/>
                          <w:szCs w:val="31"/>
                        </w:rPr>
                      </w:pPr>
                    </w:p>
                    <w:p w14:paraId="62C545AF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339" w:right="519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ลงชื่อ.....................................................................</w:t>
                      </w:r>
                    </w:p>
                    <w:p w14:paraId="450F2D2E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line="361" w:lineRule="exact"/>
                        <w:ind w:left="5472" w:right="4941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</w:rPr>
                        <w:t>(...................................................................)</w:t>
                      </w:r>
                    </w:p>
                    <w:p w14:paraId="7245190C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364" w:right="4777" w:hanging="110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 xml:space="preserve">ตำแหน่ง ปลัด อบจ./ปลัดเทศบาล/ปลัด อบต. </w:t>
                      </w:r>
                      <w:r w:rsidRPr="0010769B">
                        <w:rPr>
                          <w:rFonts w:ascii="TH SarabunIT๙" w:hAnsi="TH SarabunIT๙" w:cs="TH SarabunIT๙"/>
                          <w:w w:val="95"/>
                          <w:cs/>
                        </w:rPr>
                        <w:t xml:space="preserve">ประธานกรรมการกลั่นกรองการประเมินผลการปฏิบัติงานฯ 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0" distR="0" simplePos="0" relativeHeight="251636224" behindDoc="0" locked="0" layoutInCell="0" allowOverlap="1" wp14:anchorId="403CC185" wp14:editId="75D8ED05">
                <wp:simplePos x="0" y="0"/>
                <wp:positionH relativeFrom="page">
                  <wp:posOffset>527050</wp:posOffset>
                </wp:positionH>
                <wp:positionV relativeFrom="paragraph">
                  <wp:posOffset>2916555</wp:posOffset>
                </wp:positionV>
                <wp:extent cx="7616825" cy="501650"/>
                <wp:effectExtent l="0" t="0" r="0" b="0"/>
                <wp:wrapTopAndBottom/>
                <wp:docPr id="2265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16825" cy="501650"/>
                          <a:chOff x="830" y="4593"/>
                          <a:chExt cx="11995" cy="790"/>
                        </a:xfrm>
                      </wpg:grpSpPr>
                      <wps:wsp>
                        <wps:cNvPr id="2266" name="Freeform 99"/>
                        <wps:cNvSpPr>
                          <a:spLocks/>
                        </wps:cNvSpPr>
                        <wps:spPr bwMode="auto">
                          <a:xfrm>
                            <a:off x="850" y="4613"/>
                            <a:ext cx="11955" cy="750"/>
                          </a:xfrm>
                          <a:custGeom>
                            <a:avLst/>
                            <a:gdLst>
                              <a:gd name="T0" fmla="*/ 0 w 11955"/>
                              <a:gd name="T1" fmla="*/ 125 h 750"/>
                              <a:gd name="T2" fmla="*/ 9 w 11955"/>
                              <a:gd name="T3" fmla="*/ 76 h 750"/>
                              <a:gd name="T4" fmla="*/ 36 w 11955"/>
                              <a:gd name="T5" fmla="*/ 36 h 750"/>
                              <a:gd name="T6" fmla="*/ 76 w 11955"/>
                              <a:gd name="T7" fmla="*/ 9 h 750"/>
                              <a:gd name="T8" fmla="*/ 125 w 11955"/>
                              <a:gd name="T9" fmla="*/ 0 h 750"/>
                              <a:gd name="T10" fmla="*/ 11830 w 11955"/>
                              <a:gd name="T11" fmla="*/ 0 h 750"/>
                              <a:gd name="T12" fmla="*/ 11878 w 11955"/>
                              <a:gd name="T13" fmla="*/ 9 h 750"/>
                              <a:gd name="T14" fmla="*/ 11918 w 11955"/>
                              <a:gd name="T15" fmla="*/ 36 h 750"/>
                              <a:gd name="T16" fmla="*/ 11945 w 11955"/>
                              <a:gd name="T17" fmla="*/ 76 h 750"/>
                              <a:gd name="T18" fmla="*/ 11955 w 11955"/>
                              <a:gd name="T19" fmla="*/ 125 h 750"/>
                              <a:gd name="T20" fmla="*/ 11955 w 11955"/>
                              <a:gd name="T21" fmla="*/ 625 h 750"/>
                              <a:gd name="T22" fmla="*/ 11945 w 11955"/>
                              <a:gd name="T23" fmla="*/ 673 h 750"/>
                              <a:gd name="T24" fmla="*/ 11918 w 11955"/>
                              <a:gd name="T25" fmla="*/ 713 h 750"/>
                              <a:gd name="T26" fmla="*/ 11878 w 11955"/>
                              <a:gd name="T27" fmla="*/ 740 h 750"/>
                              <a:gd name="T28" fmla="*/ 11830 w 11955"/>
                              <a:gd name="T29" fmla="*/ 750 h 750"/>
                              <a:gd name="T30" fmla="*/ 125 w 11955"/>
                              <a:gd name="T31" fmla="*/ 750 h 750"/>
                              <a:gd name="T32" fmla="*/ 76 w 11955"/>
                              <a:gd name="T33" fmla="*/ 740 h 750"/>
                              <a:gd name="T34" fmla="*/ 36 w 11955"/>
                              <a:gd name="T35" fmla="*/ 713 h 750"/>
                              <a:gd name="T36" fmla="*/ 9 w 11955"/>
                              <a:gd name="T37" fmla="*/ 673 h 750"/>
                              <a:gd name="T38" fmla="*/ 0 w 11955"/>
                              <a:gd name="T39" fmla="*/ 625 h 750"/>
                              <a:gd name="T40" fmla="*/ 0 w 11955"/>
                              <a:gd name="T41" fmla="*/ 125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1955" h="750">
                                <a:moveTo>
                                  <a:pt x="0" y="125"/>
                                </a:moveTo>
                                <a:lnTo>
                                  <a:pt x="9" y="76"/>
                                </a:lnTo>
                                <a:lnTo>
                                  <a:pt x="36" y="36"/>
                                </a:lnTo>
                                <a:lnTo>
                                  <a:pt x="76" y="9"/>
                                </a:lnTo>
                                <a:lnTo>
                                  <a:pt x="125" y="0"/>
                                </a:lnTo>
                                <a:lnTo>
                                  <a:pt x="11830" y="0"/>
                                </a:lnTo>
                                <a:lnTo>
                                  <a:pt x="11878" y="9"/>
                                </a:lnTo>
                                <a:lnTo>
                                  <a:pt x="11918" y="36"/>
                                </a:lnTo>
                                <a:lnTo>
                                  <a:pt x="11945" y="76"/>
                                </a:lnTo>
                                <a:lnTo>
                                  <a:pt x="11955" y="125"/>
                                </a:lnTo>
                                <a:lnTo>
                                  <a:pt x="11955" y="625"/>
                                </a:lnTo>
                                <a:lnTo>
                                  <a:pt x="11945" y="673"/>
                                </a:lnTo>
                                <a:lnTo>
                                  <a:pt x="11918" y="713"/>
                                </a:lnTo>
                                <a:lnTo>
                                  <a:pt x="11878" y="740"/>
                                </a:lnTo>
                                <a:lnTo>
                                  <a:pt x="11830" y="750"/>
                                </a:lnTo>
                                <a:lnTo>
                                  <a:pt x="125" y="750"/>
                                </a:lnTo>
                                <a:lnTo>
                                  <a:pt x="76" y="740"/>
                                </a:lnTo>
                                <a:lnTo>
                                  <a:pt x="36" y="713"/>
                                </a:lnTo>
                                <a:lnTo>
                                  <a:pt x="9" y="673"/>
                                </a:lnTo>
                                <a:lnTo>
                                  <a:pt x="0" y="625"/>
                                </a:lnTo>
                                <a:lnTo>
                                  <a:pt x="0" y="1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831" y="4593"/>
                            <a:ext cx="11995" cy="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2A698C" w14:textId="77777777" w:rsidR="006718F0" w:rsidRPr="0010769B" w:rsidRDefault="006718F0">
                              <w:pPr>
                                <w:pStyle w:val="a3"/>
                                <w:kinsoku w:val="0"/>
                                <w:overflowPunct w:val="0"/>
                                <w:spacing w:before="192"/>
                                <w:ind w:left="220"/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</w:rPr>
                              </w:pPr>
                              <w:r w:rsidRPr="0010769B">
                                <w:rPr>
                                  <w:rFonts w:ascii="TH SarabunIT๙" w:hAnsi="TH SarabunIT๙" w:cs="TH SarabunIT๙"/>
                                  <w:b/>
                                  <w:bCs/>
                                  <w:sz w:val="36"/>
                                  <w:szCs w:val="36"/>
                                  <w:cs/>
                                </w:rPr>
                                <w:t>ส่วนที่ 9 ผลการพิจารณาของนายก อบจ./นายกเทศมนตรี/นายก อบต.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CC185" id="Group 98" o:spid="_x0000_s1053" style="position:absolute;margin-left:41.5pt;margin-top:229.65pt;width:599.75pt;height:39.5pt;z-index:251636224;mso-wrap-distance-left:0;mso-wrap-distance-right:0;mso-position-horizontal-relative:page;mso-position-vertical-relative:text" coordorigin="830,4593" coordsize="11995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" o:allowincell="f">
                <v:shape id="Freeform 99" o:spid="_x0000_s1054" style="position:absolute;left:850;top:4613;width:11955;height:750;visibility:visible;mso-wrap-style:square;v-text-anchor:top" coordsize="11955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" path="m,125l9,76,36,36,76,9,125,,11830,r48,9l11918,36r27,40l11955,125r,500l11945,673r-27,40l11878,740r-48,10l125,750,76,740,36,713,9,673,,625,,125xe" filled="f" strokeweight="2pt">
                  <v:path arrowok="t" o:connecttype="custom" o:connectlocs="0,125;9,76;36,36;76,9;125,0;11830,0;11878,9;11918,36;11945,76;11955,125;11955,625;11945,673;11918,713;11878,740;11830,750;125,750;76,740;36,713;9,673;0,625;0,125" o:connectangles="0,0,0,0,0,0,0,0,0,0,0,0,0,0,0,0,0,0,0,0,0"/>
                </v:shape>
                <v:shape id="Text Box 100" o:spid="_x0000_s1055" type="#_x0000_t202" style="position:absolute;left:831;top:4593;width:11995;height: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" filled="f" stroked="f">
                  <v:textbox inset="0,0,0,0">
                    <w:txbxContent>
                      <w:p w14:paraId="012A698C" w14:textId="77777777" w:rsidR="006718F0" w:rsidRPr="0010769B" w:rsidRDefault="006718F0">
                        <w:pPr>
                          <w:pStyle w:val="a3"/>
                          <w:kinsoku w:val="0"/>
                          <w:overflowPunct w:val="0"/>
                          <w:spacing w:before="192"/>
                          <w:ind w:left="220"/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10769B">
                          <w:rPr>
                            <w:rFonts w:ascii="TH SarabunIT๙" w:hAnsi="TH SarabunIT๙" w:cs="TH SarabunIT๙"/>
                            <w:b/>
                            <w:bCs/>
                            <w:sz w:val="36"/>
                            <w:szCs w:val="36"/>
                            <w:cs/>
                          </w:rPr>
                          <w:t>ส่วนที่ 9 ผลการพิจารณาของนายก อบจ./นายกเทศมนตรี/นายก อบต.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37248" behindDoc="0" locked="0" layoutInCell="0" allowOverlap="1" wp14:anchorId="1E09D3A0" wp14:editId="7A086FDF">
                <wp:simplePos x="0" y="0"/>
                <wp:positionH relativeFrom="page">
                  <wp:posOffset>544195</wp:posOffset>
                </wp:positionH>
                <wp:positionV relativeFrom="paragraph">
                  <wp:posOffset>3608705</wp:posOffset>
                </wp:positionV>
                <wp:extent cx="9543415" cy="2271395"/>
                <wp:effectExtent l="0" t="0" r="0" b="0"/>
                <wp:wrapTopAndBottom/>
                <wp:docPr id="226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43415" cy="22713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873EAFA" w14:textId="77777777" w:rsidR="006718F0" w:rsidRPr="0010769B" w:rsidRDefault="006718F0">
                            <w:pPr>
                              <w:pStyle w:val="a5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461"/>
                              </w:tabs>
                              <w:kinsoku w:val="0"/>
                              <w:overflowPunct w:val="0"/>
                              <w:spacing w:line="313" w:lineRule="exact"/>
                              <w:ind w:hanging="357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      </w:r>
                          </w:p>
                          <w:p w14:paraId="620A3489" w14:textId="77777777" w:rsidR="006718F0" w:rsidRPr="0010769B" w:rsidRDefault="006718F0">
                            <w:pPr>
                              <w:pStyle w:val="a5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464"/>
                              </w:tabs>
                              <w:kinsoku w:val="0"/>
                              <w:overflowPunct w:val="0"/>
                              <w:spacing w:line="495" w:lineRule="exact"/>
                              <w:ind w:left="463" w:right="19" w:hanging="360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มีความเห็นแตกต่าง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ดังนี้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1.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7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ผลสัมฤทธิ์ของงาน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8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ควรได้คะแนนร้อยละ.........................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2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เหตุผล...................................................................................................................................</w:t>
                            </w:r>
                          </w:p>
                          <w:p w14:paraId="3C8E630E" w14:textId="77777777" w:rsidR="006718F0" w:rsidRPr="0010769B" w:rsidRDefault="006718F0">
                            <w:pPr>
                              <w:pStyle w:val="a3"/>
                              <w:tabs>
                                <w:tab w:val="left" w:pos="4420"/>
                              </w:tabs>
                              <w:kinsoku w:val="0"/>
                              <w:overflowPunct w:val="0"/>
                              <w:spacing w:line="357" w:lineRule="exact"/>
                              <w:ind w:left="2573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>2.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3"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สมรรถนะ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ab/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"/>
                                <w:cs/>
                              </w:rPr>
                              <w:t>ควรได้คะแนนร้อยละ......................... เหตุผล.......................................................................................................................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spacing w:val="-10"/>
                                <w:cs/>
                              </w:rPr>
                              <w:t xml:space="preserve"> </w:t>
                            </w: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............</w:t>
                            </w:r>
                          </w:p>
                          <w:p w14:paraId="3D7AF085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3837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รวมคะแนนที่ได้ครั้งนี้ร้อยละ.........................</w:t>
                            </w:r>
                          </w:p>
                          <w:p w14:paraId="3069EF64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5"/>
                              <w:rPr>
                                <w:rFonts w:ascii="TH SarabunIT๙" w:hAnsi="TH SarabunIT๙" w:cs="TH SarabunIT๙"/>
                                <w:sz w:val="35"/>
                                <w:szCs w:val="35"/>
                              </w:rPr>
                            </w:pPr>
                          </w:p>
                          <w:p w14:paraId="6B119755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1"/>
                              <w:ind w:left="5289" w:right="519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ลงชื่อ....................................................................</w:t>
                            </w:r>
                          </w:p>
                          <w:p w14:paraId="1CE78713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58"/>
                              <w:ind w:left="5472" w:right="4802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</w:rPr>
                              <w:t>(...................................................................)</w:t>
                            </w:r>
                          </w:p>
                          <w:p w14:paraId="7935ACA8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58"/>
                              <w:ind w:left="5775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ตำแหน่ง นายก อบจ./นายกเทศมนตรี/นายก อบต.</w:t>
                            </w:r>
                          </w:p>
                          <w:p w14:paraId="1B2D912F" w14:textId="77777777" w:rsidR="006718F0" w:rsidRPr="0010769B" w:rsidRDefault="006718F0">
                            <w:pPr>
                              <w:pStyle w:val="a3"/>
                              <w:kinsoku w:val="0"/>
                              <w:overflowPunct w:val="0"/>
                              <w:spacing w:before="65"/>
                              <w:ind w:left="5472" w:right="4918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0769B">
                              <w:rPr>
                                <w:rFonts w:ascii="TH SarabunIT๙" w:hAnsi="TH SarabunIT๙" w:cs="TH SarabunIT๙"/>
                                <w:cs/>
                              </w:rPr>
                              <w:t>วันที่.................................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09D3A0" id="Text Box 101" o:spid="_x0000_s1056" type="#_x0000_t202" style="position:absolute;margin-left:42.85pt;margin-top:284.15pt;width:751.45pt;height:178.85pt;z-index:251637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" o:allowincell="f" filled="f" strokeweight=".48pt">
                <v:textbox inset="0,0,0,0">
                  <w:txbxContent>
                    <w:p w14:paraId="0873EAFA" w14:textId="77777777" w:rsidR="006718F0" w:rsidRPr="0010769B" w:rsidRDefault="006718F0">
                      <w:pPr>
                        <w:pStyle w:val="a5"/>
                        <w:numPr>
                          <w:ilvl w:val="0"/>
                          <w:numId w:val="10"/>
                        </w:numPr>
                        <w:tabs>
                          <w:tab w:val="left" w:pos="461"/>
                        </w:tabs>
                        <w:kinsoku w:val="0"/>
                        <w:overflowPunct w:val="0"/>
                        <w:spacing w:line="313" w:lineRule="exact"/>
                        <w:ind w:hanging="357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็นชอบตามความเห็นของคณะกรรมการกลั่นกรองการประเมินผลการปฏิบัติงานของข้าราชการหรือพนักงานส่วนท้องถิ่น</w:t>
                      </w:r>
                    </w:p>
                    <w:p w14:paraId="620A3489" w14:textId="77777777" w:rsidR="006718F0" w:rsidRPr="0010769B" w:rsidRDefault="006718F0">
                      <w:pPr>
                        <w:pStyle w:val="a5"/>
                        <w:numPr>
                          <w:ilvl w:val="0"/>
                          <w:numId w:val="10"/>
                        </w:numPr>
                        <w:tabs>
                          <w:tab w:val="left" w:pos="464"/>
                        </w:tabs>
                        <w:kinsoku w:val="0"/>
                        <w:overflowPunct w:val="0"/>
                        <w:spacing w:line="495" w:lineRule="exact"/>
                        <w:ind w:left="463" w:right="19" w:hanging="360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มีความเห็นแตกต่าง</w:t>
                      </w:r>
                      <w:r w:rsidRPr="0010769B">
                        <w:rPr>
                          <w:rFonts w:ascii="TH SarabunIT๙" w:hAnsi="TH SarabunIT๙" w:cs="TH SarabunIT๙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ดังนี้</w:t>
                      </w:r>
                      <w:r w:rsidRPr="0010769B">
                        <w:rPr>
                          <w:rFonts w:ascii="TH SarabunIT๙" w:hAnsi="TH SarabunIT๙" w:cs="TH SarabunIT๙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1.</w:t>
                      </w:r>
                      <w:r w:rsidRPr="0010769B">
                        <w:rPr>
                          <w:rFonts w:ascii="TH SarabunIT๙" w:hAnsi="TH SarabunIT๙" w:cs="TH SarabunIT๙"/>
                          <w:spacing w:val="-27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ผลสัมฤทธิ์ของงาน</w:t>
                      </w:r>
                      <w:r w:rsidRPr="0010769B">
                        <w:rPr>
                          <w:rFonts w:ascii="TH SarabunIT๙" w:hAnsi="TH SarabunIT๙" w:cs="TH SarabunIT๙"/>
                          <w:spacing w:val="-28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ควรได้คะแนนร้อยละ.........................</w:t>
                      </w:r>
                      <w:r w:rsidRPr="0010769B">
                        <w:rPr>
                          <w:rFonts w:ascii="TH SarabunIT๙" w:hAnsi="TH SarabunIT๙" w:cs="TH SarabunIT๙"/>
                          <w:spacing w:val="-2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เหตุผล...................................................................................................................................</w:t>
                      </w:r>
                    </w:p>
                    <w:p w14:paraId="3C8E630E" w14:textId="77777777" w:rsidR="006718F0" w:rsidRPr="0010769B" w:rsidRDefault="006718F0">
                      <w:pPr>
                        <w:pStyle w:val="a3"/>
                        <w:tabs>
                          <w:tab w:val="left" w:pos="4420"/>
                        </w:tabs>
                        <w:kinsoku w:val="0"/>
                        <w:overflowPunct w:val="0"/>
                        <w:spacing w:line="357" w:lineRule="exact"/>
                        <w:ind w:left="2573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</w:rPr>
                        <w:t>2.</w:t>
                      </w:r>
                      <w:r w:rsidRPr="0010769B">
                        <w:rPr>
                          <w:rFonts w:ascii="TH SarabunIT๙" w:hAnsi="TH SarabunIT๙" w:cs="TH SarabunIT๙"/>
                          <w:spacing w:val="-3"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สมรรถนะ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ab/>
                      </w:r>
                      <w:r w:rsidRPr="0010769B">
                        <w:rPr>
                          <w:rFonts w:ascii="TH SarabunIT๙" w:hAnsi="TH SarabunIT๙" w:cs="TH SarabunIT๙"/>
                          <w:spacing w:val="-1"/>
                          <w:cs/>
                        </w:rPr>
                        <w:t>ควรได้คะแนนร้อยละ......................... เหตุผล.......................................................................................................................</w:t>
                      </w:r>
                      <w:r w:rsidRPr="0010769B">
                        <w:rPr>
                          <w:rFonts w:ascii="TH SarabunIT๙" w:hAnsi="TH SarabunIT๙" w:cs="TH SarabunIT๙"/>
                          <w:spacing w:val="-10"/>
                          <w:cs/>
                        </w:rPr>
                        <w:t xml:space="preserve"> </w:t>
                      </w: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............</w:t>
                      </w:r>
                    </w:p>
                    <w:p w14:paraId="3D7AF085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3837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รวมคะแนนที่ได้ครั้งนี้ร้อยละ.........................</w:t>
                      </w:r>
                    </w:p>
                    <w:p w14:paraId="3069EF64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5"/>
                        <w:rPr>
                          <w:rFonts w:ascii="TH SarabunIT๙" w:hAnsi="TH SarabunIT๙" w:cs="TH SarabunIT๙"/>
                          <w:sz w:val="35"/>
                          <w:szCs w:val="35"/>
                        </w:rPr>
                      </w:pPr>
                    </w:p>
                    <w:p w14:paraId="6B119755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1"/>
                        <w:ind w:left="5289" w:right="519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ลงชื่อ....................................................................</w:t>
                      </w:r>
                    </w:p>
                    <w:p w14:paraId="1CE78713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58"/>
                        <w:ind w:left="5472" w:right="4802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</w:rPr>
                        <w:t>(...................................................................)</w:t>
                      </w:r>
                    </w:p>
                    <w:p w14:paraId="7935ACA8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58"/>
                        <w:ind w:left="5775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ตำแหน่ง นายก อบจ./นายกเทศมนตรี/นายก อบต.</w:t>
                      </w:r>
                    </w:p>
                    <w:p w14:paraId="1B2D912F" w14:textId="77777777" w:rsidR="006718F0" w:rsidRPr="0010769B" w:rsidRDefault="006718F0">
                      <w:pPr>
                        <w:pStyle w:val="a3"/>
                        <w:kinsoku w:val="0"/>
                        <w:overflowPunct w:val="0"/>
                        <w:spacing w:before="65"/>
                        <w:ind w:left="5472" w:right="4918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0769B">
                        <w:rPr>
                          <w:rFonts w:ascii="TH SarabunIT๙" w:hAnsi="TH SarabunIT๙" w:cs="TH SarabunIT๙"/>
                          <w:cs/>
                        </w:rPr>
                        <w:t>วันที่.................................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6F99116" w14:textId="77777777" w:rsidR="006718F0" w:rsidRPr="002B61D9" w:rsidRDefault="006718F0">
      <w:pPr>
        <w:pStyle w:val="a3"/>
        <w:kinsoku w:val="0"/>
        <w:overflowPunct w:val="0"/>
        <w:spacing w:before="4"/>
        <w:rPr>
          <w:rFonts w:ascii="TH SarabunIT๙" w:hAnsi="TH SarabunIT๙" w:cs="TH SarabunIT๙"/>
          <w:sz w:val="29"/>
          <w:szCs w:val="29"/>
        </w:rPr>
      </w:pPr>
    </w:p>
    <w:p w14:paraId="1F3FDB27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19"/>
          <w:szCs w:val="19"/>
        </w:rPr>
      </w:pPr>
    </w:p>
    <w:p w14:paraId="6FC718B1" w14:textId="77777777" w:rsidR="006718F0" w:rsidRPr="002B61D9" w:rsidRDefault="006718F0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19"/>
          <w:szCs w:val="19"/>
        </w:rPr>
        <w:sectPr w:rsidR="006718F0" w:rsidRPr="002B61D9">
          <w:pgSz w:w="16850" w:h="11910" w:orient="landscape"/>
          <w:pgMar w:top="460" w:right="740" w:bottom="280" w:left="720" w:header="125" w:footer="0" w:gutter="0"/>
          <w:cols w:space="720" w:equalWidth="0">
            <w:col w:w="15390"/>
          </w:cols>
          <w:noEndnote/>
        </w:sectPr>
      </w:pPr>
    </w:p>
    <w:p w14:paraId="440B40FA" w14:textId="77777777" w:rsidR="006718F0" w:rsidRPr="002B61D9" w:rsidRDefault="002B61D9">
      <w:pPr>
        <w:pStyle w:val="a3"/>
        <w:kinsoku w:val="0"/>
        <w:overflowPunct w:val="0"/>
        <w:spacing w:before="7"/>
        <w:rPr>
          <w:rFonts w:ascii="TH SarabunIT๙" w:hAnsi="TH SarabunIT๙" w:cs="TH SarabunIT๙"/>
          <w:sz w:val="27"/>
          <w:szCs w:val="27"/>
        </w:rPr>
      </w:pPr>
      <w:r>
        <w:rPr>
          <w:rFonts w:ascii="TH SarabunIT๙" w:hAnsi="TH SarabunIT๙" w:cs="TH SarabunIT๙"/>
          <w:noProof/>
        </w:rPr>
        <w:lastRenderedPageBreak/>
        <mc:AlternateContent>
          <mc:Choice Requires="wpg">
            <w:drawing>
              <wp:anchor distT="0" distB="0" distL="114300" distR="114300" simplePos="0" relativeHeight="251638272" behindDoc="1" locked="0" layoutInCell="0" allowOverlap="1" wp14:anchorId="30B8BA8B" wp14:editId="39D93C24">
                <wp:simplePos x="0" y="0"/>
                <wp:positionH relativeFrom="page">
                  <wp:posOffset>3959225</wp:posOffset>
                </wp:positionH>
                <wp:positionV relativeFrom="page">
                  <wp:posOffset>4112260</wp:posOffset>
                </wp:positionV>
                <wp:extent cx="2512060" cy="12700"/>
                <wp:effectExtent l="0" t="0" r="0" b="0"/>
                <wp:wrapNone/>
                <wp:docPr id="2194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2060" cy="12700"/>
                          <a:chOff x="6235" y="6476"/>
                          <a:chExt cx="3956" cy="20"/>
                        </a:xfrm>
                      </wpg:grpSpPr>
                      <wps:wsp>
                        <wps:cNvPr id="2195" name="Freeform 104"/>
                        <wps:cNvSpPr>
                          <a:spLocks/>
                        </wps:cNvSpPr>
                        <wps:spPr bwMode="auto">
                          <a:xfrm>
                            <a:off x="6240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" name="Freeform 105"/>
                        <wps:cNvSpPr>
                          <a:spLocks/>
                        </wps:cNvSpPr>
                        <wps:spPr bwMode="auto">
                          <a:xfrm>
                            <a:off x="6298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" name="Freeform 106"/>
                        <wps:cNvSpPr>
                          <a:spLocks/>
                        </wps:cNvSpPr>
                        <wps:spPr bwMode="auto">
                          <a:xfrm>
                            <a:off x="6356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" name="Freeform 107"/>
                        <wps:cNvSpPr>
                          <a:spLocks/>
                        </wps:cNvSpPr>
                        <wps:spPr bwMode="auto">
                          <a:xfrm>
                            <a:off x="6413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" name="Freeform 108"/>
                        <wps:cNvSpPr>
                          <a:spLocks/>
                        </wps:cNvSpPr>
                        <wps:spPr bwMode="auto">
                          <a:xfrm>
                            <a:off x="6471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" name="Freeform 109"/>
                        <wps:cNvSpPr>
                          <a:spLocks/>
                        </wps:cNvSpPr>
                        <wps:spPr bwMode="auto">
                          <a:xfrm>
                            <a:off x="6528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" name="Freeform 110"/>
                        <wps:cNvSpPr>
                          <a:spLocks/>
                        </wps:cNvSpPr>
                        <wps:spPr bwMode="auto">
                          <a:xfrm>
                            <a:off x="6586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" name="Freeform 111"/>
                        <wps:cNvSpPr>
                          <a:spLocks/>
                        </wps:cNvSpPr>
                        <wps:spPr bwMode="auto">
                          <a:xfrm>
                            <a:off x="6644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" name="Freeform 112"/>
                        <wps:cNvSpPr>
                          <a:spLocks/>
                        </wps:cNvSpPr>
                        <wps:spPr bwMode="auto">
                          <a:xfrm>
                            <a:off x="6701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" name="Freeform 113"/>
                        <wps:cNvSpPr>
                          <a:spLocks/>
                        </wps:cNvSpPr>
                        <wps:spPr bwMode="auto">
                          <a:xfrm>
                            <a:off x="6759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" name="Freeform 114"/>
                        <wps:cNvSpPr>
                          <a:spLocks/>
                        </wps:cNvSpPr>
                        <wps:spPr bwMode="auto">
                          <a:xfrm>
                            <a:off x="6816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" name="Freeform 115"/>
                        <wps:cNvSpPr>
                          <a:spLocks/>
                        </wps:cNvSpPr>
                        <wps:spPr bwMode="auto">
                          <a:xfrm>
                            <a:off x="6874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" name="Freeform 116"/>
                        <wps:cNvSpPr>
                          <a:spLocks/>
                        </wps:cNvSpPr>
                        <wps:spPr bwMode="auto">
                          <a:xfrm>
                            <a:off x="6932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" name="Freeform 117"/>
                        <wps:cNvSpPr>
                          <a:spLocks/>
                        </wps:cNvSpPr>
                        <wps:spPr bwMode="auto">
                          <a:xfrm>
                            <a:off x="6989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" name="Freeform 118"/>
                        <wps:cNvSpPr>
                          <a:spLocks/>
                        </wps:cNvSpPr>
                        <wps:spPr bwMode="auto">
                          <a:xfrm>
                            <a:off x="7047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" name="Freeform 119"/>
                        <wps:cNvSpPr>
                          <a:spLocks/>
                        </wps:cNvSpPr>
                        <wps:spPr bwMode="auto">
                          <a:xfrm>
                            <a:off x="7104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" name="Freeform 120"/>
                        <wps:cNvSpPr>
                          <a:spLocks/>
                        </wps:cNvSpPr>
                        <wps:spPr bwMode="auto">
                          <a:xfrm>
                            <a:off x="7162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" name="Freeform 121"/>
                        <wps:cNvSpPr>
                          <a:spLocks/>
                        </wps:cNvSpPr>
                        <wps:spPr bwMode="auto">
                          <a:xfrm>
                            <a:off x="7220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" name="Freeform 122"/>
                        <wps:cNvSpPr>
                          <a:spLocks/>
                        </wps:cNvSpPr>
                        <wps:spPr bwMode="auto">
                          <a:xfrm>
                            <a:off x="7277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4" name="Freeform 123"/>
                        <wps:cNvSpPr>
                          <a:spLocks/>
                        </wps:cNvSpPr>
                        <wps:spPr bwMode="auto">
                          <a:xfrm>
                            <a:off x="7335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5" name="Freeform 124"/>
                        <wps:cNvSpPr>
                          <a:spLocks/>
                        </wps:cNvSpPr>
                        <wps:spPr bwMode="auto">
                          <a:xfrm>
                            <a:off x="7392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6" name="Freeform 125"/>
                        <wps:cNvSpPr>
                          <a:spLocks/>
                        </wps:cNvSpPr>
                        <wps:spPr bwMode="auto">
                          <a:xfrm>
                            <a:off x="7450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7" name="Freeform 126"/>
                        <wps:cNvSpPr>
                          <a:spLocks/>
                        </wps:cNvSpPr>
                        <wps:spPr bwMode="auto">
                          <a:xfrm>
                            <a:off x="7508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8" name="Freeform 127"/>
                        <wps:cNvSpPr>
                          <a:spLocks/>
                        </wps:cNvSpPr>
                        <wps:spPr bwMode="auto">
                          <a:xfrm>
                            <a:off x="7565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9" name="Freeform 128"/>
                        <wps:cNvSpPr>
                          <a:spLocks/>
                        </wps:cNvSpPr>
                        <wps:spPr bwMode="auto">
                          <a:xfrm>
                            <a:off x="7623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0" name="Freeform 129"/>
                        <wps:cNvSpPr>
                          <a:spLocks/>
                        </wps:cNvSpPr>
                        <wps:spPr bwMode="auto">
                          <a:xfrm>
                            <a:off x="7680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1" name="Freeform 130"/>
                        <wps:cNvSpPr>
                          <a:spLocks/>
                        </wps:cNvSpPr>
                        <wps:spPr bwMode="auto">
                          <a:xfrm>
                            <a:off x="7738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2" name="Freeform 131"/>
                        <wps:cNvSpPr>
                          <a:spLocks/>
                        </wps:cNvSpPr>
                        <wps:spPr bwMode="auto">
                          <a:xfrm>
                            <a:off x="7796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3" name="Freeform 132"/>
                        <wps:cNvSpPr>
                          <a:spLocks/>
                        </wps:cNvSpPr>
                        <wps:spPr bwMode="auto">
                          <a:xfrm>
                            <a:off x="7853" y="6481"/>
                            <a:ext cx="30" cy="20"/>
                          </a:xfrm>
                          <a:custGeom>
                            <a:avLst/>
                            <a:gdLst>
                              <a:gd name="T0" fmla="*/ 0 w 30"/>
                              <a:gd name="T1" fmla="*/ 0 h 20"/>
                              <a:gd name="T2" fmla="*/ 29 w 3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" h="20">
                                <a:moveTo>
                                  <a:pt x="0" y="0"/>
                                </a:moveTo>
                                <a:lnTo>
                                  <a:pt x="2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4" name="Freeform 133"/>
                        <wps:cNvSpPr>
                          <a:spLocks/>
                        </wps:cNvSpPr>
                        <wps:spPr bwMode="auto">
                          <a:xfrm>
                            <a:off x="7911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5" name="Freeform 134"/>
                        <wps:cNvSpPr>
                          <a:spLocks/>
                        </wps:cNvSpPr>
                        <wps:spPr bwMode="auto">
                          <a:xfrm>
                            <a:off x="7969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6" name="Freeform 135"/>
                        <wps:cNvSpPr>
                          <a:spLocks/>
                        </wps:cNvSpPr>
                        <wps:spPr bwMode="auto">
                          <a:xfrm>
                            <a:off x="8026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7" name="Freeform 136"/>
                        <wps:cNvSpPr>
                          <a:spLocks/>
                        </wps:cNvSpPr>
                        <wps:spPr bwMode="auto">
                          <a:xfrm>
                            <a:off x="8084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8" name="Freeform 137"/>
                        <wps:cNvSpPr>
                          <a:spLocks/>
                        </wps:cNvSpPr>
                        <wps:spPr bwMode="auto">
                          <a:xfrm>
                            <a:off x="8142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9" name="Freeform 138"/>
                        <wps:cNvSpPr>
                          <a:spLocks/>
                        </wps:cNvSpPr>
                        <wps:spPr bwMode="auto">
                          <a:xfrm>
                            <a:off x="8199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0" name="Freeform 139"/>
                        <wps:cNvSpPr>
                          <a:spLocks/>
                        </wps:cNvSpPr>
                        <wps:spPr bwMode="auto">
                          <a:xfrm>
                            <a:off x="8257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1" name="Freeform 140"/>
                        <wps:cNvSpPr>
                          <a:spLocks/>
                        </wps:cNvSpPr>
                        <wps:spPr bwMode="auto">
                          <a:xfrm>
                            <a:off x="8314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2" name="Freeform 141"/>
                        <wps:cNvSpPr>
                          <a:spLocks/>
                        </wps:cNvSpPr>
                        <wps:spPr bwMode="auto">
                          <a:xfrm>
                            <a:off x="8372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3" name="Freeform 142"/>
                        <wps:cNvSpPr>
                          <a:spLocks/>
                        </wps:cNvSpPr>
                        <wps:spPr bwMode="auto">
                          <a:xfrm>
                            <a:off x="8430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4" name="Freeform 143"/>
                        <wps:cNvSpPr>
                          <a:spLocks/>
                        </wps:cNvSpPr>
                        <wps:spPr bwMode="auto">
                          <a:xfrm>
                            <a:off x="8487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5" name="Freeform 144"/>
                        <wps:cNvSpPr>
                          <a:spLocks/>
                        </wps:cNvSpPr>
                        <wps:spPr bwMode="auto">
                          <a:xfrm>
                            <a:off x="8545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6" name="Freeform 145"/>
                        <wps:cNvSpPr>
                          <a:spLocks/>
                        </wps:cNvSpPr>
                        <wps:spPr bwMode="auto">
                          <a:xfrm>
                            <a:off x="8602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7" name="Freeform 146"/>
                        <wps:cNvSpPr>
                          <a:spLocks/>
                        </wps:cNvSpPr>
                        <wps:spPr bwMode="auto">
                          <a:xfrm>
                            <a:off x="8660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8" name="Freeform 147"/>
                        <wps:cNvSpPr>
                          <a:spLocks/>
                        </wps:cNvSpPr>
                        <wps:spPr bwMode="auto">
                          <a:xfrm>
                            <a:off x="8718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9" name="Freeform 148"/>
                        <wps:cNvSpPr>
                          <a:spLocks/>
                        </wps:cNvSpPr>
                        <wps:spPr bwMode="auto">
                          <a:xfrm>
                            <a:off x="8775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0" name="Freeform 149"/>
                        <wps:cNvSpPr>
                          <a:spLocks/>
                        </wps:cNvSpPr>
                        <wps:spPr bwMode="auto">
                          <a:xfrm>
                            <a:off x="8833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1" name="Freeform 150"/>
                        <wps:cNvSpPr>
                          <a:spLocks/>
                        </wps:cNvSpPr>
                        <wps:spPr bwMode="auto">
                          <a:xfrm>
                            <a:off x="8890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2" name="Freeform 151"/>
                        <wps:cNvSpPr>
                          <a:spLocks/>
                        </wps:cNvSpPr>
                        <wps:spPr bwMode="auto">
                          <a:xfrm>
                            <a:off x="8948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3" name="Freeform 152"/>
                        <wps:cNvSpPr>
                          <a:spLocks/>
                        </wps:cNvSpPr>
                        <wps:spPr bwMode="auto">
                          <a:xfrm>
                            <a:off x="9006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4" name="Freeform 153"/>
                        <wps:cNvSpPr>
                          <a:spLocks/>
                        </wps:cNvSpPr>
                        <wps:spPr bwMode="auto">
                          <a:xfrm>
                            <a:off x="9063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5" name="Freeform 154"/>
                        <wps:cNvSpPr>
                          <a:spLocks/>
                        </wps:cNvSpPr>
                        <wps:spPr bwMode="auto">
                          <a:xfrm>
                            <a:off x="9121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6" name="Freeform 155"/>
                        <wps:cNvSpPr>
                          <a:spLocks/>
                        </wps:cNvSpPr>
                        <wps:spPr bwMode="auto">
                          <a:xfrm>
                            <a:off x="9178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7" name="Freeform 156"/>
                        <wps:cNvSpPr>
                          <a:spLocks/>
                        </wps:cNvSpPr>
                        <wps:spPr bwMode="auto">
                          <a:xfrm>
                            <a:off x="9236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8" name="Freeform 157"/>
                        <wps:cNvSpPr>
                          <a:spLocks/>
                        </wps:cNvSpPr>
                        <wps:spPr bwMode="auto">
                          <a:xfrm>
                            <a:off x="9294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" name="Freeform 158"/>
                        <wps:cNvSpPr>
                          <a:spLocks/>
                        </wps:cNvSpPr>
                        <wps:spPr bwMode="auto">
                          <a:xfrm>
                            <a:off x="9351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" name="Freeform 159"/>
                        <wps:cNvSpPr>
                          <a:spLocks/>
                        </wps:cNvSpPr>
                        <wps:spPr bwMode="auto">
                          <a:xfrm>
                            <a:off x="9409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1" name="Freeform 160"/>
                        <wps:cNvSpPr>
                          <a:spLocks/>
                        </wps:cNvSpPr>
                        <wps:spPr bwMode="auto">
                          <a:xfrm>
                            <a:off x="9466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2" name="Freeform 161"/>
                        <wps:cNvSpPr>
                          <a:spLocks/>
                        </wps:cNvSpPr>
                        <wps:spPr bwMode="auto">
                          <a:xfrm>
                            <a:off x="9524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3" name="Freeform 162"/>
                        <wps:cNvSpPr>
                          <a:spLocks/>
                        </wps:cNvSpPr>
                        <wps:spPr bwMode="auto">
                          <a:xfrm>
                            <a:off x="9582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4" name="Freeform 163"/>
                        <wps:cNvSpPr>
                          <a:spLocks/>
                        </wps:cNvSpPr>
                        <wps:spPr bwMode="auto">
                          <a:xfrm>
                            <a:off x="9639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5" name="Freeform 164"/>
                        <wps:cNvSpPr>
                          <a:spLocks/>
                        </wps:cNvSpPr>
                        <wps:spPr bwMode="auto">
                          <a:xfrm>
                            <a:off x="9697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6" name="Freeform 165"/>
                        <wps:cNvSpPr>
                          <a:spLocks/>
                        </wps:cNvSpPr>
                        <wps:spPr bwMode="auto">
                          <a:xfrm>
                            <a:off x="9754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7" name="Freeform 166"/>
                        <wps:cNvSpPr>
                          <a:spLocks/>
                        </wps:cNvSpPr>
                        <wps:spPr bwMode="auto">
                          <a:xfrm>
                            <a:off x="9812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8" name="Freeform 167"/>
                        <wps:cNvSpPr>
                          <a:spLocks/>
                        </wps:cNvSpPr>
                        <wps:spPr bwMode="auto">
                          <a:xfrm>
                            <a:off x="9870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9" name="Freeform 168"/>
                        <wps:cNvSpPr>
                          <a:spLocks/>
                        </wps:cNvSpPr>
                        <wps:spPr bwMode="auto">
                          <a:xfrm>
                            <a:off x="9927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0" name="Freeform 169"/>
                        <wps:cNvSpPr>
                          <a:spLocks/>
                        </wps:cNvSpPr>
                        <wps:spPr bwMode="auto">
                          <a:xfrm>
                            <a:off x="9985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" name="Freeform 170"/>
                        <wps:cNvSpPr>
                          <a:spLocks/>
                        </wps:cNvSpPr>
                        <wps:spPr bwMode="auto">
                          <a:xfrm>
                            <a:off x="10042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" name="Freeform 171"/>
                        <wps:cNvSpPr>
                          <a:spLocks/>
                        </wps:cNvSpPr>
                        <wps:spPr bwMode="auto">
                          <a:xfrm>
                            <a:off x="10100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3" name="Freeform 172"/>
                        <wps:cNvSpPr>
                          <a:spLocks/>
                        </wps:cNvSpPr>
                        <wps:spPr bwMode="auto">
                          <a:xfrm>
                            <a:off x="10158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B68315" id="Group 103" o:spid="_x0000_s1026" style="position:absolute;margin-left:311.75pt;margin-top:323.8pt;width:197.8pt;height:1pt;z-index:-251678208;mso-position-horizontal-relative:page;mso-position-vertical-relative:page" coordorigin="6235,6476" coordsize="39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" o:allowincell="f">
                <v:shape id="Freeform 104" o:spid="_x0000_s1027" style="position:absolute;left:6240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BWWsYA&#10;AADdAAAADwAAAGRycy9kb3ducmV2LnhtbESP0WrCQBRE3wv+w3IFX0Q32jaa6CqilFbfEv2AS/aa&#10;BLN3Q3bV9O+7hUIfh5k5w6y3vWnEgzpXW1Ywm0YgiAuray4VXM4fkyUI55E1NpZJwTc52G4GL2tM&#10;tX1yRo/clyJA2KWooPK+TaV0RUUG3dS2xMG72s6gD7Irpe7wGeCmkfMoiqXBmsNChS3tKypu+d0o&#10;2CWH7O2YjfPjaZwsrnH0GpP+VGo07HcrEJ56/x/+a39pBfNZ8g6/b8IT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BWW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05" o:spid="_x0000_s1028" style="position:absolute;left:6298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LILcYA&#10;AADdAAAADwAAAGRycy9kb3ducmV2LnhtbESP3WrCQBSE7wt9h+UUeiPNRluiiVlFWkrVu6Q+wCF7&#10;8oPZsyG71fTtuwXBy2FmvmHy7WR6caHRdZYVzKMYBHFldceNgtP358sKhPPIGnvLpOCXHGw3jw85&#10;ZtpeuaBL6RsRIOwyVNB6P2RSuqolgy6yA3Hwajsa9EGOjdQjXgPc9HIRx4k02HFYaHGg95aqc/lj&#10;FOzSj+LtUMzKw3GWLuskfk1Ifyn1/DTt1iA8Tf4evrX3WsFinibw/yY8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LIL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06" o:spid="_x0000_s1029" style="position:absolute;left:6356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5ttsYA&#10;AADdAAAADwAAAGRycy9kb3ducmV2LnhtbESP0WrCQBRE34X+w3ILfRHdaCUxqauIpah9S/QDLtlr&#10;Epq9G7Krpn/fFYQ+DjNzhlltBtOKG/WusaxgNo1AEJdWN1wpOJ++JksQziNrbC2Tgl9ysFm/jFaY&#10;aXvnnG6Fr0SAsMtQQe19l0npypoMuqntiIN3sb1BH2RfSd3jPcBNK+dRFEuDDYeFGjva1VT+FFej&#10;YJt+5otjPi6O3+M0ucTRe0x6r9Tb67D9AOFp8P/hZ/ugFcxnaQKP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K5tt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07" o:spid="_x0000_s1030" style="position:absolute;left:6413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H5xMIA&#10;AADdAAAADwAAAGRycy9kb3ducmV2LnhtbERPy4rCMBTdC/MP4Q7MRsbUB9VWo8gM4mPXjh9waa5t&#10;sbkpTUbr35uF4PJw3qtNbxpxo87VlhWMRxEI4sLqmksF57/d9wKE88gaG8uk4EEONuuPwQpTbe+c&#10;0S33pQgh7FJUUHnfplK6oiKDbmRb4sBdbGfQB9iVUnd4D+GmkZMoiqXBmkNDhS39VFRc83+jYJv8&#10;ZrNjNsyPp2Eyv8TRNCa9V+rrs98uQXjq/Vv8ch+0gsk4CXPDm/AE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MfnE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108" o:spid="_x0000_s1031" style="position:absolute;left:6471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1cX8YA&#10;AADdAAAADwAAAGRycy9kb3ducmV2LnhtbESP3WrCQBSE7wt9h+UUeiPNRluiiVlFWkrVu6Q+wCF7&#10;8oPZsyG71fTtuwXBy2FmvmHy7WR6caHRdZYVzKMYBHFldceNgtP358sKhPPIGnvLpOCXHGw3jw85&#10;ZtpeuaBL6RsRIOwyVNB6P2RSuqolgy6yA3Hwajsa9EGOjdQjXgPc9HIRx4k02HFYaHGg95aqc/lj&#10;FOzSj+LtUMzKw3GWLuskfk1Ifyn1/DTt1iA8Tf4evrX3WsFinqbw/yY8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1cX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09" o:spid="_x0000_s1032" style="position:absolute;left:6528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gBOcQA&#10;AADdAAAADwAAAGRycy9kb3ducmV2LnhtbESP3YrCMBSE74V9h3CEvZE1XVe6Wo0iLuLPXasPcGiO&#10;bbE5KU3U+vYbQfBymJlvmPmyM7W4Uesqywq+hxEI4tzqigsFp+PmawLCeWSNtWVS8CAHy8VHb46J&#10;tndO6Zb5QgQIuwQVlN43iZQuL8mgG9qGOHhn2xr0QbaF1C3eA9zUchRFsTRYcVgosaF1SfkluxoF&#10;q+lfOt6ng2x/GEx/z3H0E5PeKvXZ71YzEJ46/w6/2jutYBSQ8HwTn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oATn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110" o:spid="_x0000_s1033" style="position:absolute;left:6586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SkosYA&#10;AADdAAAADwAAAGRycy9kb3ducmV2LnhtbESP0WrCQBRE3wv9h+UWfBHdNZZUU1eRirT2LdEPuGSv&#10;SWj2bshuNf69Wyj4OMzMGWa1GWwrLtT7xrGG2VSBIC6dabjScDruJwsQPiAbbB2Thht52Kyfn1aY&#10;GXflnC5FqESEsM9QQx1Cl0npy5os+qnriKN3dr3FEGVfSdPjNcJtKxOlUmmx4bhQY0cfNZU/xa/V&#10;sF3u8tdDPi4O3+Pl2zlV85TMp9ajl2H7DiLQEB7h//aX0ZAkagZ/b+IT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Sko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11" o:spid="_x0000_s1034" style="position:absolute;left:6644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Y61cUA&#10;AADdAAAADwAAAGRycy9kb3ducmV2LnhtbESP0WrCQBRE3wv+w3ILfZG6ayypRleRlmL1LdEPuGSv&#10;SWj2bshuNf17Vyj4OMzMGWa1GWwrLtT7xrGG6USBIC6dabjScDp+vc5B+IBssHVMGv7Iw2Y9elph&#10;ZtyVc7oUoRIRwj5DDXUIXSalL2uy6CeuI47e2fUWQ5R9JU2P1wi3rUyUSqXFhuNCjR191FT+FL9W&#10;w3bxmb/t83GxP4wX7+dUzVIyO61fnoftEkSgITzC/+1voyFJVAL3N/EJ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9jrV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12" o:spid="_x0000_s1035" style="position:absolute;left:6701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qfTsYA&#10;AADdAAAADwAAAGRycy9kb3ducmV2LnhtbESP0WrCQBRE3wv+w3KFvojuGkuq0VWkpbT2LdEPuGSv&#10;STB7N2RXTf++Wyj4OMzMGWazG2wrbtT7xrGG+UyBIC6dabjScDp+TJcgfEA22DomDT/kYbcdPW0w&#10;M+7OOd2KUIkIYZ+hhjqELpPSlzVZ9DPXEUfv7HqLIcq+kqbHe4TbViZKpdJiw3Ghxo7eaiovxdVq&#10;2K/e85dDPikO35PV6zlVi5TMp9bP42G/BhFoCI/wf/vLaEgStYC/N/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qfT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13" o:spid="_x0000_s1036" style="position:absolute;left:6759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MHOsYA&#10;AADdAAAADwAAAGRycy9kb3ducmV2LnhtbESP0WrCQBRE3wv+w3KFvojumkqq0VWkpbT2LdEPuGSv&#10;STB7N2RXTf++Wyj4OMzMGWazG2wrbtT7xrGG+UyBIC6dabjScDp+TJcgfEA22DomDT/kYbcdPW0w&#10;M+7OOd2KUIkIYZ+hhjqELpPSlzVZ9DPXEUfv7HqLIcq+kqbHe4TbViZKpdJiw3Ghxo7eaiovxdVq&#10;2K/e88UhnxSH78nq9Zyql5TMp9bP42G/BhFoCI/wf/vLaEgStYC/N/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1MHO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14" o:spid="_x0000_s1037" style="position:absolute;left:6816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+iocYA&#10;AADdAAAADwAAAGRycy9kb3ducmV2LnhtbESP0WrCQBRE3wv9h+UWfJG627SNGl1FFKn2LakfcMle&#10;k9Ds3ZBdNf17t1Do4zAzZ5jlerCtuFLvG8caXiYKBHHpTMOVhtPX/nkGwgdkg61j0vBDHtarx4cl&#10;ZsbdOKdrESoRIewz1FCH0GVS+rImi37iOuLonV1vMUTZV9L0eItw28pEqVRabDgu1NjRtqbyu7hY&#10;DZv5Ln875uPi+DmeT8+pek3JfGg9eho2CxCBhvAf/msfjIYkUe/w+yY+Ab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+io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15" o:spid="_x0000_s1038" style="position:absolute;left:6874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081sUA&#10;AADdAAAADwAAAGRycy9kb3ducmV2LnhtbESP0WrCQBRE3wv+w3ILfZG6ayypRleRlmL1LdEPuGSv&#10;SWj2bshuNf17Vyj4OMzMGWa1GWwrLtT7xrGG6USBIC6dabjScDp+vc5B+IBssHVMGv7Iw2Y9elph&#10;ZtyVc7oUoRIRwj5DDXUIXSalL2uy6CeuI47e2fUWQ5R9JU2P1wi3rUyUSqXFhuNCjR191FT+FL9W&#10;w3bxmb/t83GxP4wX7+dUzVIyO61fnoftEkSgITzC/+1voyFJVAr3N/EJ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zTzW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16" o:spid="_x0000_s1039" style="position:absolute;left:6932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GZTcYA&#10;AADdAAAADwAAAGRycy9kb3ducmV2LnhtbESP0WrCQBRE34X+w3KFvkjdbSpRo6tIS6n2LdEPuGSv&#10;STB7N2S3mv59tyD4OMzMGWa9HWwrrtT7xrGG16kCQVw603Cl4XT8fFmA8AHZYOuYNPySh+3mabTG&#10;zLgb53QtQiUihH2GGuoQukxKX9Zk0U9dRxy9s+sthij7SpoebxFuW5kolUqLDceFGjt6r6m8FD9W&#10;w275kc8O+aQ4fE+W83Oq3lIyX1o/j4fdCkSgITzC9/beaEgSNYf/N/EJ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GZT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17" o:spid="_x0000_s1040" style="position:absolute;left:6989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4NP8IA&#10;AADdAAAADwAAAGRycy9kb3ducmV2LnhtbERP3WrCMBS+H/gO4QjeiCbWUWdnFJnIpnft9gCH5tgW&#10;m5PSZFrf3lwMdvnx/W92g23FjXrfONawmCsQxKUzDVcafr6PszcQPiAbbB2Thgd52G1HLxvMjLtz&#10;TrciVCKGsM9QQx1Cl0npy5os+rnriCN3cb3FEGFfSdPjPYbbViZKpdJiw7Ghxo4+aiqvxa/VsF8f&#10;8tdTPi1O5+l6dUnVMiXzqfVkPOzfQQQawr/4z/1lNCSJinPjm/gE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Hg0/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118" o:spid="_x0000_s1041" style="position:absolute;left:7047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KopMYA&#10;AADdAAAADwAAAGRycy9kb3ducmV2LnhtbESP0WrCQBRE34X+w3KFvkjdbSqpia4iLcXat0Q/4JK9&#10;JsHs3ZDdavr3XaHQx2FmzjDr7Wg7caXBt441PM8VCOLKmZZrDafjx9MShA/IBjvHpOGHPGw3D5M1&#10;5sbduKBrGWoRIexz1NCE0OdS+qohi37ueuLond1gMUQ51NIMeItw28lEqVRabDkuNNjTW0PVpfy2&#10;GnbZe7E4FLPy8DXLXs+peknJ7LV+nI67FYhAY/gP/7U/jYYkURnc38Qn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Kop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19" o:spid="_x0000_s1042" style="position:absolute;left:7104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GX5MMA&#10;AADdAAAADwAAAGRycy9kb3ducmV2LnhtbERPzWqDQBC+F/oOyxR6kWSNLTYx2QRJKW160+QBBnei&#10;EndW3I3at+8eCj1+fP+7w2w6MdLgWssKVssYBHFldcu1gsv5Y7EG4Tyyxs4yKfghB4f948MOM20n&#10;LmgsfS1CCLsMFTTe95mUrmrIoFvanjhwVzsY9AEOtdQDTiHcdDKJ41QabDk0NNjTsaHqVt6Ngnzz&#10;Xryeiqg8fUebt2sav6SkP5V6fprzLQhPs/8X/7m/tIIkWYX94U14AnL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GX5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120" o:spid="_x0000_s1043" style="position:absolute;left:7162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0yf8UA&#10;AADdAAAADwAAAGRycy9kb3ducmV2LnhtbESP0WrCQBRE34X+w3ILfRHdJJWoqauIpVR9S/QDLtlr&#10;Epq9G7Krpn/fLQg+DjNzhlltBtOKG/WusawgnkYgiEurG64UnE9fkwUI55E1tpZJwS852KxfRivM&#10;tL1zTrfCVyJA2GWooPa+y6R0ZU0G3dR2xMG72N6gD7KvpO7xHuCmlUkUpdJgw2Ghxo52NZU/xdUo&#10;2C4/89khHxeH43g5v6TRe0r6W6m312H7AcLT4J/hR3uvFSRJHMP/m/A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/TJ/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21" o:spid="_x0000_s1044" style="position:absolute;left:7220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+sCMUA&#10;AADdAAAADwAAAGRycy9kb3ducmV2LnhtbESP0WrCQBRE3wv+w3IFX6RuTEvU6CqiSKtvSf2AS/aa&#10;BLN3Q3bV+PfdQsHHYWbOMKtNbxpxp87VlhVMJxEI4sLqmksF55/D+xyE88gaG8uk4EkONuvB2wpT&#10;bR+c0T33pQgQdikqqLxvUyldUZFBN7EtcfAutjPog+xKqTt8BLhpZBxFiTRYc1iosKVdRcU1vxkF&#10;28U++zxm4/x4Gi9mlyT6SEh/KTUa9tslCE+9f4X/299aQRxPY/h7E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L6wI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22" o:spid="_x0000_s1045" style="position:absolute;left:7277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MJk8YA&#10;AADdAAAADwAAAGRycy9kb3ducmV2LnhtbESP0WrCQBRE3wv+w3ILvojZGEusqauIRap9S/QDLtlr&#10;Epq9G7Krpn/vFoQ+DjNzhlltBtOKG/WusaxgFsUgiEurG64UnE/76TsI55E1tpZJwS852KxHLyvM&#10;tL1zTrfCVyJA2GWooPa+y6R0ZU0GXWQ74uBdbG/QB9lXUvd4D3DTyiSOU2mw4bBQY0e7msqf4moU&#10;bJef+dsxnxTH78lycUnjeUr6S6nx67D9AOFp8P/hZ/ugFSTJbA5/b8IT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MJk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23" o:spid="_x0000_s1046" style="position:absolute;left:7335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qR58YA&#10;AADdAAAADwAAAGRycy9kb3ducmV2LnhtbESP0WrCQBRE3wv+w3ILvojZGCXW1FXEIq2+JfoBl+w1&#10;Cc3eDdlV07/vFgo+DjNzhllvB9OKO/WusaxgFsUgiEurG64UXM6H6RsI55E1tpZJwQ852G5GL2vM&#10;tH1wTvfCVyJA2GWooPa+y6R0ZU0GXWQ74uBdbW/QB9lXUvf4CHDTyiSOU2mw4bBQY0f7msrv4mYU&#10;7FYf+eKYT4rjabJaXtN4npL+VGr8OuzeQXga/DP83/7SCpJkto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qR5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24" o:spid="_x0000_s1047" style="position:absolute;left:7392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Y0fMYA&#10;AADdAAAADwAAAGRycy9kb3ducmV2LnhtbESP0WrCQBRE3wv+w3IFX0Q3pm3U6CqilFbfEv2AS/aa&#10;BLN3Q3bV9O+7hUIfh5k5w6y3vWnEgzpXW1Ywm0YgiAuray4VXM4fkwUI55E1NpZJwTc52G4GL2tM&#10;tX1yRo/clyJA2KWooPK+TaV0RUUG3dS2xMG72s6gD7Irpe7wGeCmkXEUJdJgzWGhwpb2FRW3/G4U&#10;7JaH7O2YjfPjabycX5PoNSH9qdRo2O9WIDz1/j/81/7SCuJ49g6/b8IT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Y0f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25" o:spid="_x0000_s1048" style="position:absolute;left:7450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SqC8UA&#10;AADdAAAADwAAAGRycy9kb3ducmV2LnhtbESP0WrCQBRE34X+w3ILfRHdGCVqdBVpKVbfEv2AS/aa&#10;BLN3Q3ar6d+7QsHHYWbOMOttbxpxo87VlhVMxhEI4sLqmksF59P3aAHCeWSNjWVS8EcOtpu3wRpT&#10;be+c0S33pQgQdikqqLxvUyldUZFBN7YtcfAutjPog+xKqTu8B7hpZBxFiTRYc1iosKXPiopr/msU&#10;7JZf2eyQDfPDcbicX5JompDeK/Xx3u9WIDz1/hX+b/9oBXE8SeD5JjwBu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FKoL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26" o:spid="_x0000_s1049" style="position:absolute;left:7508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gPkMYA&#10;AADdAAAADwAAAGRycy9kb3ducmV2LnhtbESP0WrCQBRE34X+w3ILfZG6MZVEo6uIpah9S+oHXLLX&#10;JJi9G7Krpn/fFYQ+DjNzhlltBtOKG/WusaxgOolAEJdWN1wpOP18vc9BOI+ssbVMCn7JwWb9Mlph&#10;pu2dc7oVvhIBwi5DBbX3XSalK2sy6Ca2Iw7e2fYGfZB9JXWP9wA3rYyjKJEGGw4LNXa0q6m8FFej&#10;YLv4zGfHfFwcv8eL9JxEHwnpvVJvr8N2CcLT4P/Dz/ZBK4jjaQqP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lgPk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27" o:spid="_x0000_s1050" style="position:absolute;left:7565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eb4sMA&#10;AADdAAAADwAAAGRycy9kb3ducmV2LnhtbERPzWqDQBC+F/oOyxR6kWSNLTYx2QRJKW160+QBBnei&#10;EndW3I3at+8eCj1+fP+7w2w6MdLgWssKVssYBHFldcu1gsv5Y7EG4Tyyxs4yKfghB4f948MOM20n&#10;LmgsfS1CCLsMFTTe95mUrmrIoFvanjhwVzsY9AEOtdQDTiHcdDKJ41QabDk0NNjTsaHqVt6Ngnzz&#10;Xryeiqg8fUebt2sav6SkP5V6fprzLQhPs/8X/7m/tIIkWYW54U14AnL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eb4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128" o:spid="_x0000_s1051" style="position:absolute;left:7623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s+ecUA&#10;AADdAAAADwAAAGRycy9kb3ducmV2LnhtbESP0WrCQBRE34X+w3ILfRHdmEo0qauIpVR9S/QDLtlr&#10;Epq9G7Krpn/fLQg+DjNzhlltBtOKG/WusaxgNo1AEJdWN1wpOJ++JksQziNrbC2Tgl9ysFm/jFaY&#10;aXvnnG6Fr0SAsMtQQe19l0npypoMuqntiIN3sb1BH2RfSd3jPcBNK+MoSqTBhsNCjR3taip/iqtR&#10;sE0/8/khHxeH4zhdXJLoPSH9rdTb67D9AOFp8M/wo73XCuJ4lsL/m/A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iz55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29" o:spid="_x0000_s1052" style="position:absolute;left:7680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1dWcMA&#10;AADdAAAADwAAAGRycy9kb3ducmV2LnhtbERPzWqDQBC+F/IOywR6CXGNKaax2YTQUlpz0/YBBnei&#10;EndW3K3at88eCj1+fP+H02w6MdLgWssKNlEMgriyuuVawffX+/oZhPPIGjvLpOCXHJyOi4cDZtpO&#10;XNBY+lqEEHYZKmi87zMpXdWQQRfZnjhwVzsY9AEOtdQDTiHcdDKJ41QabDk0NNjTa0PVrfwxCs77&#10;t+IpL1Zlflntd9c03qakP5R6XM7nFxCeZv8v/nN/agVJkoT94U14AvJ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1dW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130" o:spid="_x0000_s1053" style="position:absolute;left:7738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H4wsUA&#10;AADdAAAADwAAAGRycy9kb3ducmV2LnhtbESP0WrCQBRE3wv+w3IFX6RuTEvU6CqiSKtvSf2AS/aa&#10;BLN3Q3bV+PfdQsHHYWbOMKtNbxpxp87VlhVMJxEI4sLqmksF55/D+xyE88gaG8uk4EkONuvB2wpT&#10;bR+c0T33pQgQdikqqLxvUyldUZFBN7EtcfAutjPog+xKqTt8BLhpZBxFiTRYc1iosKVdRcU1vxkF&#10;28U++zxm4/x4Gi9mlyT6SEh/KTUa9tslCE+9f4X/299aQRzHU/h7E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kfjC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31" o:spid="_x0000_s1054" style="position:absolute;left:7796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NmtcIA&#10;AADdAAAADwAAAGRycy9kb3ducmV2LnhtbERPy4rCMBTdC/MP4QqzkTEdRzpajSIO4mPX6gdcmmtb&#10;bG5KE7X+/UQQPLvDeXHmy87U4katqywr+B5GIIhzqysuFJyOm68JCOeRNdaWScGDHCwXH705Jtre&#10;OaVb5gsRStglqKD0vkmkdHlJBt3QNsRBO9vWoA+0LaRu8R7KTS1HURRLgxWHhRIbWpeUX7KrUbCa&#10;/qXjfTrI9ofB9PccRz8x6a1Sn/1uNQPhqfNv8yu90wpGAfB8E56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Q2a1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132" o:spid="_x0000_s1055" style="position:absolute;left:7853;top:6481;width:30;height:20;visibility:visible;mso-wrap-style:square;v-text-anchor:top" coordsize="3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SVT8YA&#10;AADdAAAADwAAAGRycy9kb3ducmV2LnhtbESPQWvCQBSE7wX/w/IEL6VumkBJo6uUUtFbqc2hx2f2&#10;NUmTfRuyaxL/fVcQPA4z8w2z3k6mFQP1rras4HkZgSAurK65VJB/755SEM4ja2wtk4ILOdhuZg9r&#10;zLQd+YuGoy9FgLDLUEHlfZdJ6YqKDLql7YiD92t7gz7IvpS6xzHATSvjKHqRBmsOCxV29F5R0RzP&#10;RsFn+rjfNeePvH1Nhlr/DT/21FilFvPpbQXC0+Tv4Vv7oBXEcZzA9U14AnLz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0SVT8YAAADdAAAADwAAAAAAAAAAAAAAAACYAgAAZHJz&#10;L2Rvd25yZXYueG1sUEsFBgAAAAAEAAQA9QAAAIsDAAAAAA==&#10;" path="m,l29,e" filled="f" strokeweight=".48pt">
                  <v:path arrowok="t" o:connecttype="custom" o:connectlocs="0,0;29,0" o:connectangles="0,0"/>
                </v:shape>
                <v:shape id="Freeform 133" o:spid="_x0000_s1056" style="position:absolute;left:7911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ZbWsUA&#10;AADdAAAADwAAAGRycy9kb3ducmV2LnhtbESP0WrCQBRE3wv9h+UWfBHdNJWo0VXEUqy+JfoBl+w1&#10;CWbvhuxW0793BcHHYWbOMMt1bxpxpc7VlhV8jiMQxIXVNZcKTsef0QyE88gaG8uk4J8crFfvb0tM&#10;tb1xRtfclyJA2KWooPK+TaV0RUUG3di2xME7286gD7Irpe7wFuCmkXEUJdJgzWGhwpa2FRWX/M8o&#10;2My/s8k+G+b7w3A+PSfRV0J6p9Tgo98sQHjq/Sv8bP9qBXEcT+DxJj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5lta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34" o:spid="_x0000_s1057" style="position:absolute;left:7969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r+wcYA&#10;AADdAAAADwAAAGRycy9kb3ducmV2LnhtbESP0WrCQBRE34X+w3KFvohuGtuo0VWkRap9S/QDLtlr&#10;EszeDdmtxr93CwUfh5k5w6w2vWnElTpXW1bwNolAEBdW11wqOB134zkI55E1NpZJwZ0cbNYvgxWm&#10;2t44o2vuSxEg7FJUUHnfplK6oiKDbmJb4uCdbWfQB9mVUnd4C3DTyDiKEmmw5rBQYUufFRWX/Nco&#10;2C6+svdDNsoPP6PF7JxE04T0t1Kvw367BOGp98/wf3uvFcRx/AF/b8IT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6r+w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35" o:spid="_x0000_s1058" style="position:absolute;left:8026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hgtsYA&#10;AADdAAAADwAAAGRycy9kb3ducmV2LnhtbESP0WrCQBRE3wX/YblCX0Q3Rok1zUakpVT7lrQfcMle&#10;k2D2bshuNf17tyD0cZiZM0y2H00nrjS41rKC1TICQVxZ3XKt4PvrffEMwnlkjZ1lUvBLDvb5dJJh&#10;qu2NC7qWvhYBwi5FBY33fSqlqxoy6Ja2Jw7e2Q4GfZBDLfWAtwA3nYyjKJEGWw4LDfb02lB1KX+M&#10;gsPurdicinl5+pzvtuckWiekP5R6mo2HFxCeRv8ffrSPWkEcxwn8vQ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3hgt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36" o:spid="_x0000_s1059" style="position:absolute;left:8084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TFLcUA&#10;AADdAAAADwAAAGRycy9kb3ducmV2LnhtbESP0WrCQBRE3wv+w3IFX0Q3xhI1uopUSqtviX7AJXtN&#10;gtm7IbvV9O/dQsHHYWbOMJtdbxpxp87VlhXMphEI4sLqmksFl/PnZAnCeWSNjWVS8EsOdtvB2wZT&#10;bR+c0T33pQgQdikqqLxvUyldUZFBN7UtcfCutjPog+xKqTt8BLhpZBxFiTRYc1iosKWPiopb/mMU&#10;7FeH7P2YjfPjabxaXJNonpD+Umo07PdrEJ56/wr/t7+1gjiOF/D3JjwBu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NMUt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37" o:spid="_x0000_s1060" style="position:absolute;left:8142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tRX8MA&#10;AADdAAAADwAAAGRycy9kb3ducmV2LnhtbERPzWqDQBC+F/IOywR6CXGNKaax2YTQUlpz0/YBBnei&#10;EndW3K3at88eCj1+fP+H02w6MdLgWssKNlEMgriyuuVawffX+/oZhPPIGjvLpOCXHJyOi4cDZtpO&#10;XNBY+lqEEHYZKmi87zMpXdWQQRfZnjhwVzsY9AEOtdQDTiHcdDKJ41QabDk0NNjTa0PVrfwxCs77&#10;t+IpL1Zlflntd9c03qakP5R6XM7nFxCeZv8v/nN/agVJkoS54U14AvJ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tRX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138" o:spid="_x0000_s1061" style="position:absolute;left:8199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f0xMUA&#10;AADdAAAADwAAAGRycy9kb3ducmV2LnhtbESP0WrCQBRE3wX/YbmFvohuTCU2qauIpah9S/QDLtlr&#10;Epq9G7Krpn/fFYQ+DjNzhlltBtOKG/WusaxgPotAEJdWN1wpOJ++pu8gnEfW2FomBb/kYLMej1aY&#10;aXvnnG6Fr0SAsMtQQe19l0npypoMupntiIN3sb1BH2RfSd3jPcBNK+MoSqTBhsNCjR3taip/iqtR&#10;sE0/88UxnxTH70m6vCTRW0J6r9Try7D9AOFp8P/hZ/ugFcRxnMLjTXg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5/TE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39" o:spid="_x0000_s1062" style="position:absolute;left:8257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TLhMIA&#10;AADdAAAADwAAAGRycy9kb3ducmV2LnhtbERPzYrCMBC+C75DGGEvoqlVqnaNIrvIqrdWH2BoxrZs&#10;MylN1O7bm8OCx4/vf7PrTSMe1LnasoLZNAJBXFhdc6ngejlMViCcR9bYWCYFf+Rgtx0ONphq++SM&#10;HrkvRQhhl6KCyvs2ldIVFRl0U9sSB+5mO4M+wK6UusNnCDeNjKMokQZrDg0VtvRVUfGb342C/fo7&#10;W5yycX46j9fLWxLNE9I/Sn2M+v0nCE+9f4v/3UetII7nYX94E56A3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MuE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140" o:spid="_x0000_s1063" style="position:absolute;left:8314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huH8YA&#10;AADdAAAADwAAAGRycy9kb3ducmV2LnhtbESP0WrCQBRE3wv+w3ILvojZGEusqauIRap9S/QDLtlr&#10;Epq9G7Krpn/vFoQ+DjNzhlltBtOKG/WusaxgFsUgiEurG64UnE/76TsI55E1tpZJwS852KxHLyvM&#10;tL1zTrfCVyJA2GWooPa+y6R0ZU0GXWQ74uBdbG/QB9lXUvd4D3DTyiSOU2mw4bBQY0e7msqf4moU&#10;bJef+dsxnxTH78lycUnjeUr6S6nx67D9AOFp8P/hZ/ugFSTJfAZ/b8IT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huH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41" o:spid="_x0000_s1064" style="position:absolute;left:8372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rwaMUA&#10;AADdAAAADwAAAGRycy9kb3ducmV2LnhtbESP0WrCQBRE3wv9h+UWfBHdNJao0VXEIlbfEv2AS/aa&#10;BLN3Q3ar6d+7QsHHYWbOMMt1bxpxo87VlhV8jiMQxIXVNZcKzqfdaAbCeWSNjWVS8EcO1qv3tyWm&#10;2t45o1vuSxEg7FJUUHnfplK6oiKDbmxb4uBdbGfQB9mVUnd4D3DTyDiKEmmw5rBQYUvbiopr/msU&#10;bObf2dchG+aH43A+vSTRJCG9V2rw0W8WIDz1/hX+b/9oBXE8ieH5Jjw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mvBo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42" o:spid="_x0000_s1065" style="position:absolute;left:8430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ZV88UA&#10;AADdAAAADwAAAGRycy9kb3ducmV2LnhtbESP0WrCQBRE3wv9h+UW+iK6MSlRU1eRFqn6lugHXLLX&#10;JDR7N2RXTf/eLQg+DjNzhlmuB9OKK/WusaxgOolAEJdWN1wpOB234zkI55E1tpZJwR85WK9eX5aY&#10;aXvjnK6Fr0SAsMtQQe19l0npypoMuontiIN3tr1BH2RfSd3jLcBNK+MoSqXBhsNCjR191VT+Fhej&#10;YLP4zj/2+ajYH0aL2TmNkpT0j1Lvb8PmE4SnwT/Dj/ZOK4jjJIH/N+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1lXz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43" o:spid="_x0000_s1066" style="position:absolute;left:8487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/Nh8UA&#10;AADdAAAADwAAAGRycy9kb3ducmV2LnhtbESP0WrCQBRE3wv+w3ILfRHdGCXW1FXEIta+JfoBl+w1&#10;Cc3eDdlV49+7gtDHYWbOMMt1bxpxpc7VlhVMxhEI4sLqmksFp+Nu9AnCeWSNjWVScCcH69XgbYmp&#10;tjfO6Jr7UgQIuxQVVN63qZSuqMigG9uWOHhn2xn0QXal1B3eAtw0Mo6iRBqsOSxU2NK2ouIvvxgF&#10;m8V3Njtkw/zwO1zMz0k0TUjvlfp47zdfIDz1/j/8av9oBXE8ncHzTXg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P82H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44" o:spid="_x0000_s1067" style="position:absolute;left:8545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NoHMYA&#10;AADdAAAADwAAAGRycy9kb3ducmV2LnhtbESP0WrCQBRE34X+w3ILfRHdNNao0VWkRaq+JfoBl+w1&#10;CWbvhuxW0793CwUfh5k5w6w2vWnEjTpXW1bwPo5AEBdW11wqOJ92ozkI55E1NpZJwS852KxfBitM&#10;tb1zRrfclyJA2KWooPK+TaV0RUUG3di2xMG72M6gD7Irpe7wHuCmkXEUJdJgzWGhwpY+Kyqu+Y9R&#10;sF18ZR+HbJgfjsPF7JJEk4T0t1Jvr/12CcJT75/h//ZeK4jjyRT+3oQnIN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NoH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45" o:spid="_x0000_s1068" style="position:absolute;left:8602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H2a8UA&#10;AADdAAAADwAAAGRycy9kb3ducmV2LnhtbESP0WrCQBRE3wX/YblCX6RujBI1dRWpFKtvSf2AS/aa&#10;hGbvhuyq8e+7QsHHYWbOMOttbxpxo87VlhVMJxEI4sLqmksF55+v9yUI55E1NpZJwYMcbDfDwRpT&#10;be+c0S33pQgQdikqqLxvUyldUZFBN7EtcfAutjPog+xKqTu8B7hpZBxFiTRYc1iosKXPiorf/GoU&#10;7Fb7bH7MxvnxNF4tLkk0S0gflHob9bsPEJ56/wr/t7+1gjieJfB8E5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ofZr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46" o:spid="_x0000_s1069" style="position:absolute;left:8660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1T8MUA&#10;AADdAAAADwAAAGRycy9kb3ducmV2LnhtbESP0WrCQBRE3wv+w3KFvohujCVqdBWpFGvfEv2AS/aa&#10;BLN3Q3bV+PddodDHYWbOMOttbxpxp87VlhVMJxEI4sLqmksF59PXeAHCeWSNjWVS8CQH283gbY2p&#10;tg/O6J77UgQIuxQVVN63qZSuqMigm9iWOHgX2xn0QXal1B0+Atw0Mo6iRBqsOSxU2NJnRcU1vxkF&#10;u+U++zhmo/z4M1rOL0k0S0gflHof9rsVCE+9/w//tb+1gjiezeH1Jjw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7VPw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47" o:spid="_x0000_s1070" style="position:absolute;left:8718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HgsIA&#10;AADdAAAADwAAAGRycy9kb3ducmV2LnhtbERPzYrCMBC+C75DGGEvoqlVqnaNIrvIqrdWH2BoxrZs&#10;MylN1O7bm8OCx4/vf7PrTSMe1LnasoLZNAJBXFhdc6ngejlMViCcR9bYWCYFf+Rgtx0ONphq++SM&#10;HrkvRQhhl6KCyvs2ldIVFRl0U9sSB+5mO4M+wK6UusNnCDeNjKMokQZrDg0VtvRVUfGb342C/fo7&#10;W5yycX46j9fLWxLNE9I/Sn2M+v0nCE+9f4v/3UetII7nYW54E56A3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cseC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148" o:spid="_x0000_s1071" style="position:absolute;left:8775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5iGcYA&#10;AADdAAAADwAAAGRycy9kb3ducmV2LnhtbESP3WrCQBSE74W+w3IK3kjdGCU2aVYRS2n1Lmkf4JA9&#10;+aHZsyG7avr23ULBy2FmvmHy/WR6caXRdZYVrJYRCOLK6o4bBV+fb0/PIJxH1thbJgU/5GC/e5jl&#10;mGl744KupW9EgLDLUEHr/ZBJ6aqWDLqlHYiDV9vRoA9ybKQe8RbgppdxFCXSYMdhocWBji1V3+XF&#10;KDikr8XmVCzK03mRbuskWiek35WaP06HFxCeJn8P/7c/tII4Xqfw9yY8Ab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z5iG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49" o:spid="_x0000_s1072" style="position:absolute;left:8833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K4+cIA&#10;AADdAAAADwAAAGRycy9kb3ducmV2LnhtbERPy4rCMBTdC/5DuIIbGdOpUseOUUQRH7t25gMuzbUt&#10;09yUJqP1781CcHk479WmN424Uedqywo+pxEI4sLqmksFvz+Hjy8QziNrbCyTggc52KyHgxWm2t45&#10;o1vuSxFC2KWooPK+TaV0RUUG3dS2xIG72s6gD7Arpe7wHsJNI+MoSqTBmkNDhS3tKir+8n+jYLvc&#10;Z/NzNsnPl8lycU2iWUL6qNR41G+/QXjq/Vv8cp+0gjieh/3hTXgC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Arj5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150" o:spid="_x0000_s1073" style="position:absolute;left:8890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4dYsYA&#10;AADdAAAADwAAAGRycy9kb3ducmV2LnhtbESP0WrCQBRE3wv+w3ILvojZGCXW1FXEIq2+JfoBl+w1&#10;Cc3eDdlV07/vFgo+DjNzhllvB9OKO/WusaxgFsUgiEurG64UXM6H6RsI55E1tpZJwQ852G5GL2vM&#10;tH1wTvfCVyJA2GWooPa+y6R0ZU0GXWQ74uBdbW/QB9lXUvf4CHDTyiSOU2mw4bBQY0f7msrv4mYU&#10;7FYf+eKYT4rjabJaXtN4npL+VGr8OuzeQXga/DP83/7SCpJkMYO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4dY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51" o:spid="_x0000_s1074" style="position:absolute;left:8948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yDFcUA&#10;AADdAAAADwAAAGRycy9kb3ducmV2LnhtbESP0WrCQBRE3wv9h+UWfBHdNJWo0VXEUqy+JfoBl+w1&#10;CWbvhuxW0793BcHHYWbOMMt1bxpxpc7VlhV8jiMQxIXVNZcKTsef0QyE88gaG8uk4J8crFfvb0tM&#10;tb1xRtfclyJA2KWooPK+TaV0RUUG3di2xME7286gD7Irpe7wFuCmkXEUJdJgzWGhwpa2FRWX/M8o&#10;2My/s8k+G+b7w3A+PSfRV0J6p9Tgo98sQHjq/Sv8bP9qBXE8ieHxJj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IMV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52" o:spid="_x0000_s1075" style="position:absolute;left:9006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AmjsUA&#10;AADdAAAADwAAAGRycy9kb3ducmV2LnhtbESP0WrCQBRE3wv+w3ILfRHdGCXW1FXEIta+JfoBl+w1&#10;Cc3eDdlV49+7gtDHYWbOMMt1bxpxpc7VlhVMxhEI4sLqmksFp+Nu9AnCeWSNjWVScCcH69XgbYmp&#10;tjfO6Jr7UgQIuxQVVN63qZSuqMigG9uWOHhn2xn0QXal1B3eAtw0Mo6iRBqsOSxU2NK2ouIvvxgF&#10;m8V3Njtkw/zwO1zMz0k0TUjvlfp47zdfIDz1/j/8av9oBXE8m8LzTXg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0CaO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53" o:spid="_x0000_s1076" style="position:absolute;left:9063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m++sUA&#10;AADdAAAADwAAAGRycy9kb3ducmV2LnhtbESP0WrCQBRE3wv9h+UW+iK6MYaoqatIi7T6lugHXLLX&#10;JDR7N2RXTf++Kwg+DjNzhlltBtOKK/WusaxgOolAEJdWN1wpOB134wUI55E1tpZJwR852KxfX1aY&#10;aXvjnK6Fr0SAsMtQQe19l0npypoMuontiIN3tr1BH2RfSd3jLcBNK+MoSqXBhsNCjR191lT+Fhej&#10;YLv8ypN9Pir2h9Fyfk6jWUr6W6n3t2H7AcLT4J/hR/tHK4jjJIH7m/AE5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Ob76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54" o:spid="_x0000_s1077" style="position:absolute;left:9121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UbYcYA&#10;AADdAAAADwAAAGRycy9kb3ducmV2LnhtbESP0WrCQBRE3wv9h+UW+iK6aapRo6tIi1R9S/QDLtlr&#10;EszeDdmtxr93hUIfh5k5wyzXvWnElTpXW1bwMYpAEBdW11wqOB23wxkI55E1NpZJwZ0crFevL0tM&#10;tb1xRtfclyJA2KWooPK+TaV0RUUG3ci2xME7286gD7Irpe7wFuCmkXEUJdJgzWGhwpa+Kiou+a9R&#10;sJl/Z+N9Nsj3h8F8ek6iz4T0j1Lvb/1mAcJT7//Df+2dVhDH4wk834Qn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UbY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55" o:spid="_x0000_s1078" style="position:absolute;left:9178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eFFsUA&#10;AADdAAAADwAAAGRycy9kb3ducmV2LnhtbESP3WrCQBSE7wXfYTlCb6RuTCVq6ipSKf7cJfUBDtlj&#10;Epo9G7Krxrd3CwUvh5n5hlltetOIG3WutqxgOolAEBdW11wqOP98vy9AOI+ssbFMCh7kYLMeDlaY&#10;anvnjG65L0WAsEtRQeV9m0rpiooMuoltiYN3sZ1BH2RXSt3hPcBNI+MoSqTBmsNChS19VVT85lej&#10;YLvcZbNjNs6Pp/Fyfkmij4T0Xqm3Ub/9BOGp96/wf/ugFcTxLIG/N+EJyP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p4UW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56" o:spid="_x0000_s1079" style="position:absolute;left:9236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sgjcUA&#10;AADdAAAADwAAAGRycy9kb3ducmV2LnhtbESP0WrCQBRE3wv+w3KFvohuTCVqdBWpFGvfEv2AS/aa&#10;BLN3Q3bV+PduodDHYWbOMOttbxpxp87VlhVMJxEI4sLqmksF59PXeAHCeWSNjWVS8CQH283gbY2p&#10;tg/O6J77UgQIuxQVVN63qZSuqMigm9iWOHgX2xn0QXal1B0+Atw0Mo6iRBqsOSxU2NJnRcU1vxkF&#10;u+U+mx2zUX78GS3nlyT6SEgflHof9rsVCE+9/w//tb+1gjiezeH3TXgCcvM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6yCN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57" o:spid="_x0000_s1080" style="position:absolute;left:9294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S0/8IA&#10;AADdAAAADwAAAGRycy9kb3ducmV2LnhtbERPy4rCMBTdC/5DuIIbGdOpUseOUUQRH7t25gMuzbUt&#10;09yUJqP1781CcHk479WmN424Uedqywo+pxEI4sLqmksFvz+Hjy8QziNrbCyTggc52KyHgxWm2t45&#10;o1vuSxFC2KWooPK+TaV0RUUG3dS2xIG72s6gD7Arpe7wHsJNI+MoSqTBmkNDhS3tKir+8n+jYLvc&#10;Z/NzNsnPl8lycU2iWUL6qNR41G+/QXjq/Vv8cp+0gjieh7nhTXgC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dLT/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158" o:spid="_x0000_s1081" style="position:absolute;left:9351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gRZMUA&#10;AADdAAAADwAAAGRycy9kb3ducmV2LnhtbESP0WrCQBRE3wv9h+UW+iK6MUo0qatIi7T6lugHXLLX&#10;JDR7N2RXTf++Kwg+DjNzhlltBtOKK/WusaxgOolAEJdWN1wpOB134yUI55E1tpZJwR852KxfX1aY&#10;aXvjnK6Fr0SAsMtQQe19l0npypoMuontiIN3tr1BH2RfSd3jLcBNK+MoSqTBhsNCjR191lT+Fhej&#10;YJt+5fN9Pir2h1G6OCfRLCH9rdT727D9AOFp8M/wo/2jFcTxPIX7m/AE5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OBFk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59" o:spid="_x0000_s1082" style="position:absolute;left:9409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suJMMA&#10;AADdAAAADwAAAGRycy9kb3ducmV2LnhtbERPzWrCQBC+C32HZQpeRDfGNmp0FamUNt4SfYAhOybB&#10;7GzIbjV9++6h4PHj+9/uB9OKO/WusaxgPotAEJdWN1wpuJw/pysQziNrbC2Tgl9ysN+9jLaYavvg&#10;nO6Fr0QIYZeigtr7LpXSlTUZdDPbEQfuanuDPsC+krrHRwg3rYyjKJEGGw4NNXb0UVN5K36MgsP6&#10;mL9l+aTITpP18ppEi4T0l1Lj1+GwAeFp8E/xv/tbK4jj97A/vA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suJ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160" o:spid="_x0000_s1083" style="position:absolute;left:9466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eLv8YA&#10;AADdAAAADwAAAGRycy9kb3ducmV2LnhtbESP0WrCQBRE3wv+w3IFX0Q3pm3U6CqilFbfEv2AS/aa&#10;BLN3Q3bV9O+7hUIfh5k5w6y3vWnEgzpXW1Ywm0YgiAuray4VXM4fkwUI55E1NpZJwTc52G4GL2tM&#10;tX1yRo/clyJA2KWooPK+TaV0RUUG3dS2xMG72s6gD7Irpe7wGeCmkXEUJdJgzWGhwpb2FRW3/G4U&#10;7JaH7O2YjfPjabycX5PoNSH9qdRo2O9WIDz1/j/81/7SCuL4fQa/b8IT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JeLv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61" o:spid="_x0000_s1084" style="position:absolute;left:9524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UVyMYA&#10;AADdAAAADwAAAGRycy9kb3ducmV2LnhtbESP0WrCQBRE34X+w3KFvohuGtuo0VWkRap9S/QDLtlr&#10;EszeDdmtxr93CwUfh5k5w6w2vWnElTpXW1bwNolAEBdW11wqOB134zkI55E1NpZJwZ0cbNYvgxWm&#10;2t44o2vuSxEg7FJUUHnfplK6oiKDbmJb4uCdbWfQB9mVUnd4C3DTyDiKEmmw5rBQYUufFRWX/Nco&#10;2C6+svdDNsoPP6PF7JxE04T0t1Kvw367BOGp98/wf3uvFcTxRwx/b8IT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UVy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62" o:spid="_x0000_s1085" style="position:absolute;left:9582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mwU8YA&#10;AADdAAAADwAAAGRycy9kb3ducmV2LnhtbESP0WrCQBRE34X+w3ILfRHdNNao0VWkRaq+JfoBl+w1&#10;CWbvhuxW0793CwUfh5k5w6w2vWnEjTpXW1bwPo5AEBdW11wqOJ92ozkI55E1NpZJwS852KxfBitM&#10;tb1zRrfclyJA2KWooPK+TaV0RUUG3di2xMG72M6gD7Irpe7wHuCmkXEUJdJgzWGhwpY+Kyqu+Y9R&#10;sF18ZR+HbJgfjsPF7JJEk4T0t1Jvr/12CcJT75/h//ZeK4jj6QT+3oQnIN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mwU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63" o:spid="_x0000_s1086" style="position:absolute;left:9639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AoJ8YA&#10;AADdAAAADwAAAGRycy9kb3ducmV2LnhtbESP0WrCQBRE3wv9h+UW+iK6aapRo6tIi1R9S/QDLtlr&#10;EszeDdmtxr93hUIfh5k5wyzXvWnElTpXW1bwMYpAEBdW11wqOB23wxkI55E1NpZJwZ0crFevL0tM&#10;tb1xRtfclyJA2KWooPK+TaV0RUUG3ci2xME7286gD7Irpe7wFuCmkXEUJdJgzWGhwpa+Kiou+a9R&#10;sJl/Z+N9Nsj3h8F8ek6iz4T0j1Lvb/1mAcJT7//Df+2dVhDHkzE834Qn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AoJ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64" o:spid="_x0000_s1087" style="position:absolute;left:9697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yNvMYA&#10;AADdAAAADwAAAGRycy9kb3ducmV2LnhtbESP0WrCQBRE3wv9h+UW+iK6aaxRo6tIpVh9S/QDLtlr&#10;EszeDdmtxr93C0Ifh5k5wyzXvWnElTpXW1bwMYpAEBdW11wqOB2/hzMQziNrbCyTgjs5WK9eX5aY&#10;anvjjK65L0WAsEtRQeV9m0rpiooMupFtiYN3tp1BH2RXSt3hLcBNI+MoSqTBmsNChS19VVRc8l+j&#10;YDPfZp/7bJDvD4P59JxE44T0Tqn3t36zAOGp9//hZ/tHK4jjyQT+3oQnIF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6yNv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65" o:spid="_x0000_s1088" style="position:absolute;left:9754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4Ty8YA&#10;AADdAAAADwAAAGRycy9kb3ducmV2LnhtbESP0WrCQBRE3wv9h+UKvohumrZRo6uIItW+JfoBl+w1&#10;CWbvhuyq6d+7hUIfh5k5wyzXvWnEnTpXW1bwNolAEBdW11wqOJ/24xkI55E1NpZJwQ85WK9eX5aY&#10;avvgjO65L0WAsEtRQeV9m0rpiooMuoltiYN3sZ1BH2RXSt3hI8BNI+MoSqTBmsNChS1tKyqu+c0o&#10;2Mx32ccxG+XH79F8ekmi94T0l1LDQb9ZgPDU+//wX/ugFcTxZwK/b8ITkK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34Ty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66" o:spid="_x0000_s1089" style="position:absolute;left:9812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K2UMYA&#10;AADdAAAADwAAAGRycy9kb3ducmV2LnhtbESP0WrCQBRE3wv+w3KFvohuTNuo0VVEkVbfEv2AS/aa&#10;BLN3Q3ar6d+7hUIfh5k5w6w2vWnEnTpXW1YwnUQgiAuray4VXM6H8RyE88gaG8uk4IccbNaDlxWm&#10;2j44o3vuSxEg7FJUUHnfplK6oiKDbmJb4uBdbWfQB9mVUnf4CHDTyDiKEmmw5rBQYUu7iopb/m0U&#10;bBf77P2YjfLjabSYXZPoLSH9qdTrsN8uQXjq/X/4r/2lFcTxxwx+34QnIN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K2U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67" o:spid="_x0000_s1090" style="position:absolute;left:9870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0iIsMA&#10;AADdAAAADwAAAGRycy9kb3ducmV2LnhtbERPzWrCQBC+C32HZQpeRDfGNmp0FamUNt4SfYAhOybB&#10;7GzIbjV9++6h4PHj+9/uB9OKO/WusaxgPotAEJdWN1wpuJw/pysQziNrbC2Tgl9ysN+9jLaYavvg&#10;nO6Fr0QIYZeigtr7LpXSlTUZdDPbEQfuanuDPsC+krrHRwg3rYyjKJEGGw4NNXb0UVN5K36MgsP6&#10;mL9l+aTITpP18ppEi4T0l1Lj1+GwAeFp8E/xv/tbK4jj9zA3vA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0iI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168" o:spid="_x0000_s1091" style="position:absolute;left:9927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GHucYA&#10;AADdAAAADwAAAGRycy9kb3ducmV2LnhtbESP0WrCQBRE3wv9h+UW+iK6aarRRFeRllLjW6IfcMle&#10;k9Ds3ZDdavr33YLQx2FmzjCb3Wg6caXBtZYVvMwiEMSV1S3XCs6nj+kKhPPIGjvLpOCHHOy2jw8b&#10;zLS9cUHX0tciQNhlqKDxvs+kdFVDBt3M9sTBu9jBoA9yqKUe8BbgppNxFCXSYMthocGe3hqqvspv&#10;o2CfvhfzvJiU+XGSLi9J9JqQ/lTq+Wncr0F4Gv1/+N4+aAVxvEjh7014AnL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GHu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69" o:spid="_x0000_s1092" style="position:absolute;left:9985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fkmcMA&#10;AADdAAAADwAAAGRycy9kb3ducmV2LnhtbERPzWqDQBC+B/oOyxR6CXWtDTYx2YTQUhpz0+QBBnei&#10;UndW3K3at+8eCjl+fP+7w2w6MdLgWssKXqIYBHFldcu1guvl83kNwnlkjZ1lUvBLDg77h8UOM20n&#10;LmgsfS1CCLsMFTTe95mUrmrIoItsTxy4mx0M+gCHWuoBpxBuOpnEcSoNthwaGuzpvaHqu/wxCo6b&#10;j2KVF8syPy83b7c0fk1Jfyn19DgftyA8zf4u/neftIIkScP+8CY8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fkm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170" o:spid="_x0000_s1093" style="position:absolute;left:10042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tBAsUA&#10;AADdAAAADwAAAGRycy9kb3ducmV2LnhtbESP0WrCQBRE34X+w3ILfRHdGCVqdBVpKVbfEv2AS/aa&#10;BLN3Q3ar6d+7QsHHYWbOMOttbxpxo87VlhVMxhEI4sLqmksF59P3aAHCeWSNjWVS8EcOtpu3wRpT&#10;be+c0S33pQgQdikqqLxvUyldUZFBN7YtcfAutjPog+xKqTu8B7hpZBxFiTRYc1iosKXPiopr/msU&#10;7JZf2eyQDfPDcbicX5JompDeK/Xx3u9WIDz1/hX+b/9oBXGcTOD5JjwBu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+0EC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71" o:spid="_x0000_s1094" style="position:absolute;left:10100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nfdcYA&#10;AADdAAAADwAAAGRycy9kb3ducmV2LnhtbESP0WrCQBRE3wX/YblCX0Q3Rok1zUakpVT7lrQfcMle&#10;k2D2bshuNf17tyD0cZiZM0y2H00nrjS41rKC1TICQVxZ3XKt4PvrffEMwnlkjZ1lUvBLDvb5dJJh&#10;qu2NC7qWvhYBwi5FBY33fSqlqxoy6Ja2Jw7e2Q4GfZBDLfWAtwA3nYyjKJEGWw4LDfb02lB1KX+M&#10;gsPurdicinl5+pzvtuckWiekP5R6mo2HFxCeRv8ffrSPWkEcJzH8vQlPQO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infd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72" o:spid="_x0000_s1095" style="position:absolute;left:10158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V67sUA&#10;AADdAAAADwAAAGRycy9kb3ducmV2LnhtbESP0WrCQBRE3wX/YblCX6RujBI1dRWpFKtvSf2AS/aa&#10;hGbvhuyq8e+7QsHHYWbOMOttbxpxo87VlhVMJxEI4sLqmksF55+v9yUI55E1NpZJwYMcbDfDwRpT&#10;be+c0S33pQgQdikqqLxvUyldUZFBN7EtcfAutjPog+xKqTu8B7hpZBxFiTRYc1iosKXPiorf/GoU&#10;7Fb7bH7MxvnxNF4tLkk0S0gflHob9bsPEJ56/wr/t7+1gjhOZvB8E5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ZXru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114300" distR="114300" simplePos="0" relativeHeight="251639296" behindDoc="1" locked="0" layoutInCell="0" allowOverlap="1" wp14:anchorId="5DE4FC28" wp14:editId="34AA6485">
                <wp:simplePos x="0" y="0"/>
                <wp:positionH relativeFrom="page">
                  <wp:posOffset>7465060</wp:posOffset>
                </wp:positionH>
                <wp:positionV relativeFrom="page">
                  <wp:posOffset>4112260</wp:posOffset>
                </wp:positionV>
                <wp:extent cx="2512060" cy="12700"/>
                <wp:effectExtent l="0" t="0" r="0" b="0"/>
                <wp:wrapNone/>
                <wp:docPr id="2124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12060" cy="12700"/>
                          <a:chOff x="11756" y="6476"/>
                          <a:chExt cx="3956" cy="20"/>
                        </a:xfrm>
                      </wpg:grpSpPr>
                      <wps:wsp>
                        <wps:cNvPr id="2125" name="Freeform 174"/>
                        <wps:cNvSpPr>
                          <a:spLocks/>
                        </wps:cNvSpPr>
                        <wps:spPr bwMode="auto">
                          <a:xfrm>
                            <a:off x="11761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6" name="Freeform 175"/>
                        <wps:cNvSpPr>
                          <a:spLocks/>
                        </wps:cNvSpPr>
                        <wps:spPr bwMode="auto">
                          <a:xfrm>
                            <a:off x="11819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7" name="Freeform 176"/>
                        <wps:cNvSpPr>
                          <a:spLocks/>
                        </wps:cNvSpPr>
                        <wps:spPr bwMode="auto">
                          <a:xfrm>
                            <a:off x="11877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8" name="Freeform 177"/>
                        <wps:cNvSpPr>
                          <a:spLocks/>
                        </wps:cNvSpPr>
                        <wps:spPr bwMode="auto">
                          <a:xfrm>
                            <a:off x="11934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9" name="Freeform 178"/>
                        <wps:cNvSpPr>
                          <a:spLocks/>
                        </wps:cNvSpPr>
                        <wps:spPr bwMode="auto">
                          <a:xfrm>
                            <a:off x="11992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0" name="Freeform 179"/>
                        <wps:cNvSpPr>
                          <a:spLocks/>
                        </wps:cNvSpPr>
                        <wps:spPr bwMode="auto">
                          <a:xfrm>
                            <a:off x="12049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1" name="Freeform 180"/>
                        <wps:cNvSpPr>
                          <a:spLocks/>
                        </wps:cNvSpPr>
                        <wps:spPr bwMode="auto">
                          <a:xfrm>
                            <a:off x="12107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2" name="Freeform 181"/>
                        <wps:cNvSpPr>
                          <a:spLocks/>
                        </wps:cNvSpPr>
                        <wps:spPr bwMode="auto">
                          <a:xfrm>
                            <a:off x="12165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3" name="Freeform 182"/>
                        <wps:cNvSpPr>
                          <a:spLocks/>
                        </wps:cNvSpPr>
                        <wps:spPr bwMode="auto">
                          <a:xfrm>
                            <a:off x="12222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4" name="Freeform 183"/>
                        <wps:cNvSpPr>
                          <a:spLocks/>
                        </wps:cNvSpPr>
                        <wps:spPr bwMode="auto">
                          <a:xfrm>
                            <a:off x="12280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5" name="Freeform 184"/>
                        <wps:cNvSpPr>
                          <a:spLocks/>
                        </wps:cNvSpPr>
                        <wps:spPr bwMode="auto">
                          <a:xfrm>
                            <a:off x="12337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6" name="Freeform 185"/>
                        <wps:cNvSpPr>
                          <a:spLocks/>
                        </wps:cNvSpPr>
                        <wps:spPr bwMode="auto">
                          <a:xfrm>
                            <a:off x="12395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7" name="Freeform 186"/>
                        <wps:cNvSpPr>
                          <a:spLocks/>
                        </wps:cNvSpPr>
                        <wps:spPr bwMode="auto">
                          <a:xfrm>
                            <a:off x="12453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8" name="Freeform 187"/>
                        <wps:cNvSpPr>
                          <a:spLocks/>
                        </wps:cNvSpPr>
                        <wps:spPr bwMode="auto">
                          <a:xfrm>
                            <a:off x="12510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9" name="Freeform 188"/>
                        <wps:cNvSpPr>
                          <a:spLocks/>
                        </wps:cNvSpPr>
                        <wps:spPr bwMode="auto">
                          <a:xfrm>
                            <a:off x="12568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0" name="Freeform 189"/>
                        <wps:cNvSpPr>
                          <a:spLocks/>
                        </wps:cNvSpPr>
                        <wps:spPr bwMode="auto">
                          <a:xfrm>
                            <a:off x="12625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1" name="Freeform 190"/>
                        <wps:cNvSpPr>
                          <a:spLocks/>
                        </wps:cNvSpPr>
                        <wps:spPr bwMode="auto">
                          <a:xfrm>
                            <a:off x="12683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2" name="Freeform 191"/>
                        <wps:cNvSpPr>
                          <a:spLocks/>
                        </wps:cNvSpPr>
                        <wps:spPr bwMode="auto">
                          <a:xfrm>
                            <a:off x="12741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3" name="Freeform 192"/>
                        <wps:cNvSpPr>
                          <a:spLocks/>
                        </wps:cNvSpPr>
                        <wps:spPr bwMode="auto">
                          <a:xfrm>
                            <a:off x="12798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4" name="Freeform 193"/>
                        <wps:cNvSpPr>
                          <a:spLocks/>
                        </wps:cNvSpPr>
                        <wps:spPr bwMode="auto">
                          <a:xfrm>
                            <a:off x="12856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5" name="Freeform 194"/>
                        <wps:cNvSpPr>
                          <a:spLocks/>
                        </wps:cNvSpPr>
                        <wps:spPr bwMode="auto">
                          <a:xfrm>
                            <a:off x="12913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6" name="Freeform 195"/>
                        <wps:cNvSpPr>
                          <a:spLocks/>
                        </wps:cNvSpPr>
                        <wps:spPr bwMode="auto">
                          <a:xfrm>
                            <a:off x="12971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" name="Freeform 196"/>
                        <wps:cNvSpPr>
                          <a:spLocks/>
                        </wps:cNvSpPr>
                        <wps:spPr bwMode="auto">
                          <a:xfrm>
                            <a:off x="13029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" name="Freeform 197"/>
                        <wps:cNvSpPr>
                          <a:spLocks/>
                        </wps:cNvSpPr>
                        <wps:spPr bwMode="auto">
                          <a:xfrm>
                            <a:off x="13086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9" name="Freeform 198"/>
                        <wps:cNvSpPr>
                          <a:spLocks/>
                        </wps:cNvSpPr>
                        <wps:spPr bwMode="auto">
                          <a:xfrm>
                            <a:off x="13144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" name="Freeform 199"/>
                        <wps:cNvSpPr>
                          <a:spLocks/>
                        </wps:cNvSpPr>
                        <wps:spPr bwMode="auto">
                          <a:xfrm>
                            <a:off x="13201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" name="Freeform 200"/>
                        <wps:cNvSpPr>
                          <a:spLocks/>
                        </wps:cNvSpPr>
                        <wps:spPr bwMode="auto">
                          <a:xfrm>
                            <a:off x="13259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" name="Freeform 201"/>
                        <wps:cNvSpPr>
                          <a:spLocks/>
                        </wps:cNvSpPr>
                        <wps:spPr bwMode="auto">
                          <a:xfrm>
                            <a:off x="13317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" name="Freeform 202"/>
                        <wps:cNvSpPr>
                          <a:spLocks/>
                        </wps:cNvSpPr>
                        <wps:spPr bwMode="auto">
                          <a:xfrm>
                            <a:off x="13374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4" name="Freeform 203"/>
                        <wps:cNvSpPr>
                          <a:spLocks/>
                        </wps:cNvSpPr>
                        <wps:spPr bwMode="auto">
                          <a:xfrm>
                            <a:off x="13432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5" name="Freeform 204"/>
                        <wps:cNvSpPr>
                          <a:spLocks/>
                        </wps:cNvSpPr>
                        <wps:spPr bwMode="auto">
                          <a:xfrm>
                            <a:off x="13489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6" name="Freeform 205"/>
                        <wps:cNvSpPr>
                          <a:spLocks/>
                        </wps:cNvSpPr>
                        <wps:spPr bwMode="auto">
                          <a:xfrm>
                            <a:off x="13547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7" name="Freeform 206"/>
                        <wps:cNvSpPr>
                          <a:spLocks/>
                        </wps:cNvSpPr>
                        <wps:spPr bwMode="auto">
                          <a:xfrm>
                            <a:off x="13605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8" name="Freeform 207"/>
                        <wps:cNvSpPr>
                          <a:spLocks/>
                        </wps:cNvSpPr>
                        <wps:spPr bwMode="auto">
                          <a:xfrm>
                            <a:off x="13662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9" name="Freeform 208"/>
                        <wps:cNvSpPr>
                          <a:spLocks/>
                        </wps:cNvSpPr>
                        <wps:spPr bwMode="auto">
                          <a:xfrm>
                            <a:off x="13720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0" name="Freeform 209"/>
                        <wps:cNvSpPr>
                          <a:spLocks/>
                        </wps:cNvSpPr>
                        <wps:spPr bwMode="auto">
                          <a:xfrm>
                            <a:off x="13777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" name="Freeform 210"/>
                        <wps:cNvSpPr>
                          <a:spLocks/>
                        </wps:cNvSpPr>
                        <wps:spPr bwMode="auto">
                          <a:xfrm>
                            <a:off x="13835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" name="Freeform 211"/>
                        <wps:cNvSpPr>
                          <a:spLocks/>
                        </wps:cNvSpPr>
                        <wps:spPr bwMode="auto">
                          <a:xfrm>
                            <a:off x="13893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" name="Freeform 212"/>
                        <wps:cNvSpPr>
                          <a:spLocks/>
                        </wps:cNvSpPr>
                        <wps:spPr bwMode="auto">
                          <a:xfrm>
                            <a:off x="13950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" name="Freeform 213"/>
                        <wps:cNvSpPr>
                          <a:spLocks/>
                        </wps:cNvSpPr>
                        <wps:spPr bwMode="auto">
                          <a:xfrm>
                            <a:off x="14008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" name="Freeform 214"/>
                        <wps:cNvSpPr>
                          <a:spLocks/>
                        </wps:cNvSpPr>
                        <wps:spPr bwMode="auto">
                          <a:xfrm>
                            <a:off x="14065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" name="Freeform 215"/>
                        <wps:cNvSpPr>
                          <a:spLocks/>
                        </wps:cNvSpPr>
                        <wps:spPr bwMode="auto">
                          <a:xfrm>
                            <a:off x="14123" y="6481"/>
                            <a:ext cx="30" cy="20"/>
                          </a:xfrm>
                          <a:custGeom>
                            <a:avLst/>
                            <a:gdLst>
                              <a:gd name="T0" fmla="*/ 0 w 30"/>
                              <a:gd name="T1" fmla="*/ 0 h 20"/>
                              <a:gd name="T2" fmla="*/ 29 w 3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" h="20">
                                <a:moveTo>
                                  <a:pt x="0" y="0"/>
                                </a:moveTo>
                                <a:lnTo>
                                  <a:pt x="2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" name="Freeform 216"/>
                        <wps:cNvSpPr>
                          <a:spLocks/>
                        </wps:cNvSpPr>
                        <wps:spPr bwMode="auto">
                          <a:xfrm>
                            <a:off x="14181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" name="Freeform 217"/>
                        <wps:cNvSpPr>
                          <a:spLocks/>
                        </wps:cNvSpPr>
                        <wps:spPr bwMode="auto">
                          <a:xfrm>
                            <a:off x="14239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" name="Freeform 218"/>
                        <wps:cNvSpPr>
                          <a:spLocks/>
                        </wps:cNvSpPr>
                        <wps:spPr bwMode="auto">
                          <a:xfrm>
                            <a:off x="14296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0" name="Freeform 219"/>
                        <wps:cNvSpPr>
                          <a:spLocks/>
                        </wps:cNvSpPr>
                        <wps:spPr bwMode="auto">
                          <a:xfrm>
                            <a:off x="14354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1" name="Freeform 220"/>
                        <wps:cNvSpPr>
                          <a:spLocks/>
                        </wps:cNvSpPr>
                        <wps:spPr bwMode="auto">
                          <a:xfrm>
                            <a:off x="14411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2" name="Freeform 221"/>
                        <wps:cNvSpPr>
                          <a:spLocks/>
                        </wps:cNvSpPr>
                        <wps:spPr bwMode="auto">
                          <a:xfrm>
                            <a:off x="14469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" name="Freeform 222"/>
                        <wps:cNvSpPr>
                          <a:spLocks/>
                        </wps:cNvSpPr>
                        <wps:spPr bwMode="auto">
                          <a:xfrm>
                            <a:off x="14527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" name="Freeform 223"/>
                        <wps:cNvSpPr>
                          <a:spLocks/>
                        </wps:cNvSpPr>
                        <wps:spPr bwMode="auto">
                          <a:xfrm>
                            <a:off x="14584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" name="Freeform 224"/>
                        <wps:cNvSpPr>
                          <a:spLocks/>
                        </wps:cNvSpPr>
                        <wps:spPr bwMode="auto">
                          <a:xfrm>
                            <a:off x="14642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6" name="Freeform 225"/>
                        <wps:cNvSpPr>
                          <a:spLocks/>
                        </wps:cNvSpPr>
                        <wps:spPr bwMode="auto">
                          <a:xfrm>
                            <a:off x="14699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" name="Freeform 226"/>
                        <wps:cNvSpPr>
                          <a:spLocks/>
                        </wps:cNvSpPr>
                        <wps:spPr bwMode="auto">
                          <a:xfrm>
                            <a:off x="14757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8" name="Freeform 227"/>
                        <wps:cNvSpPr>
                          <a:spLocks/>
                        </wps:cNvSpPr>
                        <wps:spPr bwMode="auto">
                          <a:xfrm>
                            <a:off x="14815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" name="Freeform 228"/>
                        <wps:cNvSpPr>
                          <a:spLocks/>
                        </wps:cNvSpPr>
                        <wps:spPr bwMode="auto">
                          <a:xfrm>
                            <a:off x="14872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0" name="Freeform 229"/>
                        <wps:cNvSpPr>
                          <a:spLocks/>
                        </wps:cNvSpPr>
                        <wps:spPr bwMode="auto">
                          <a:xfrm>
                            <a:off x="14930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1" name="Freeform 230"/>
                        <wps:cNvSpPr>
                          <a:spLocks/>
                        </wps:cNvSpPr>
                        <wps:spPr bwMode="auto">
                          <a:xfrm>
                            <a:off x="14987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" name="Freeform 231"/>
                        <wps:cNvSpPr>
                          <a:spLocks/>
                        </wps:cNvSpPr>
                        <wps:spPr bwMode="auto">
                          <a:xfrm>
                            <a:off x="15045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" name="Freeform 232"/>
                        <wps:cNvSpPr>
                          <a:spLocks/>
                        </wps:cNvSpPr>
                        <wps:spPr bwMode="auto">
                          <a:xfrm>
                            <a:off x="15103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" name="Freeform 233"/>
                        <wps:cNvSpPr>
                          <a:spLocks/>
                        </wps:cNvSpPr>
                        <wps:spPr bwMode="auto">
                          <a:xfrm>
                            <a:off x="15160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" name="Freeform 234"/>
                        <wps:cNvSpPr>
                          <a:spLocks/>
                        </wps:cNvSpPr>
                        <wps:spPr bwMode="auto">
                          <a:xfrm>
                            <a:off x="15218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6" name="Freeform 235"/>
                        <wps:cNvSpPr>
                          <a:spLocks/>
                        </wps:cNvSpPr>
                        <wps:spPr bwMode="auto">
                          <a:xfrm>
                            <a:off x="15275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7" name="Freeform 236"/>
                        <wps:cNvSpPr>
                          <a:spLocks/>
                        </wps:cNvSpPr>
                        <wps:spPr bwMode="auto">
                          <a:xfrm>
                            <a:off x="15333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8" name="Freeform 237"/>
                        <wps:cNvSpPr>
                          <a:spLocks/>
                        </wps:cNvSpPr>
                        <wps:spPr bwMode="auto">
                          <a:xfrm>
                            <a:off x="15391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" name="Freeform 238"/>
                        <wps:cNvSpPr>
                          <a:spLocks/>
                        </wps:cNvSpPr>
                        <wps:spPr bwMode="auto">
                          <a:xfrm>
                            <a:off x="15448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" name="Freeform 239"/>
                        <wps:cNvSpPr>
                          <a:spLocks/>
                        </wps:cNvSpPr>
                        <wps:spPr bwMode="auto">
                          <a:xfrm>
                            <a:off x="15506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" name="Freeform 240"/>
                        <wps:cNvSpPr>
                          <a:spLocks/>
                        </wps:cNvSpPr>
                        <wps:spPr bwMode="auto">
                          <a:xfrm>
                            <a:off x="15563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" name="Freeform 241"/>
                        <wps:cNvSpPr>
                          <a:spLocks/>
                        </wps:cNvSpPr>
                        <wps:spPr bwMode="auto">
                          <a:xfrm>
                            <a:off x="15621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" name="Freeform 242"/>
                        <wps:cNvSpPr>
                          <a:spLocks/>
                        </wps:cNvSpPr>
                        <wps:spPr bwMode="auto">
                          <a:xfrm>
                            <a:off x="15679" y="6481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882BDD" id="Group 173" o:spid="_x0000_s1026" style="position:absolute;margin-left:587.8pt;margin-top:323.8pt;width:197.8pt;height:1pt;z-index:-251677184;mso-position-horizontal-relative:page;mso-position-vertical-relative:page" coordorigin="11756,6476" coordsize="39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" o:allowincell="f">
                <v:shape id="Freeform 174" o:spid="_x0000_s1027" style="position:absolute;left:11761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fvcYA&#10;AADdAAAADwAAAGRycy9kb3ducmV2LnhtbESP0WrCQBRE3wv+w3IFX0Q3pm3U6CqilFbfEv2AS/aa&#10;BLN3Q3bV9O+7hUIfh5k5w6y3vWnEgzpXW1Ywm0YgiAuray4VXM4fkwUI55E1NpZJwTc52G4GL2tM&#10;tX1yRo/clyJA2KWooPK+TaV0RUUG3dS2xMG72s6gD7Irpe7wGeCmkXEUJdJgzWGhwpb2FRW3/G4U&#10;7JaH7O2YjfPjabycX5PoNSH9qdRo2O9WIDz1/j/81/7SCuJZ/A6/b8IT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+fv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75" o:spid="_x0000_s1028" style="position:absolute;left:11819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0BysUA&#10;AADdAAAADwAAAGRycy9kb3ducmV2LnhtbESP0WrCQBRE34X+w3ILfRHdGCVqdBVpKVbfEv2AS/aa&#10;BLN3Q3ar6d+7QsHHYWbOMOttbxpxo87VlhVMxhEI4sLqmksF59P3aAHCeWSNjWVS8EcOtpu3wRpT&#10;be+c0S33pQgQdikqqLxvUyldUZFBN7YtcfAutjPog+xKqTu8B7hpZBxFiTRYc1iosKXPiopr/msU&#10;7JZf2eyQDfPDcbicX5JompDeK/Xx3u9WIDz1/hX+b/9oBfEkTuD5JjwBu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XQHK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76" o:spid="_x0000_s1029" style="position:absolute;left:11877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GkUcYA&#10;AADdAAAADwAAAGRycy9kb3ducmV2LnhtbESP0WrCQBRE34X+w3ILfZG6MZVEo6uIpah9S+oHXLLX&#10;JJi9G7Krpn/fFYQ+DjNzhlltBtOKG/WusaxgOolAEJdWN1wpOP18vc9BOI+ssbVMCn7JwWb9Mlph&#10;pu2dc7oVvhIBwi5DBbX3XSalK2sy6Ca2Iw7e2fYGfZB9JXWP9wA3rYyjKJEGGw4LNXa0q6m8FFej&#10;YLv4zGfHfFwcv8eL9JxEHwnpvVJvr8N2CcLT4P/Dz/ZBK4incQqP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GkU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77" o:spid="_x0000_s1030" style="position:absolute;left:11934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4wI8MA&#10;AADdAAAADwAAAGRycy9kb3ducmV2LnhtbERPzWqDQBC+F/oOyxR6kWSNLTYx2QRJKW160+QBBnei&#10;EndW3I3at+8eCj1+fP+7w2w6MdLgWssKVssYBHFldcu1gsv5Y7EG4Tyyxs4yKfghB4f948MOM20n&#10;LmgsfS1CCLsMFTTe95mUrmrIoFvanjhwVzsY9AEOtdQDTiHcdDKJ41QabDk0NNjTsaHqVt6Ngnzz&#10;Xryeiqg8fUebt2sav6SkP5V6fprzLQhPs/8X/7m/tIJklYS54U14AnL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4wI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178" o:spid="_x0000_s1031" style="position:absolute;left:11992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KVuMUA&#10;AADdAAAADwAAAGRycy9kb3ducmV2LnhtbESP0WrCQBRE34X+w3ILfRHdmEo0qauIpVR9S/QDLtlr&#10;Epq9G7Krpn/fLQg+DjNzhlltBtOKG/WusaxgNo1AEJdWN1wpOJ++JksQziNrbC2Tgl9ysFm/jFaY&#10;aXvnnG6Fr0SAsMtQQe19l0npypoMuqntiIN3sb1BH2RfSd3jPcBNK+MoSqTBhsNCjR3taip/iqtR&#10;sE0/8/khHxeH4zhdXJLoPSH9rdTb67D9AOFp8M/wo73XCuJZnML/m/A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wpW4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79" o:spid="_x0000_s1032" style="position:absolute;left:12049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Gq+MIA&#10;AADdAAAADwAAAGRycy9kb3ducmV2LnhtbERPy4rCMBTdC/5DuIIb0dQHdewYRZTBx66d+YBLc22L&#10;zU1pota/nywEl4fzXm87U4sHta6yrGA6iUAQ51ZXXCj4+/0Zf4FwHlljbZkUvMjBdtPvrTHR9skp&#10;PTJfiBDCLkEFpfdNIqXLSzLoJrYhDtzVtgZ9gG0hdYvPEG5qOYuiWBqsODSU2NC+pPyW3Y2C3eqQ&#10;Ls7pKDtfRqvlNY7mMemjUsNBt/sG4anzH/HbfdIKZtN52B/ehCc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Iar4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180" o:spid="_x0000_s1033" style="position:absolute;left:12107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0PY8UA&#10;AADdAAAADwAAAGRycy9kb3ducmV2LnhtbESP0WrCQBRE3wX/YbmFvkjdRCXV6CrSImrfEv2AS/aa&#10;hGbvhuyq6d+7gtDHYWbOMKtNbxpxo87VlhXE4wgEcWF1zaWC82n3MQfhPLLGxjIp+CMHm/VwsMJU&#10;2ztndMt9KQKEXYoKKu/bVEpXVGTQjW1LHLyL7Qz6ILtS6g7vAW4aOYmiRBqsOSxU2NJXRcVvfjUK&#10;tovvbHbMRvnxZ7T4vCTRNCG9V+r9rd8uQXjq/X/41T5oBZN4GsPzTXgC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bQ9j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81" o:spid="_x0000_s1034" style="position:absolute;left:12165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+RFMYA&#10;AADdAAAADwAAAGRycy9kb3ducmV2LnhtbESP0WrCQBRE3wv+w3ILvojZGEusqauIRap9S/QDLtlr&#10;Epq9G7Krpn/vFoQ+DjNzhlltBtOKG/WusaxgFsUgiEurG64UnE/76TsI55E1tpZJwS852KxHLyvM&#10;tL1zTrfCVyJA2GWooPa+y6R0ZU0GXWQ74uBdbG/QB9lXUvd4D3DTyiSOU2mw4bBQY0e7msqf4moU&#10;bJef+dsxnxTH78lycUnjeUr6S6nx67D9AOFp8P/hZ/ugFSSzeQJ/b8IT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+RF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82" o:spid="_x0000_s1035" style="position:absolute;left:12222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M0j8UA&#10;AADdAAAADwAAAGRycy9kb3ducmV2LnhtbESP0WrCQBRE3wX/YbmFvkjdaCTV6CrSImrfEv2AS/aa&#10;hGbvhuyq6d+7gtDHYWbOMKtNbxpxo87VlhVMxhEI4sLqmksF59PuYw7CeWSNjWVS8EcONuvhYIWp&#10;tnfO6Jb7UgQIuxQVVN63qZSuqMigG9uWOHgX2xn0QXal1B3eA9w0chpFiTRYc1iosKWviorf/GoU&#10;bBff2eyYjfLjz2jxeUmiOCG9V+r9rd8uQXjq/X/41T5oBdNJHMPzTXgC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zSP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83" o:spid="_x0000_s1036" style="position:absolute;left:12280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qs+8UA&#10;AADdAAAADwAAAGRycy9kb3ducmV2LnhtbESP3YrCMBSE7xd8h3CEvRFN/aGrXaOIi7juXasPcGiO&#10;bdnmpDRR69sbQfBymJlvmOW6M7W4UusqywrGowgEcW51xYWC03E3nINwHlljbZkU3MnBetX7WGKi&#10;7Y1Tuma+EAHCLkEFpfdNIqXLSzLoRrYhDt7ZtgZ9kG0hdYu3ADe1nERRLA1WHBZKbGhbUv6fXYyC&#10;zeInnR3SQXb4Gyy+znE0jUnvlfrsd5tvEJ46/w6/2r9awWQ8ncHzTXg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qz7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84" o:spid="_x0000_s1037" style="position:absolute;left:12337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YJYMUA&#10;AADdAAAADwAAAGRycy9kb3ducmV2LnhtbESP0WrCQBRE34X+w3KFvohu1DZqdBVpEbVviX7AJXtN&#10;gtm7IbvV9O9doeDjMDNnmNWmM7W4UesqywrGowgEcW51xYWC82k3nINwHlljbZkU/JGDzfqtt8JE&#10;2zundMt8IQKEXYIKSu+bREqXl2TQjWxDHLyLbQ36INtC6hbvAW5qOYmiWBqsOCyU2NBXSfk1+zUK&#10;tovv9OOYDrLjz2Axu8TRNCa9V+q9322XIDx1/hX+bx+0gsl4+gnPN+EJ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Vglg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85" o:spid="_x0000_s1038" style="position:absolute;left:12395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SXF8YA&#10;AADdAAAADwAAAGRycy9kb3ducmV2LnhtbESP0WrCQBRE3wv+w3KFvohuTErU6CqhpbT2LWk/4JK9&#10;JsHs3ZBdTfr33UKhj8PMnGEOp8l04k6Day0rWK8iEMSV1S3XCr4+X5dbEM4ja+wsk4JvcnA6zh4O&#10;mGk7ckH30tciQNhlqKDxvs+kdFVDBt3K9sTBu9jBoA9yqKUecAxw08k4ilJpsOWw0GBPzw1V1/Jm&#10;FOS7l+LpXCzK88dit7mkUZKSflPqcT7lexCeJv8f/mu/awXxOknh9014AvL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SXF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86" o:spid="_x0000_s1039" style="position:absolute;left:12453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gyjMUA&#10;AADdAAAADwAAAGRycy9kb3ducmV2LnhtbESP0YrCMBRE3xf8h3CFfRFN1aVqNYqsiKtv7e4HXJpr&#10;W2xuShO1/r0RFnwcZuYMs9p0phY3al1lWcF4FIEgzq2uuFDw97sfzkE4j6yxtkwKHuRgs+59rDDR&#10;9s4p3TJfiABhl6CC0vsmkdLlJRl0I9sQB+9sW4M+yLaQusV7gJtaTqIolgYrDgslNvRdUn7JrkbB&#10;drFLv47pIDueBovZOY6mMemDUp/9brsE4anz7/B/+0crmIynM3i9CU9Ar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yDKM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87" o:spid="_x0000_s1040" style="position:absolute;left:12510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m/sIA&#10;AADdAAAADwAAAGRycy9kb3ducmV2LnhtbERPy4rCMBTdC/5DuIIb0dQHdewYRZTBx66d+YBLc22L&#10;zU1pota/nywEl4fzXm87U4sHta6yrGA6iUAQ51ZXXCj4+/0Zf4FwHlljbZkUvMjBdtPvrTHR9skp&#10;PTJfiBDCLkEFpfdNIqXLSzLoJrYhDtzVtgZ9gG0hdYvPEG5qOYuiWBqsODSU2NC+pPyW3Y2C3eqQ&#10;Ls7pKDtfRqvlNY7mMemjUsNBt/sG4anzH/HbfdIKZtN5mBvehCc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V6b+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188" o:spid="_x0000_s1041" style="position:absolute;left:12568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sDZcYA&#10;AADdAAAADwAAAGRycy9kb3ducmV2LnhtbESP3WrCQBSE7wXfYTmF3kjd+ENqoqtIi6i9S/QBDtlj&#10;Epo9G7Krpm/vCkIvh5n5hlltetOIG3WutqxgMo5AEBdW11wqOJ92HwsQziNrbCyTgj9ysFkPBytM&#10;tb1zRrfclyJA2KWooPK+TaV0RUUG3di2xMG72M6gD7Irpe7wHuCmkdMoiqXBmsNChS19VVT85lej&#10;YJt8Z/NjNsqPP6Pk8xJHs5j0Xqn3t367BOGp9//hV/ugFUwnswSeb8IT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sDZ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89" o:spid="_x0000_s1042" style="position:absolute;left:12625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fZhcIA&#10;AADdAAAADwAAAGRycy9kb3ducmV2LnhtbERPy4rCMBTdC/MP4Q64kTH1QUerUUSRse5a/YBLc23L&#10;NDelyWj9+8lCcHk47/W2N424U+dqywom4wgEcWF1zaWC6+X4tQDhPLLGxjIpeJKD7eZjsMZE2wdn&#10;dM99KUIIuwQVVN63iZSuqMigG9uWOHA32xn0AXal1B0+Qrhp5DSKYmmw5tBQYUv7iorf/M8o2C0P&#10;2TzNRnl6Hi2/b3E0i0n/KDX87HcrEJ56/xa/3CetYDqZh/3hTXgC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J9mF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190" o:spid="_x0000_s1043" style="position:absolute;left:12683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t8HsUA&#10;AADdAAAADwAAAGRycy9kb3ducmV2LnhtbESP0WrCQBRE3wX/YbkFX6RuopJqdBWxiNq3RD/gkr0m&#10;odm7Ibtq+vduodDHYWbOMOttbxrxoM7VlhXEkwgEcWF1zaWC6+XwvgDhPLLGxjIp+CEH281wsMZU&#10;2ydn9Mh9KQKEXYoKKu/bVEpXVGTQTWxLHLyb7Qz6ILtS6g6fAW4aOY2iRBqsOSxU2NK+ouI7vxsF&#10;u+VnNj9n4/z8NV5+3JJolpA+KjV663crEJ56/x/+a5+0gmk8j+H3TXgCcvM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a3we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91" o:spid="_x0000_s1044" style="position:absolute;left:12741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niacYA&#10;AADdAAAADwAAAGRycy9kb3ducmV2LnhtbESP0WrCQBRE3wv+w3ILvojZGCXW1FXEIq2+JfoBl+w1&#10;Cc3eDdlV07/vFgo+DjNzhllvB9OKO/WusaxgFsUgiEurG64UXM6H6RsI55E1tpZJwQ852G5GL2vM&#10;tH1wTvfCVyJA2GWooPa+y6R0ZU0GXWQ74uBdbW/QB9lXUvf4CHDTyiSOU2mw4bBQY0f7msrv4mYU&#10;7FYf+eKYT4rjabJaXtN4npL+VGr8OuzeQXga/DP83/7SCpLZIoG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nia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92" o:spid="_x0000_s1045" style="position:absolute;left:12798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VH8sUA&#10;AADdAAAADwAAAGRycy9kb3ducmV2LnhtbESP3YrCMBSE7xd8h3CEvRFN/aGrXaOIi7juXasPcGiO&#10;bdnmpDRR69sbQfBymJlvmOW6M7W4UusqywrGowgEcW51xYWC03E3nINwHlljbZkU3MnBetX7WGKi&#10;7Y1Tuma+EAHCLkEFpfdNIqXLSzLoRrYhDt7ZtgZ9kG0hdYu3ADe1nERRLA1WHBZKbGhbUv6fXYyC&#10;zeInnR3SQXb4Gyy+znE0jUnvlfrsd5tvEJ46/w6/2r9awWQ8m8LzTXg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9Ufy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93" o:spid="_x0000_s1046" style="position:absolute;left:12856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zfhsUA&#10;AADdAAAADwAAAGRycy9kb3ducmV2LnhtbESP0WrCQBRE3wX/YbmFvkjdqCHV6CrSImrfEv2AS/aa&#10;hGbvhuyq6d+7gtDHYWbOMKtNbxpxo87VlhVMxhEI4sLqmksF59PuYw7CeWSNjWVS8EcONuvhYIWp&#10;tnfO6Jb7UgQIuxQVVN63qZSuqMigG9uWOHgX2xn0QXal1B3eA9w0chpFiTRYc1iosKWviorf/GoU&#10;bBffWXzMRvnxZ7T4vCTRLCG9V+r9rd8uQXjq/X/41T5oBdNJHMPzTXgC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HN+G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94" o:spid="_x0000_s1047" style="position:absolute;left:12913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B6HcYA&#10;AADdAAAADwAAAGRycy9kb3ducmV2LnhtbESP3WrCQBSE7wt9h+UIvRHd+NOo0VWkUtTeJfoAh+wx&#10;CWbPhuxW49u7BaGXw8x8w6w2nanFjVpXWVYwGkYgiHOrKy4UnE/fgzkI55E11pZJwYMcbNbvbytM&#10;tL1zSrfMFyJA2CWooPS+SaR0eUkG3dA2xMG72NagD7ItpG7xHuCmluMoiqXBisNCiQ19lZRfs1+j&#10;YLvYpdNj2s+OP/3F7BJHk5j0XqmPXrddgvDU+f/wq33QCsaj6Sf8vQlPQK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VB6H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95" o:spid="_x0000_s1048" style="position:absolute;left:12971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LkasUA&#10;AADdAAAADwAAAGRycy9kb3ducmV2LnhtbESP0YrCMBRE3xf8h3AFX0RTXalajSLK4rpv7e4HXJpr&#10;W2xuShO1/r0RhH0cZuYMs952phY3al1lWcFkHIEgzq2uuFDw9/s1WoBwHlljbZkUPMjBdtP7WGOi&#10;7Z1TumW+EAHCLkEFpfdNIqXLSzLoxrYhDt7ZtgZ9kG0hdYv3ADe1nEZRLA1WHBZKbGhfUn7JrkbB&#10;bnlIZ6d0mJ1+hsv5OY4+Y9JHpQb9brcC4anz/+F3+1srmE5mMbzehCcgN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guRq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96" o:spid="_x0000_s1049" style="position:absolute;left:13029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5B8cUA&#10;AADdAAAADwAAAGRycy9kb3ducmV2LnhtbESP0YrCMBRE3xf8h3CFfRFNdaVqNYqsLK6+tbsfcGmu&#10;bbG5KU3U+vdGEHwcZuYMs9p0phZXal1lWcF4FIEgzq2uuFDw//cznINwHlljbZkU3MnBZt37WGGi&#10;7Y1Tuma+EAHCLkEFpfdNIqXLSzLoRrYhDt7JtgZ9kG0hdYu3ADe1nERRLA1WHBZKbOi7pPycXYyC&#10;7WKXTg/pIDscB4vZKY6+YtJ7pT773XYJwlPn3+FX+1crmIynM3i+CU9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zkHx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197" o:spid="_x0000_s1050" style="position:absolute;left:13086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HVg8IA&#10;AADdAAAADwAAAGRycy9kb3ducmV2LnhtbERPy4rCMBTdC/MP4Q64kTH1QUerUUSRse5a/YBLc23L&#10;NDelyWj9+8lCcHk47/W2N424U+dqywom4wgEcWF1zaWC6+X4tQDhPLLGxjIpeJKD7eZjsMZE2wdn&#10;dM99KUIIuwQVVN63iZSuqMigG9uWOHA32xn0AXal1B0+Qrhp5DSKYmmw5tBQYUv7iorf/M8o2C0P&#10;2TzNRnl6Hi2/b3E0i0n/KDX87HcrEJ56/xa/3CetYDqZh7nhTXgC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UdWD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198" o:spid="_x0000_s1051" style="position:absolute;left:13144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1wGMYA&#10;AADdAAAADwAAAGRycy9kb3ducmV2LnhtbESP3WrCQBSE7wXfYTkFb6Ru/CE10VXEImrvEn2AQ/aY&#10;hGbPhuyq6du7hUIvh5n5hllve9OIB3WutqxgOolAEBdW11wquF4O70sQziNrbCyTgh9ysN0MB2tM&#10;tX1yRo/clyJA2KWooPK+TaV0RUUG3cS2xMG72c6gD7Irpe7wGeCmkbMoiqXBmsNChS3tKyq+87tR&#10;sEs+s8U5G+fnr3HycYujeUz6qNTord+tQHjq/X/4r33SCmbTRQK/b8ITkJs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1wG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199" o:spid="_x0000_s1052" style="position:absolute;left:13201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5PWMQA&#10;AADdAAAADwAAAGRycy9kb3ducmV2LnhtbERPzW6CQBC+N/EdNtPEi6mLtFJFV0PaNFVv0D7AhB2B&#10;lJ0l7Bbw7d1Dkx6/fP/742RaMVDvGssKVssIBHFpdcOVgu+vj6cNCOeRNbaWScGNHBwPs4c9ptqO&#10;nNNQ+EqEEHYpKqi971IpXVmTQbe0HXHgrrY36APsK6l7HEO4aWUcRYk02HBoqLGjt5rKn+LXKMi2&#10;7/nLOV8U58ti+3pNoueE9KdS88cp24HwNPl/8Z/7pBXEq3XYH96EJyA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+T1j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200" o:spid="_x0000_s1053" style="position:absolute;left:13259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Lqw8YA&#10;AADdAAAADwAAAGRycy9kb3ducmV2LnhtbESP0WrCQBRE3wv+w3IFX0Q3sW3U6CqilFbfEv2AS/aa&#10;BLN3Q3bV9O+7hUIfh5k5w6y3vWnEgzpXW1YQTyMQxIXVNZcKLuePyQKE88gaG8uk4JscbDeDlzWm&#10;2j45o0fuSxEg7FJUUHnfplK6oiKDbmpb4uBdbWfQB9mVUnf4DHDTyFkUJdJgzWGhwpb2FRW3/G4U&#10;7JaH7O2YjfPjabycX5PoNSH9qdRo2O9WIDz1/j/81/7SCmbxewy/b8IT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7Lqw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01" o:spid="_x0000_s1054" style="position:absolute;left:13317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B0tMYA&#10;AADdAAAADwAAAGRycy9kb3ducmV2LnhtbESP0WrCQBRE3wv+w3IFX0Q3pm3U6CqilFbfEv2AS/aa&#10;BLN3Q3bV9O+7hUIfh5k5w6y3vWnEgzpXW1Ywm0YgiAuray4VXM4fkwUI55E1NpZJwTc52G4GL2tM&#10;tX1yRo/clyJA2KWooPK+TaV0RUUG3dS2xMG72s6gD7Irpe7wGeCmkXEUJdJgzWGhwpb2FRW3/G4U&#10;7JaH7O2YjfPjabycX5PoNSH9qdRo2O9WIDz1/j/81/7SCuLZewy/b8IT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2B0t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02" o:spid="_x0000_s1055" style="position:absolute;left:13374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zRL8UA&#10;AADdAAAADwAAAGRycy9kb3ducmV2LnhtbESP0WrCQBRE34X+w3KFvohu1DZqdBVpEbVviX7AJXtN&#10;gtm7IbvV9O9doeDjMDNnmNWmM7W4UesqywrGowgEcW51xYWC82k3nINwHlljbZkU/JGDzfqtt8JE&#10;2zundMt8IQKEXYIKSu+bREqXl2TQjWxDHLyLbQ36INtC6hbvAW5qOYmiWBqsOCyU2NBXSfk1+zUK&#10;tovv9OOYDrLjz2Axu8TRNCa9V+q9322XIDx1/hX+bx+0gsn4cwrPN+EJ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NEv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03" o:spid="_x0000_s1056" style="position:absolute;left:13432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VJW8YA&#10;AADdAAAADwAAAGRycy9kb3ducmV2LnhtbESP3WrCQBSE7wt9h+UIvRHd+NOo0VWkUtTeJfoAh+wx&#10;CWbPhuxW49u7BaGXw8x8w6w2nanFjVpXWVYwGkYgiHOrKy4UnE/fgzkI55E11pZJwYMcbNbvbytM&#10;tL1zSrfMFyJA2CWooPS+SaR0eUkG3dA2xMG72NagD7ItpG7xHuCmluMoiqXBisNCiQ19lZRfs1+j&#10;YLvYpdNj2s+OP/3F7BJHk5j0XqmPXrddgvDU+f/wq33QCsajzyn8vQlPQK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8VJW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04" o:spid="_x0000_s1057" style="position:absolute;left:13489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nswMUA&#10;AADdAAAADwAAAGRycy9kb3ducmV2LnhtbESP0WrCQBRE3wv9h+UKfRHdqDVqdBWpFGvfEv2AS/aa&#10;BLN3Q3ar8e/dguDjMDNnmNWmM7W4UusqywpGwwgEcW51xYWC0/F7MAfhPLLG2jIpuJODzfr9bYWJ&#10;tjdO6Zr5QgQIuwQVlN43iZQuL8mgG9qGOHhn2xr0QbaF1C3eAtzUchxFsTRYcVgosaGvkvJL9mcU&#10;bBe79POQ9rPDb38xO8fRJCa9V+qj122XIDx1/hV+tn+0gvFoOoX/N+EJ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iezA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05" o:spid="_x0000_s1058" style="position:absolute;left:13547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yt8UA&#10;AADdAAAADwAAAGRycy9kb3ducmV2LnhtbESP0WrCQBRE3wv+w3IFX0Q3ak1rdBVRpOpb0n7AJXtN&#10;gtm7Ibtq/Hu3UOjjMDNnmNWmM7W4U+sqywom4wgEcW51xYWCn+/D6BOE88gaa8uk4EkONuve2woT&#10;bR+c0j3zhQgQdgkqKL1vEildXpJBN7YNcfAutjXog2wLqVt8BLip5TSKYmmw4rBQYkO7kvJrdjMK&#10;tot9+n5Kh9npPFx8XOJoFpP+UmrQ77ZLEJ46/x/+ax+1gulkHsPvm/AE5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W3K3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06" o:spid="_x0000_s1059" style="position:absolute;left:13605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fXLMUA&#10;AADdAAAADwAAAGRycy9kb3ducmV2LnhtbESP0WrCQBRE3wv+w3IFX0Q32ho1uooopepboh9wyV6T&#10;YPZuyK6a/n23UOjjMDNnmPW2M7V4Uusqywom4wgEcW51xYWC6+VztADhPLLG2jIp+CYH203vbY2J&#10;ti9O6Zn5QgQIuwQVlN43iZQuL8mgG9uGOHg32xr0QbaF1C2+AtzUchpFsTRYcVgosaF9Sfk9exgF&#10;u+Uh/Tilw+x0Hi7ntzh6j0l/KTXod7sVCE+d/w//tY9awXQym8Pvm/A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F9cs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07" o:spid="_x0000_s1060" style="position:absolute;left:13662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hDXsQA&#10;AADdAAAADwAAAGRycy9kb3ducmV2LnhtbERPzW6CQBC+N/EdNtPEi6mLtFJFV0PaNFVv0D7AhB2B&#10;lJ0l7Bbw7d1Dkx6/fP/742RaMVDvGssKVssIBHFpdcOVgu+vj6cNCOeRNbaWScGNHBwPs4c9ptqO&#10;nNNQ+EqEEHYpKqi971IpXVmTQbe0HXHgrrY36APsK6l7HEO4aWUcRYk02HBoqLGjt5rKn+LXKMi2&#10;7/nLOV8U58ti+3pNoueE9KdS88cp24HwNPl/8Z/7pBXEq3WYG96EJyA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IQ17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208" o:spid="_x0000_s1061" style="position:absolute;left:13720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TmxcYA&#10;AADdAAAADwAAAGRycy9kb3ducmV2LnhtbESP0WrCQBRE3wv+w3IFX0Q32jaa6CqilFbfEv2AS/aa&#10;BLN3Q3bV9O+7hUIfh5k5w6y3vWnEgzpXW1Ywm0YgiAuray4VXM4fkyUI55E1NpZJwTc52G4GL2tM&#10;tX1yRo/clyJA2KWooPK+TaV0RUUG3dS2xMG72s6gD7Irpe7wGeCmkfMoiqXBmsNChS3tKypu+d0o&#10;2CWH7O2YjfPjaZwsrnH0GpP+VGo07HcrEJ56/x/+a39pBfPZewK/b8IT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Tmx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09" o:spid="_x0000_s1062" style="position:absolute;left:13777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KF5cMA&#10;AADdAAAADwAAAGRycy9kb3ducmV2LnhtbERPzWrCQBC+F3yHZQQvUjdJS6qpqwRFWntL6gMM2TEJ&#10;zc6G7Brj23cPhR4/vv/tfjKdGGlwrWUF8SoCQVxZ3XKt4PJ9el6DcB5ZY2eZFDzIwX43e9pipu2d&#10;CxpLX4sQwi5DBY33fSalqxoy6Fa2Jw7c1Q4GfYBDLfWA9xBuOplEUSoNthwaGuzp0FD1U96Mgnxz&#10;LF7PxbI8fy03b9c0eklJfyi1mE/5OwhPk/8X/7k/tYIkTsP+8CY8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KF5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210" o:spid="_x0000_s1063" style="position:absolute;left:13835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4gfsUA&#10;AADdAAAADwAAAGRycy9kb3ducmV2LnhtbESP0WrCQBRE3wv9h+UWfBHdREvU6CpSkVbfEv2AS/aa&#10;BLN3Q3ar8e/dQsHHYWbOMKtNbxpxo87VlhXE4wgEcWF1zaWC82k/moNwHlljY5kUPMjBZv3+tsJU&#10;2ztndMt9KQKEXYoKKu/bVEpXVGTQjW1LHLyL7Qz6ILtS6g7vAW4aOYmiRBqsOSxU2NJXRcU1/zUK&#10;totd9nnIhvnhOFzMLkk0TUh/KzX46LdLEJ56/wr/t3+0gkmcxPD3Jjw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3iB+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11" o:spid="_x0000_s1064" style="position:absolute;left:13893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y+CcUA&#10;AADdAAAADwAAAGRycy9kb3ducmV2LnhtbESP0WrCQBRE34X+w3ILfRHdGCVqdBVpKVbfEv2AS/aa&#10;BLN3Q3ar6d+7QsHHYWbOMOttbxpxo87VlhVMxhEI4sLqmksF59P3aAHCeWSNjWVS8EcOtpu3wRpT&#10;be+c0S33pQgQdikqqLxvUyldUZFBN7YtcfAutjPog+xKqTu8B7hpZBxFiTRYc1iosKXPiopr/msU&#10;7JZf2eyQDfPDcbicX5JompDeK/Xx3u9WIDz1/hX+b/9oBfEkieH5JjwBu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DL4J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12" o:spid="_x0000_s1065" style="position:absolute;left:13950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AbksYA&#10;AADdAAAADwAAAGRycy9kb3ducmV2LnhtbESP0WrCQBRE3wv+w3KFvohuTErU6CqhpbT2LWk/4JK9&#10;JsHs3ZBdTfr33UKhj8PMnGEOp8l04k6Day0rWK8iEMSV1S3XCr4+X5dbEM4ja+wsk4JvcnA6zh4O&#10;mGk7ckH30tciQNhlqKDxvs+kdFVDBt3K9sTBu9jBoA9yqKUecAxw08k4ilJpsOWw0GBPzw1V1/Jm&#10;FOS7l+LpXCzK88dit7mkUZKSflPqcT7lexCeJv8f/mu/awXxOk3g9014AvL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Abk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13" o:spid="_x0000_s1066" style="position:absolute;left:14008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mD5sUA&#10;AADdAAAADwAAAGRycy9kb3ducmV2LnhtbESP0YrCMBRE3xf8h3AFX0RTXalajSLK4rpv7e4HXJpr&#10;W2xuShO1/r0RhH0cZuYMs952phY3al1lWcFkHIEgzq2uuFDw9/s1WoBwHlljbZkUPMjBdtP7WGOi&#10;7Z1TumW+EAHCLkEFpfdNIqXLSzLoxrYhDt7ZtgZ9kG0hdYv3ADe1nEZRLA1WHBZKbGhfUn7JrkbB&#10;bnlIZ6d0mJ1+hsv5OY4+Y9JHpQb9brcC4anz/+F3+1srmE7iGbzehCcgN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YPm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14" o:spid="_x0000_s1067" style="position:absolute;left:14065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UmfcUA&#10;AADdAAAADwAAAGRycy9kb3ducmV2LnhtbESP0WrCQBRE3wv+w3IFX0Q3ak1rdBVRpOpb0n7AJXtN&#10;gtm7Ibtq/Hu3UOjjMDNnmNWmM7W4U+sqywom4wgEcW51xYWCn+/D6BOE88gaa8uk4EkONuve2woT&#10;bR+c0j3zhQgQdgkqKL1vEildXpJBN7YNcfAutjXog2wLqVt8BLip5TSKYmmw4rBQYkO7kvJrdjMK&#10;tot9+n5Kh9npPFx8XOJoFpP+UmrQ77ZLEJ46/x/+ax+1gukknsPvm/AE5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5SZ9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15" o:spid="_x0000_s1068" style="position:absolute;left:14123;top:6481;width:30;height:20;visibility:visible;mso-wrap-style:square;v-text-anchor:top" coordsize="3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zua8UA&#10;AADdAAAADwAAAGRycy9kb3ducmV2LnhtbESPQYvCMBSE7wv+h/AEL4umKhStRpFlRW+yrgePz+bZ&#10;1jYvpYm1/nsjLOxxmJlvmOW6M5VoqXGFZQXjUQSCOLW64EzB6Xc7nIFwHlljZZkUPMnBetX7WGKi&#10;7YN/qD36TAQIuwQV5N7XiZQuzcmgG9maOHhX2xj0QTaZ1A0+AtxUchJFsTRYcFjIsaavnNLyeDcK&#10;DrPP3ba8f5+q+bQt9K0920tplRr0u80ChKfO/4f/2nutYDKOY3i/CU9Ar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fO5rxQAAAN0AAAAPAAAAAAAAAAAAAAAAAJgCAABkcnMv&#10;ZG93bnJldi54bWxQSwUGAAAAAAQABAD1AAAAigMAAAAA&#10;" path="m,l29,e" filled="f" strokeweight=".48pt">
                  <v:path arrowok="t" o:connecttype="custom" o:connectlocs="0,0;29,0" o:connectangles="0,0"/>
                </v:shape>
                <v:shape id="Freeform 216" o:spid="_x0000_s1069" style="position:absolute;left:14181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sdkcYA&#10;AADdAAAADwAAAGRycy9kb3ducmV2LnhtbESP0WrCQBRE3wX/YblCX0Kz0UpSU1cRS6npW9J+wCV7&#10;TUKzd0N21fTvuwWhj8PMnGG2+8n04kqj6ywrWMYJCOLa6o4bBV+fb4/PIJxH1thbJgU/5GC/m8+2&#10;mGt745KulW9EgLDLUUHr/ZBL6eqWDLrYDsTBO9vRoA9ybKQe8RbgpperJEmlwY7DQosDHVuqv6uL&#10;UXDYvJbrooyq4iPaZOc0eUpJvyv1sJgOLyA8Tf4/fG+ftILVMs3g7014AnL3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sdk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17" o:spid="_x0000_s1070" style="position:absolute;left:14239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J48MA&#10;AADdAAAADwAAAGRycy9kb3ducmV2LnhtbERPzWrCQBC+F3yHZQQvUjdJS6qpqwRFWntL6gMM2TEJ&#10;zc6G7Brj23cPhR4/vv/tfjKdGGlwrWUF8SoCQVxZ3XKt4PJ9el6DcB5ZY2eZFDzIwX43e9pipu2d&#10;CxpLX4sQwi5DBY33fSalqxoy6Fa2Jw7c1Q4GfYBDLfWA9xBuOplEUSoNthwaGuzp0FD1U96Mgnxz&#10;LF7PxbI8fy03b9c0eklJfyi1mE/5OwhPk/8X/7k/tYIkTsPc8CY8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SJ4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218" o:spid="_x0000_s1071" style="position:absolute;left:14296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gseMYA&#10;AADdAAAADwAAAGRycy9kb3ducmV2LnhtbESP3WrCQBSE7wt9h+UUeiPNRluiiVlFWkrVu6Q+wCF7&#10;8oPZsyG71fTtuwXBy2FmvmHy7WR6caHRdZYVzKMYBHFldceNgtP358sKhPPIGnvLpOCXHGw3jw85&#10;ZtpeuaBL6RsRIOwyVNB6P2RSuqolgy6yA3Hwajsa9EGOjdQjXgPc9HIRx4k02HFYaHGg95aqc/lj&#10;FOzSj+LtUMzKw3GWLuskfk1Ifyn1/DTt1iA8Tf4evrX3WsFinqTw/yY8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6gse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19" o:spid="_x0000_s1072" style="position:absolute;left:14354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sTOMIA&#10;AADdAAAADwAAAGRycy9kb3ducmV2LnhtbERPy4rCMBTdC/5DuIIb0dQHdewYRRRxdNc6H3Bprm2Z&#10;5qY0Uevfm4Uwy8N5r7edqcWDWldZVjCdRCCIc6srLhT8Xo/jLxDOI2usLZOCFznYbvq9NSbaPjml&#10;R+YLEULYJaig9L5JpHR5SQbdxDbEgbvZ1qAPsC2kbvEZwk0tZ1EUS4MVh4YSG9qXlP9ld6Ngtzqk&#10;i3M6ys6X0Wp5i6N5TPqk1HDQ7b5BeOr8v/jj/tEKZtNl2B/ehCcgN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SxM4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220" o:spid="_x0000_s1073" style="position:absolute;left:14411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e2o8YA&#10;AADdAAAADwAAAGRycy9kb3ducmV2LnhtbESP0WrCQBRE34X+w3ILfZG6iZVEo6uIpah9S+oHXLLX&#10;JJi9G7Krpn/fFYQ+DjNzhlltBtOKG/WusawgnkQgiEurG64UnH6+3ucgnEfW2FomBb/kYLN+Ga0w&#10;0/bOOd0KX4kAYZehgtr7LpPSlTUZdBPbEQfvbHuDPsi+krrHe4CbVk6jKJEGGw4LNXa0q6m8FFej&#10;YLv4zGfHfFwcv8eL9JxEHwnpvVJvr8N2CcLT4P/Dz/ZBK5jGaQyP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e2o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21" o:spid="_x0000_s1074" style="position:absolute;left:14469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Uo1MYA&#10;AADdAAAADwAAAGRycy9kb3ducmV2LnhtbESP0WrCQBRE34X+w3ILfZG6MZVEo6uIpah9S+oHXLLX&#10;JJi9G7Krpn/fFYQ+DjNzhlltBtOKG/WusaxgOolAEJdWN1wpOP18vc9BOI+ssbVMCn7JwWb9Mlph&#10;pu2dc7oVvhIBwi5DBbX3XSalK2sy6Ca2Iw7e2fYGfZB9JXWP9wA3rYyjKJEGGw4LNXa0q6m8FFej&#10;YLv4zGfHfFwcv8eL9JxEHwnpvVJvr8N2CcLT4P/Dz/ZBK4inaQyP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Uo1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22" o:spid="_x0000_s1075" style="position:absolute;left:14527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mNT8UA&#10;AADdAAAADwAAAGRycy9kb3ducmV2LnhtbESP0YrCMBRE3xf8h3CFfRFN1aVqNYqsiKtv7e4HXJpr&#10;W2xuShO1/r0RFnwcZuYMs9p0phY3al1lWcF4FIEgzq2uuFDw97sfzkE4j6yxtkwKHuRgs+59rDDR&#10;9s4p3TJfiABhl6CC0vsmkdLlJRl0I9sQB+9sW4M+yLaQusV7gJtaTqIolgYrDgslNvRdUn7JrkbB&#10;drFLv47pIDueBovZOY6mMemDUp/9brsE4anz7/B/+0crmIxnU3i9CU9Ar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mY1P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23" o:spid="_x0000_s1076" style="position:absolute;left:14584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AVO8UA&#10;AADdAAAADwAAAGRycy9kb3ducmV2LnhtbESP0YrCMBRE3xf8h3CFfRFNdaVqNYqsLK6+tbsfcGmu&#10;bbG5KU3U+vdGEHwcZuYMs9p0phZXal1lWcF4FIEgzq2uuFDw//cznINwHlljbZkU3MnBZt37WGGi&#10;7Y1Tuma+EAHCLkEFpfdNIqXLSzLoRrYhDt7JtgZ9kG0hdYu3ADe1nERRLA1WHBZKbOi7pPycXYyC&#10;7WKXTg/pIDscB4vZKY6+YtJ7pT773XYJwlPn3+FX+1crmIxnU3i+CU9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cBU7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24" o:spid="_x0000_s1077" style="position:absolute;left:14642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ywoMUA&#10;AADdAAAADwAAAGRycy9kb3ducmV2LnhtbESP0WrCQBRE3wv+w3IFX0Q32ho1uooopepboh9wyV6T&#10;YPZuyK6a/n23UOjjMDNnmPW2M7V4Uusqywom4wgEcW51xYWC6+VztADhPLLG2jIp+CYH203vbY2J&#10;ti9O6Zn5QgQIuwQVlN43iZQuL8mgG9uGOHg32xr0QbaF1C2+AtzUchpFsTRYcVgosaF9Sfk9exgF&#10;u+Uh/Tilw+x0Hi7ntzh6j0l/KTXod7sVCE+d/w//tY9awXQyn8Hvm/A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PLCg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25" o:spid="_x0000_s1078" style="position:absolute;left:14699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4u18YA&#10;AADdAAAADwAAAGRycy9kb3ducmV2LnhtbESP0WrCQBRE3wX/YblCX0Kz0UpSU1cRS6npW9J+wCV7&#10;TUKzd0N21fTvuwWhj8PMnGG2+8n04kqj6ywrWMYJCOLa6o4bBV+fb4/PIJxH1thbJgU/5GC/m8+2&#10;mGt745KulW9EgLDLUUHr/ZBL6eqWDLrYDsTBO9vRoA9ybKQe8RbgpperJEmlwY7DQosDHVuqv6uL&#10;UXDYvJbrooyq4iPaZOc0eUpJvyv1sJgOLyA8Tf4/fG+ftILVMkvh7014AnL3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4u1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26" o:spid="_x0000_s1079" style="position:absolute;left:14757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KLTMYA&#10;AADdAAAADwAAAGRycy9kb3ducmV2LnhtbESP0WrCQBRE34X+w3ILfZFmo5VEo6uIpah9S+oHXLLX&#10;JJi9G7Krpn/fFYQ+DjNzhlltBtOKG/WusaxgEsUgiEurG64UnH6+3ucgnEfW2FomBb/kYLN+Ga0w&#10;0/bOOd0KX4kAYZehgtr7LpPSlTUZdJHtiIN3tr1BH2RfSd3jPcBNK6dxnEiDDYeFGjva1VReiqtR&#10;sF185rNjPi6O3+NFek7ij4T0Xqm312G7BOFp8P/hZ/ugFUwnaQqP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KLT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27" o:spid="_x0000_s1080" style="position:absolute;left:14815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0fPsIA&#10;AADdAAAADwAAAGRycy9kb3ducmV2LnhtbERPy4rCMBTdC/5DuIIb0dQHdewYRRRxdNc6H3Bprm2Z&#10;5qY0Uevfm4Uwy8N5r7edqcWDWldZVjCdRCCIc6srLhT8Xo/jLxDOI2usLZOCFznYbvq9NSbaPjml&#10;R+YLEULYJaig9L5JpHR5SQbdxDbEgbvZ1qAPsC2kbvEZwk0tZ1EUS4MVh4YSG9qXlP9ld6Ngtzqk&#10;i3M6ys6X0Wp5i6N5TPqk1HDQ7b5BeOr8v/jj/tEKZtNlmBvehCcgN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PR8+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228" o:spid="_x0000_s1081" style="position:absolute;left:14872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G6pcYA&#10;AADdAAAADwAAAGRycy9kb3ducmV2LnhtbESP0WrCQBRE34X+w3ILfRHdaCUxqauIpah9S/QDLtlr&#10;Epq9G7Krpn/fFYQ+DjNzhlltBtOKG/WusaxgNo1AEJdWN1wpOJ++JksQziNrbC2Tgl9ysFm/jFaY&#10;aXvnnG6Fr0SAsMtQQe19l0npypoMuqntiIN3sb1BH2RfSd3jPcBNK+dRFEuDDYeFGjva1VT+FFej&#10;YJt+5otjPi6O3+M0ucTRe0x6r9Tb67D9AOFp8P/hZ/ugFcxnSQqP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G6p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29" o:spid="_x0000_s1082" style="position:absolute;left:14930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5jH8MA&#10;AADdAAAADwAAAGRycy9kb3ducmV2LnhtbERPzWrCQBC+F3yHZQQvYjbaEmPqKqKUVm9J+wBDdkxC&#10;s7Mhuybp23cPhR4/vv/9cTKtGKh3jWUF6ygGQVxa3XCl4OvzbZWCcB5ZY2uZFPyQg+Nh9rTHTNuR&#10;cxoKX4kQwi5DBbX3XSalK2sy6CLbEQfubnuDPsC+krrHMYSbVm7iOJEGGw4NNXZ0rqn8Lh5GwWl3&#10;yV+u+bK43pa77T2JnxPS70ot5tPpFYSnyf+L/9wfWsFmnYb94U14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5jH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230" o:spid="_x0000_s1083" style="position:absolute;left:14987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LGhMUA&#10;AADdAAAADwAAAGRycy9kb3ducmV2LnhtbESP0WrCQBRE34X+w3ILfRHdRCVqdBWxFGvfEv2AS/aa&#10;BLN3Q3bV9O9dodDHYWbOMOttbxpxp87VlhXE4wgEcWF1zaWC8+lrtADhPLLGxjIp+CUH283bYI2p&#10;tg/O6J77UgQIuxQVVN63qZSuqMigG9uWOHgX2xn0QXal1B0+Atw0chJFiTRYc1iosKV9RcU1vxkF&#10;u+VnNjtmw/z4M1zOL0k0TUgflPp473crEJ56/x/+a39rBZN4EcPrTXgCcvM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0saE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31" o:spid="_x0000_s1084" style="position:absolute;left:15045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BY88YA&#10;AADdAAAADwAAAGRycy9kb3ducmV2LnhtbESP3WrCQBSE7wt9h+UUvJG6MZZU06wiSmn1LtEHOGRP&#10;fmj2bMiumr69Wyh4OczMN0y2GU0nrjS41rKC+SwCQVxa3XKt4Hz6fF2CcB5ZY2eZFPySg836+SnD&#10;VNsb53QtfC0ChF2KChrv+1RKVzZk0M1sTxy8yg4GfZBDLfWAtwA3nYyjKJEGWw4LDfa0a6j8KS5G&#10;wXa1z98O+bQ4HKer9yqJFgnpL6UmL+P2A4Sn0T/C/+1vrSCeL2P4exOe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BY8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32" o:spid="_x0000_s1085" style="position:absolute;left:15103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z9aMUA&#10;AADdAAAADwAAAGRycy9kb3ducmV2LnhtbESP3YrCMBSE74V9h3AWvBFN/aFqNYq4LP7ctfoAh+bY&#10;lm1OSpPV7ttvBMHLYWa+YdbbztTiTq2rLCsYjyIQxLnVFRcKrpfv4QKE88gaa8uk4I8cbDcfvTUm&#10;2j44pXvmCxEg7BJUUHrfJFK6vCSDbmQb4uDdbGvQB9kWUrf4CHBTy0kUxdJgxWGhxIb2JeU/2a9R&#10;sFt+pbNTOshO58FyfoujaUz6oFT/s9utQHjq/Dv8ah+1gsl4MYXnm/AE5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TP1o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33" o:spid="_x0000_s1086" style="position:absolute;left:15160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VlHMUA&#10;AADdAAAADwAAAGRycy9kb3ducmV2LnhtbESP0YrCMBRE3xf8h3CFfZE11ZWq1Siysrj61q4fcGmu&#10;bbG5KU3U+vdGEHwcZuYMs1x3phZXal1lWcFoGIEgzq2uuFBw/P/9moFwHlljbZkU3MnBetX7WGKi&#10;7Y1Tuma+EAHCLkEFpfdNIqXLSzLohrYhDt7JtgZ9kG0hdYu3ADe1HEdRLA1WHBZKbOinpPycXYyC&#10;zXybTvbpINsfBvPpKY6+Y9I7pT773WYBwlPn3+FX+08rGI9mE3i+C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pWUc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34" o:spid="_x0000_s1087" style="position:absolute;left:15218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nAh8UA&#10;AADdAAAADwAAAGRycy9kb3ducmV2LnhtbESP0WrCQBRE3wv+w3IFX0Q32ho1uooopepboh9wyV6T&#10;YPZuyK6a/n23UOjjMDNnmPW2M7V4Uusqywom4wgEcW51xYWC6+VztADhPLLG2jIp+CYH203vbY2J&#10;ti9O6Zn5QgQIuwQVlN43iZQuL8mgG9uGOHg32xr0QbaF1C2+AtzUchpFsTRYcVgosaF9Sfk9exgF&#10;u+Uh/Tilw+x0Hi7ntzh6j0l/KTXod7sVCE+d/w//tY9awXSymMHvm/A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6cCH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35" o:spid="_x0000_s1088" style="position:absolute;left:15275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te8MUA&#10;AADdAAAADwAAAGRycy9kb3ducmV2LnhtbESP3YrCMBSE74V9h3AWvJE11ZWuVqPIivhz1+oDHJpj&#10;W2xOSpPV+vYbQfBymJlvmMWqM7W4UesqywpGwwgEcW51xYWC82n7NQXhPLLG2jIpeJCD1fKjt8BE&#10;2zundMt8IQKEXYIKSu+bREqXl2TQDW1DHLyLbQ36INtC6hbvAW5qOY6iWBqsOCyU2NBvSfk1+zMK&#10;1rNNOjmkg+xwHMx+LnH0HZPeKdX/7NZzEJ46/w6/2nutYDyaxvB8E56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O17w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36" o:spid="_x0000_s1089" style="position:absolute;left:15333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f7a8UA&#10;AADdAAAADwAAAGRycy9kb3ducmV2LnhtbESP0YrCMBRE3xf8h3AFX0RTdalajSLKsqtvrX7Apbm2&#10;xeamNFG7f28WFnwcZuYMs952phYPal1lWcFkHIEgzq2uuFBwOX+NFiCcR9ZYWyYFv+Rgu+l9rDHR&#10;9skpPTJfiABhl6CC0vsmkdLlJRl0Y9sQB+9qW4M+yLaQusVngJtaTqMolgYrDgslNrQvKb9ld6Ng&#10;tzykn8d0mB1Pw+X8GkezmPS3UoN+t1uB8NT5d/i//aMVTCeLOfy9CU9Ab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d/tr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37" o:spid="_x0000_s1090" style="position:absolute;left:15391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hvGcMA&#10;AADdAAAADwAAAGRycy9kb3ducmV2LnhtbERPzWrCQBC+F3yHZQQvYjbaEmPqKqKUVm9J+wBDdkxC&#10;s7Mhuybp23cPhR4/vv/9cTKtGKh3jWUF6ygGQVxa3XCl4OvzbZWCcB5ZY2uZFPyQg+Nh9rTHTNuR&#10;cxoKX4kQwi5DBbX3XSalK2sy6CLbEQfubnuDPsC+krrHMYSbVm7iOJEGGw4NNXZ0rqn8Lh5GwWl3&#10;yV+u+bK43pa77T2JnxPS70ot5tPpFYSnyf+L/9wfWsFmnYa54U14AvL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hvG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238" o:spid="_x0000_s1091" style="position:absolute;left:15448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TKgsYA&#10;AADdAAAADwAAAGRycy9kb3ducmV2LnhtbESP0WrCQBRE34X+w3ILfRGz0Uo0qauIpah9S/QDLtlr&#10;Epq9G7Krpn/fFYQ+DjNzhlltBtOKG/WusaxgGsUgiEurG64UnE9fkyUI55E1tpZJwS852KxfRivM&#10;tL1zTrfCVyJA2GWooPa+y6R0ZU0GXWQ74uBdbG/QB9lXUvd4D3DTylkcJ9Jgw2Ghxo52NZU/xdUo&#10;2Kaf+fyYj4vj9zhdXJL4PSG9V+rtddh+gPA0+P/ws33QCmbTZQqP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6TKg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39" o:spid="_x0000_s1092" style="position:absolute;left:15506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f1wsIA&#10;AADdAAAADwAAAGRycy9kb3ducmV2LnhtbERPy4rCMBTdC/MP4Q7MRsbUB9VWo8gM4mPXjh9waa5t&#10;sbkpTUbr35uF4PJw3qtNbxpxo87VlhWMRxEI4sLqmksF57/d9wKE88gaG8uk4EEONuuPwQpTbe+c&#10;0S33pQgh7FJUUHnfplK6oiKDbmRb4sBdbGfQB9iVUnd4D+GmkZMoiqXBmkNDhS39VFRc83+jYJv8&#10;ZrNjNsyPp2Eyv8TRNCa9V+rrs98uQXjq/Vv8ch+0gsk4CfvDm/AE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R/XC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240" o:spid="_x0000_s1093" style="position:absolute;left:15563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tQWcUA&#10;AADdAAAADwAAAGRycy9kb3ducmV2LnhtbESP0WrCQBRE34X+w3ILfRHdxEo0qauIpVR9S/QDLtlr&#10;Epq9G7Krpn/fLQg+DjNzhlltBtOKG/WusawgnkYgiEurG64UnE9fkyUI55E1tpZJwS852KxfRivM&#10;tL1zTrfCVyJA2GWooPa+y6R0ZU0G3dR2xMG72N6gD7KvpO7xHuCmlbMoSqTBhsNCjR3taip/iqtR&#10;sE0/8/khHxeH4zhdXJLoPSH9rdTb67D9AOFp8M/wo73XCmZxGsP/m/A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C1BZ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41" o:spid="_x0000_s1094" style="position:absolute;left:15621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nOLsUA&#10;AADdAAAADwAAAGRycy9kb3ducmV2LnhtbESP0WrCQBRE34X+w3ILfRHdmEo0qauIpVR9S/QDLtlr&#10;Epq9G7Krpn/fLQg+DjNzhlltBtOKG/WusaxgNo1AEJdWN1wpOJ++JksQziNrbC2Tgl9ysFm/jFaY&#10;aXvnnG6Fr0SAsMtQQe19l0npypoMuqntiIN3sb1BH2RfSd3jPcBNK+MoSqTBhsNCjR3taip/iqtR&#10;sE0/8/khHxeH4zhdXJLoPSH9rdTb67D9AOFp8M/wo73XCuJZGsP/m/A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2c4u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42" o:spid="_x0000_s1095" style="position:absolute;left:15679;top:6481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VrtcYA&#10;AADdAAAADwAAAGRycy9kb3ducmV2LnhtbESP3WrCQBSE7wXfYTmF3kjd+ENqoqtIi6i9S/QBDtlj&#10;Epo9G7Krpm/vCkIvh5n5hlltetOIG3WutqxgMo5AEBdW11wqOJ92HwsQziNrbCyTgj9ysFkPBytM&#10;tb1zRrfclyJA2KWooPK+TaV0RUUG3di2xMG72M6gD7Irpe7wHuCmkdMoiqXBmsNChS19VVT85lej&#10;YJt8Z/NjNsqPP6Pk8xJHs5j0Xqn3t367BOGp9//hV/ugFUwnyQyeb8IT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5Vrt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114300" distR="114300" simplePos="0" relativeHeight="251640320" behindDoc="1" locked="0" layoutInCell="0" allowOverlap="1" wp14:anchorId="07DF21EE" wp14:editId="1625523F">
                <wp:simplePos x="0" y="0"/>
                <wp:positionH relativeFrom="page">
                  <wp:posOffset>4183380</wp:posOffset>
                </wp:positionH>
                <wp:positionV relativeFrom="page">
                  <wp:posOffset>4627245</wp:posOffset>
                </wp:positionV>
                <wp:extent cx="2256155" cy="12700"/>
                <wp:effectExtent l="0" t="0" r="0" b="0"/>
                <wp:wrapNone/>
                <wp:docPr id="2061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6155" cy="12700"/>
                          <a:chOff x="6588" y="7287"/>
                          <a:chExt cx="3553" cy="20"/>
                        </a:xfrm>
                      </wpg:grpSpPr>
                      <wps:wsp>
                        <wps:cNvPr id="2062" name="Freeform 244"/>
                        <wps:cNvSpPr>
                          <a:spLocks/>
                        </wps:cNvSpPr>
                        <wps:spPr bwMode="auto">
                          <a:xfrm>
                            <a:off x="6593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3" name="Freeform 245"/>
                        <wps:cNvSpPr>
                          <a:spLocks/>
                        </wps:cNvSpPr>
                        <wps:spPr bwMode="auto">
                          <a:xfrm>
                            <a:off x="6651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4" name="Freeform 246"/>
                        <wps:cNvSpPr>
                          <a:spLocks/>
                        </wps:cNvSpPr>
                        <wps:spPr bwMode="auto">
                          <a:xfrm>
                            <a:off x="670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5" name="Freeform 247"/>
                        <wps:cNvSpPr>
                          <a:spLocks/>
                        </wps:cNvSpPr>
                        <wps:spPr bwMode="auto">
                          <a:xfrm>
                            <a:off x="6766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6" name="Freeform 248"/>
                        <wps:cNvSpPr>
                          <a:spLocks/>
                        </wps:cNvSpPr>
                        <wps:spPr bwMode="auto">
                          <a:xfrm>
                            <a:off x="6824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7" name="Freeform 249"/>
                        <wps:cNvSpPr>
                          <a:spLocks/>
                        </wps:cNvSpPr>
                        <wps:spPr bwMode="auto">
                          <a:xfrm>
                            <a:off x="6881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8" name="Freeform 250"/>
                        <wps:cNvSpPr>
                          <a:spLocks/>
                        </wps:cNvSpPr>
                        <wps:spPr bwMode="auto">
                          <a:xfrm>
                            <a:off x="693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9" name="Freeform 251"/>
                        <wps:cNvSpPr>
                          <a:spLocks/>
                        </wps:cNvSpPr>
                        <wps:spPr bwMode="auto">
                          <a:xfrm>
                            <a:off x="699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0" name="Freeform 252"/>
                        <wps:cNvSpPr>
                          <a:spLocks/>
                        </wps:cNvSpPr>
                        <wps:spPr bwMode="auto">
                          <a:xfrm>
                            <a:off x="7054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1" name="Freeform 253"/>
                        <wps:cNvSpPr>
                          <a:spLocks/>
                        </wps:cNvSpPr>
                        <wps:spPr bwMode="auto">
                          <a:xfrm>
                            <a:off x="7112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2" name="Freeform 254"/>
                        <wps:cNvSpPr>
                          <a:spLocks/>
                        </wps:cNvSpPr>
                        <wps:spPr bwMode="auto">
                          <a:xfrm>
                            <a:off x="716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3" name="Freeform 255"/>
                        <wps:cNvSpPr>
                          <a:spLocks/>
                        </wps:cNvSpPr>
                        <wps:spPr bwMode="auto">
                          <a:xfrm>
                            <a:off x="722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4" name="Freeform 256"/>
                        <wps:cNvSpPr>
                          <a:spLocks/>
                        </wps:cNvSpPr>
                        <wps:spPr bwMode="auto">
                          <a:xfrm>
                            <a:off x="7285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5" name="Freeform 257"/>
                        <wps:cNvSpPr>
                          <a:spLocks/>
                        </wps:cNvSpPr>
                        <wps:spPr bwMode="auto">
                          <a:xfrm>
                            <a:off x="7342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6" name="Freeform 258"/>
                        <wps:cNvSpPr>
                          <a:spLocks/>
                        </wps:cNvSpPr>
                        <wps:spPr bwMode="auto">
                          <a:xfrm>
                            <a:off x="7400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7" name="Freeform 259"/>
                        <wps:cNvSpPr>
                          <a:spLocks/>
                        </wps:cNvSpPr>
                        <wps:spPr bwMode="auto">
                          <a:xfrm>
                            <a:off x="745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8" name="Freeform 260"/>
                        <wps:cNvSpPr>
                          <a:spLocks/>
                        </wps:cNvSpPr>
                        <wps:spPr bwMode="auto">
                          <a:xfrm>
                            <a:off x="7515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9" name="Freeform 261"/>
                        <wps:cNvSpPr>
                          <a:spLocks/>
                        </wps:cNvSpPr>
                        <wps:spPr bwMode="auto">
                          <a:xfrm>
                            <a:off x="7573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0" name="Freeform 262"/>
                        <wps:cNvSpPr>
                          <a:spLocks/>
                        </wps:cNvSpPr>
                        <wps:spPr bwMode="auto">
                          <a:xfrm>
                            <a:off x="7630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1" name="Freeform 263"/>
                        <wps:cNvSpPr>
                          <a:spLocks/>
                        </wps:cNvSpPr>
                        <wps:spPr bwMode="auto">
                          <a:xfrm>
                            <a:off x="7688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2" name="Freeform 264"/>
                        <wps:cNvSpPr>
                          <a:spLocks/>
                        </wps:cNvSpPr>
                        <wps:spPr bwMode="auto">
                          <a:xfrm>
                            <a:off x="7745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3" name="Freeform 265"/>
                        <wps:cNvSpPr>
                          <a:spLocks/>
                        </wps:cNvSpPr>
                        <wps:spPr bwMode="auto">
                          <a:xfrm>
                            <a:off x="7803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4" name="Freeform 266"/>
                        <wps:cNvSpPr>
                          <a:spLocks/>
                        </wps:cNvSpPr>
                        <wps:spPr bwMode="auto">
                          <a:xfrm>
                            <a:off x="7861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5" name="Freeform 267"/>
                        <wps:cNvSpPr>
                          <a:spLocks/>
                        </wps:cNvSpPr>
                        <wps:spPr bwMode="auto">
                          <a:xfrm>
                            <a:off x="791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6" name="Freeform 268"/>
                        <wps:cNvSpPr>
                          <a:spLocks/>
                        </wps:cNvSpPr>
                        <wps:spPr bwMode="auto">
                          <a:xfrm>
                            <a:off x="7976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7" name="Freeform 269"/>
                        <wps:cNvSpPr>
                          <a:spLocks/>
                        </wps:cNvSpPr>
                        <wps:spPr bwMode="auto">
                          <a:xfrm>
                            <a:off x="8034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8" name="Freeform 270"/>
                        <wps:cNvSpPr>
                          <a:spLocks/>
                        </wps:cNvSpPr>
                        <wps:spPr bwMode="auto">
                          <a:xfrm>
                            <a:off x="8091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9" name="Freeform 271"/>
                        <wps:cNvSpPr>
                          <a:spLocks/>
                        </wps:cNvSpPr>
                        <wps:spPr bwMode="auto">
                          <a:xfrm>
                            <a:off x="814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" name="Freeform 272"/>
                        <wps:cNvSpPr>
                          <a:spLocks/>
                        </wps:cNvSpPr>
                        <wps:spPr bwMode="auto">
                          <a:xfrm>
                            <a:off x="820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1" name="Freeform 273"/>
                        <wps:cNvSpPr>
                          <a:spLocks/>
                        </wps:cNvSpPr>
                        <wps:spPr bwMode="auto">
                          <a:xfrm>
                            <a:off x="8264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2" name="Freeform 274"/>
                        <wps:cNvSpPr>
                          <a:spLocks/>
                        </wps:cNvSpPr>
                        <wps:spPr bwMode="auto">
                          <a:xfrm>
                            <a:off x="8322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3" name="Freeform 275"/>
                        <wps:cNvSpPr>
                          <a:spLocks/>
                        </wps:cNvSpPr>
                        <wps:spPr bwMode="auto">
                          <a:xfrm>
                            <a:off x="837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4" name="Freeform 276"/>
                        <wps:cNvSpPr>
                          <a:spLocks/>
                        </wps:cNvSpPr>
                        <wps:spPr bwMode="auto">
                          <a:xfrm>
                            <a:off x="843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5" name="Freeform 277"/>
                        <wps:cNvSpPr>
                          <a:spLocks/>
                        </wps:cNvSpPr>
                        <wps:spPr bwMode="auto">
                          <a:xfrm>
                            <a:off x="8495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6" name="Freeform 278"/>
                        <wps:cNvSpPr>
                          <a:spLocks/>
                        </wps:cNvSpPr>
                        <wps:spPr bwMode="auto">
                          <a:xfrm>
                            <a:off x="8552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7" name="Freeform 279"/>
                        <wps:cNvSpPr>
                          <a:spLocks/>
                        </wps:cNvSpPr>
                        <wps:spPr bwMode="auto">
                          <a:xfrm>
                            <a:off x="8610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8" name="Freeform 280"/>
                        <wps:cNvSpPr>
                          <a:spLocks/>
                        </wps:cNvSpPr>
                        <wps:spPr bwMode="auto">
                          <a:xfrm>
                            <a:off x="866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9" name="Freeform 281"/>
                        <wps:cNvSpPr>
                          <a:spLocks/>
                        </wps:cNvSpPr>
                        <wps:spPr bwMode="auto">
                          <a:xfrm>
                            <a:off x="8725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0" name="Freeform 282"/>
                        <wps:cNvSpPr>
                          <a:spLocks/>
                        </wps:cNvSpPr>
                        <wps:spPr bwMode="auto">
                          <a:xfrm>
                            <a:off x="8783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1" name="Freeform 283"/>
                        <wps:cNvSpPr>
                          <a:spLocks/>
                        </wps:cNvSpPr>
                        <wps:spPr bwMode="auto">
                          <a:xfrm>
                            <a:off x="8840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2" name="Freeform 284"/>
                        <wps:cNvSpPr>
                          <a:spLocks/>
                        </wps:cNvSpPr>
                        <wps:spPr bwMode="auto">
                          <a:xfrm>
                            <a:off x="8898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3" name="Freeform 285"/>
                        <wps:cNvSpPr>
                          <a:spLocks/>
                        </wps:cNvSpPr>
                        <wps:spPr bwMode="auto">
                          <a:xfrm>
                            <a:off x="8955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4" name="Freeform 286"/>
                        <wps:cNvSpPr>
                          <a:spLocks/>
                        </wps:cNvSpPr>
                        <wps:spPr bwMode="auto">
                          <a:xfrm>
                            <a:off x="9013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5" name="Freeform 287"/>
                        <wps:cNvSpPr>
                          <a:spLocks/>
                        </wps:cNvSpPr>
                        <wps:spPr bwMode="auto">
                          <a:xfrm>
                            <a:off x="9071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6" name="Freeform 288"/>
                        <wps:cNvSpPr>
                          <a:spLocks/>
                        </wps:cNvSpPr>
                        <wps:spPr bwMode="auto">
                          <a:xfrm>
                            <a:off x="9128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7" name="Freeform 289"/>
                        <wps:cNvSpPr>
                          <a:spLocks/>
                        </wps:cNvSpPr>
                        <wps:spPr bwMode="auto">
                          <a:xfrm>
                            <a:off x="9186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8" name="Freeform 290"/>
                        <wps:cNvSpPr>
                          <a:spLocks/>
                        </wps:cNvSpPr>
                        <wps:spPr bwMode="auto">
                          <a:xfrm>
                            <a:off x="9243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9" name="Freeform 291"/>
                        <wps:cNvSpPr>
                          <a:spLocks/>
                        </wps:cNvSpPr>
                        <wps:spPr bwMode="auto">
                          <a:xfrm>
                            <a:off x="9301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0" name="Freeform 292"/>
                        <wps:cNvSpPr>
                          <a:spLocks/>
                        </wps:cNvSpPr>
                        <wps:spPr bwMode="auto">
                          <a:xfrm>
                            <a:off x="9358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1" name="Freeform 293"/>
                        <wps:cNvSpPr>
                          <a:spLocks/>
                        </wps:cNvSpPr>
                        <wps:spPr bwMode="auto">
                          <a:xfrm>
                            <a:off x="9416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2" name="Freeform 294"/>
                        <wps:cNvSpPr>
                          <a:spLocks/>
                        </wps:cNvSpPr>
                        <wps:spPr bwMode="auto">
                          <a:xfrm>
                            <a:off x="9474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3" name="Freeform 295"/>
                        <wps:cNvSpPr>
                          <a:spLocks/>
                        </wps:cNvSpPr>
                        <wps:spPr bwMode="auto">
                          <a:xfrm>
                            <a:off x="9531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4" name="Freeform 296"/>
                        <wps:cNvSpPr>
                          <a:spLocks/>
                        </wps:cNvSpPr>
                        <wps:spPr bwMode="auto">
                          <a:xfrm>
                            <a:off x="958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5" name="Freeform 297"/>
                        <wps:cNvSpPr>
                          <a:spLocks/>
                        </wps:cNvSpPr>
                        <wps:spPr bwMode="auto">
                          <a:xfrm>
                            <a:off x="964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6" name="Freeform 298"/>
                        <wps:cNvSpPr>
                          <a:spLocks/>
                        </wps:cNvSpPr>
                        <wps:spPr bwMode="auto">
                          <a:xfrm>
                            <a:off x="9704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7" name="Freeform 299"/>
                        <wps:cNvSpPr>
                          <a:spLocks/>
                        </wps:cNvSpPr>
                        <wps:spPr bwMode="auto">
                          <a:xfrm>
                            <a:off x="9762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8" name="Freeform 300"/>
                        <wps:cNvSpPr>
                          <a:spLocks/>
                        </wps:cNvSpPr>
                        <wps:spPr bwMode="auto">
                          <a:xfrm>
                            <a:off x="981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9" name="Freeform 301"/>
                        <wps:cNvSpPr>
                          <a:spLocks/>
                        </wps:cNvSpPr>
                        <wps:spPr bwMode="auto">
                          <a:xfrm>
                            <a:off x="987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0" name="Freeform 302"/>
                        <wps:cNvSpPr>
                          <a:spLocks/>
                        </wps:cNvSpPr>
                        <wps:spPr bwMode="auto">
                          <a:xfrm>
                            <a:off x="9935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1" name="Freeform 303"/>
                        <wps:cNvSpPr>
                          <a:spLocks/>
                        </wps:cNvSpPr>
                        <wps:spPr bwMode="auto">
                          <a:xfrm>
                            <a:off x="9992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2" name="Freeform 304"/>
                        <wps:cNvSpPr>
                          <a:spLocks/>
                        </wps:cNvSpPr>
                        <wps:spPr bwMode="auto">
                          <a:xfrm>
                            <a:off x="10050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3" name="Freeform 305"/>
                        <wps:cNvSpPr>
                          <a:spLocks/>
                        </wps:cNvSpPr>
                        <wps:spPr bwMode="auto">
                          <a:xfrm>
                            <a:off x="1010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4AD2CF" id="Group 243" o:spid="_x0000_s1026" style="position:absolute;margin-left:329.4pt;margin-top:364.35pt;width:177.65pt;height:1pt;z-index:-251676160;mso-position-horizontal-relative:page;mso-position-vertical-relative:page" coordorigin="6588,7287" coordsize="355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" o:allowincell="f">
                <v:shape id="Freeform 244" o:spid="_x0000_s1027" style="position:absolute;left:6593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2xlMUA&#10;AADdAAAADwAAAGRycy9kb3ducmV2LnhtbESP0WrCQBRE3wv+w3ILfZG6ayypRleRlmL1LdEPuGSv&#10;SWj2bshuNf17Vyj4OMzMGWa1GWwrLtT7xrGG6USBIC6dabjScDp+vc5B+IBssHVMGv7Iw2Y9elph&#10;ZtyVc7oUoRIRwj5DDXUIXSalL2uy6CeuI47e2fUWQ5R9JU2P1wi3rUyUSqXFhuNCjR191FT+FL9W&#10;w3bxmb/t83GxP4wX7+dUzVIyO61fnoftEkSgITzC/+1voyFRaQL3N/EJ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7bGU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45" o:spid="_x0000_s1028" style="position:absolute;left:6651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EUD8YA&#10;AADdAAAADwAAAGRycy9kb3ducmV2LnhtbESP3WrCQBSE7wu+w3KE3kjdVUusqatIi/hzl7QPcMge&#10;k9Ds2ZBdNX17VxC8HGbmG2a57m0jLtT52rGGyViBIC6cqbnU8PuzffsA4QOywcYxafgnD+vV4GWJ&#10;qXFXzuiSh1JECPsUNVQhtKmUvqjIoh+7ljh6J9dZDFF2pTQdXiPcNnKqVCIt1hwXKmzpq6LiLz9b&#10;DZvFd/Z+yEb54ThazE+JmiVkdlq/DvvNJ4hAfXiGH+290TBVyQzub+IT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EUD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46" o:spid="_x0000_s1029" style="position:absolute;left:670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iMe8YA&#10;AADdAAAADwAAAGRycy9kb3ducmV2LnhtbESP3WrCQBSE7wu+w3KE3kjd9YdYU1eRFrF6l7QPcMge&#10;k9Ds2ZBdNX17VxC8HGbmG2a16W0jLtT52rGGyViBIC6cqbnU8Puze3sH4QOywcYxafgnD5v14GWF&#10;qXFXzuiSh1JECPsUNVQhtKmUvqjIoh+7ljh6J9dZDFF2pTQdXiPcNnKqVCIt1hwXKmzps6LiLz9b&#10;DdvlVzY/ZKP8cBwtF6dEzRIye61fh/32A0SgPjzDj/a30TBVyRzub+IT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0iMe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47" o:spid="_x0000_s1030" style="position:absolute;left:6766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Qp4MYA&#10;AADdAAAADwAAAGRycy9kb3ducmV2LnhtbESP0WrCQBRE3wv9h+UW+iK6W6tRo6tIS6nxLdEPuGSv&#10;SWj2bshuNf37bkHo4zAzZ5jNbrCtuFLvG8caXiYKBHHpTMOVhvPpY7wE4QOywdYxafghD7vt48MG&#10;U+NunNO1CJWIEPYpaqhD6FIpfVmTRT9xHXH0Lq63GKLsK2l6vEW4beVUqURabDgu1NjRW03lV/Ft&#10;NexX7/ksy0dFdhytFpdEvSZkPrV+fhr2axCBhvAfvrcPRsNUJXP4exOfgN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Qp4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48" o:spid="_x0000_s1031" style="position:absolute;left:6824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a3l8UA&#10;AADdAAAADwAAAGRycy9kb3ducmV2LnhtbESPUWvCMBSF34X9h3CFvchM5iTTahTZGM69tfoDLs21&#10;LTY3pcm0+/eLMNjj4ZzzHc56O7hWXKkPjWcDz1MFgrj0tuHKwOn48bQAESKyxdYzGfihANvNw2iN&#10;mfU3zulaxEokCIcMDdQxdpmUoazJYZj6jjh5Z987jEn2lbQ93hLctXKmlJYOG04LNXb0VlN5Kb6d&#10;gd3yPZ8f8klx+JosX89avWiye2Mex8NuBSLSEP/Df+1Pa2CmtIb7m/Q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1reX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49" o:spid="_x0000_s1032" style="position:absolute;left:6881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oSDMUA&#10;AADdAAAADwAAAGRycy9kb3ducmV2LnhtbESP0WrCQBRE34X+w3ILfRHdrUrU6CrSUqy+JfoBl+w1&#10;Cc3eDdmtpn/vCgUfh5k5w6y3vW3ElTpfO9bwPlYgiAtnai41nE9fowUIH5ANNo5Jwx952G5eBmtM&#10;jbtxRtc8lCJC2KeooQqhTaX0RUUW/di1xNG7uM5iiLIrpenwFuG2kROlEmmx5rhQYUsfFRU/+a/V&#10;sFt+ZrNDNswPx+FyfknUNCGz1/rttd+tQATqwzP83/42GiYqmcPjTXwC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mhIM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50" o:spid="_x0000_s1033" style="position:absolute;left:693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GfsIA&#10;AADdAAAADwAAAGRycy9kb3ducmV2LnhtbERP3WrCMBS+H/gO4QjeiCbqqFqNIpOx6V2rD3Bojm2x&#10;OSlNpt3bm4vBLj++/+2+t414UOdrxxpmUwWCuHCm5lLD9fI5WYHwAdlg45g0/JKH/W7wtsXUuCdn&#10;9MhDKWII+xQ1VCG0qZS+qMiin7qWOHI311kMEXalNB0+Y7ht5FypRFqsOTZU2NJHRcU9/7EaDutj&#10;9n7KxvnpPF4vb4laJGS+tB4N+8MGRKA+/Iv/3N9Gw1wlcW58E5+A3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BYZ+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251" o:spid="_x0000_s1034" style="position:absolute;left:699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kj5cUA&#10;AADdAAAADwAAAGRycy9kb3ducmV2LnhtbESP0WrCQBRE3wv+w3ILfZG6q5bURFeRlmL1LdEPuGSv&#10;SWj2bshuNf17Vyj4OMzMGWa1GWwrLtT7xrGG6USBIC6dabjScDp+vS5A+IBssHVMGv7Iw2Y9elph&#10;ZtyVc7oUoRIRwj5DDXUIXSalL2uy6CeuI47e2fUWQ5R9JU2P1wi3rZwplUiLDceFGjv6qKn8KX6t&#10;hm36mb/t83GxP4zT93Oi5gmZndYvz8N2CSLQEB7h//a30TBTSQr3N/EJ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SSPl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52" o:spid="_x0000_s1035" style="position:absolute;left:7054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ocpcIA&#10;AADdAAAADwAAAGRycy9kb3ducmV2LnhtbERP3WrCMBS+H/gO4Qx2IzNRR9VqFHEM7e7a7QEOzbEt&#10;a05KE7V7e3MhePnx/W92g23FlXrfONYwnSgQxKUzDVcafn++3pcgfEA22DomDf/kYbcdvWwwNe7G&#10;OV2LUIkYwj5FDXUIXSqlL2uy6CeuI47c2fUWQ4R9JU2PtxhuWzlTKpEWG44NNXZ0qKn8Ky5Ww371&#10;mX9k+bjIvserxTlR84TMUeu312G/BhFoCE/xw30yGmZqEffHN/EJ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qhyl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253" o:spid="_x0000_s1036" style="position:absolute;left:7112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5PsUA&#10;AADdAAAADwAAAGRycy9kb3ducmV2LnhtbESP0WrCQBRE3wv+w3KFvojuqiVqdBWxlNa+JfoBl+w1&#10;CWbvhuyq6d+7hUIfh5k5w2x2vW3EnTpfO9YwnSgQxIUzNZcazqeP8RKED8gGG8ek4Yc87LaDlw2m&#10;xj04o3seShEh7FPUUIXQplL6oiKLfuJa4uhdXGcxRNmV0nT4iHDbyJlSibRYc1yosKVDRcU1v1kN&#10;+9V79nbMRvnxe7RaXBI1T8h8av067PdrEIH68B/+a38ZDTO1mMLvm/gE5PY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5rk+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54" o:spid="_x0000_s1037" style="position:absolute;left:716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QnScYA&#10;AADdAAAADwAAAGRycy9kb3ducmV2LnhtbESP0WrCQBRE34X+w3KFvkjdbSpRo6tIS6n2LdEPuGSv&#10;STB7N2S3mv59tyD4OMzMGWa9HWwrrtT7xrGG16kCQVw603Cl4XT8fFmA8AHZYOuYNPySh+3mabTG&#10;zLgb53QtQiUihH2GGuoQukxKX9Zk0U9dRxy9s+sthij7SpoebxFuW5kolUqLDceFGjt6r6m8FD9W&#10;w275kc8O+aQ4fE+W83Oq3lIyX1o/j4fdCkSgITzC9/beaEjUPIH/N/EJ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QnS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55" o:spid="_x0000_s1038" style="position:absolute;left:722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iC0sYA&#10;AADdAAAADwAAAGRycy9kb3ducmV2LnhtbESP3WrCQBSE74W+w3IKvZG66w9RU1eRFlF7l9QHOGSP&#10;SWj2bMiumr69Kwi9HGbmG2a16W0jrtT52rGG8UiBIC6cqbnUcPrZvS9A+IBssHFMGv7Iw2b9Mlhh&#10;atyNM7rmoRQRwj5FDVUIbSqlLyqy6EeuJY7e2XUWQ5RdKU2Htwi3jZwolUiLNceFClv6rKj4zS9W&#10;w3b5lc2O2TA/fg+X83OipgmZvdZvr/32A0SgPvyHn+2D0TBR8yk83sQnI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iC0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56" o:spid="_x0000_s1039" style="position:absolute;left:7285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EapsYA&#10;AADdAAAADwAAAGRycy9kb3ducmV2LnhtbESP3WrCQBSE74W+w3IKvZG66w9RU1eRFvHnLqkPcMge&#10;k9Ds2ZBdNX17t1DwcpiZb5jVpreNuFHna8caxiMFgrhwpuZSw/l7974A4QOywcYxafglD5v1y2CF&#10;qXF3zuiWh1JECPsUNVQhtKmUvqjIoh+5ljh6F9dZDFF2pTQd3iPcNnKiVCIt1hwXKmzps6LiJ79a&#10;DdvlVzY7ZsP8eBou55dETRMye63fXvvtB4hAfXiG/9sHo2Gi5jP4exOfgF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Eap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57" o:spid="_x0000_s1040" style="position:absolute;left:7342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2/PcYA&#10;AADdAAAADwAAAGRycy9kb3ducmV2LnhtbESP0WrCQBRE3wv+w3ILfZG6q9ao0VWkRap9S/QDLtlr&#10;Epq9G7JbjX/vFgp9HGbmDLPe9rYRV+p87VjDeKRAEBfO1FxqOJ/2rwsQPiAbbByThjt52G4GT2tM&#10;jbtxRtc8lCJC2KeooQqhTaX0RUUW/ci1xNG7uM5iiLIrpenwFuG2kROlEmmx5rhQYUvvFRXf+Y/V&#10;sFt+ZG/HbJgfv4bL+SVR04TMp9Yvz/1uBSJQH/7Df+2D0TBR8xn8volPQG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2/P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58" o:spid="_x0000_s1041" style="position:absolute;left:7400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hSsUA&#10;AADdAAAADwAAAGRycy9kb3ducmV2LnhtbESP0WrCQBRE34X+w3ILfRHdrUrU6CrSUqy+JfoBl+w1&#10;Cc3eDdmtpn/vCgUfh5k5w6y3vW3ElTpfO9bwPlYgiAtnai41nE9fowUIH5ANNo5Jwx952G5eBmtM&#10;jbtxRtc8lCJC2KeooQqhTaX0RUUW/di1xNG7uM5iiLIrpenwFuG2kROlEmmx5rhQYUsfFRU/+a/V&#10;sFt+ZrNDNswPx+FyfknUNCGz1/rttd+tQATqwzP83/42GiZqnsDjTXwC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DyFK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59" o:spid="_x0000_s1042" style="position:absolute;left:745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OE0cYA&#10;AADdAAAADwAAAGRycy9kb3ducmV2LnhtbESP0WrCQBRE34X+w3KFvkjdrZVEo6tIS6n2LdEPuGSv&#10;STB7N2S3mv59tyD4OMzMGWa9HWwrrtT7xrGG16kCQVw603Cl4XT8fFmA8AHZYOuYNPySh+3mabTG&#10;zLgb53QtQiUihH2GGuoQukxKX9Zk0U9dRxy9s+sthij7SpoebxFuWzlTKpEWG44LNXb0XlN5KX6s&#10;ht3yI58f8klx+J4s03Oi3hIyX1o/j4fdCkSgITzC9/beaJipNIX/N/EJ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kOE0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60" o:spid="_x0000_s1043" style="position:absolute;left:7515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wQo8IA&#10;AADdAAAADwAAAGRycy9kb3ducmV2LnhtbERP3WrCMBS+H/gO4Qx2IzNRR9VqFHEM7e7a7QEOzbEt&#10;a05KE7V7e3MhePnx/W92g23FlXrfONYwnSgQxKUzDVcafn++3pcgfEA22DomDf/kYbcdvWwwNe7G&#10;OV2LUIkYwj5FDXUIXSqlL2uy6CeuI47c2fUWQ4R9JU2PtxhuWzlTKpEWG44NNXZ0qKn8Ky5Ww371&#10;mX9k+bjIvserxTlR84TMUeu312G/BhFoCE/xw30yGmZqEefGN/EJ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3BCj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261" o:spid="_x0000_s1044" style="position:absolute;left:7573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C1OMYA&#10;AADdAAAADwAAAGRycy9kb3ducmV2LnhtbESP0WrCQBRE3wv+w3ILvojuqiWa6CpSKa2+Je0HXLLX&#10;JDR7N2S3mv69Wyj4OMzMGWa7H2wrrtT7xrGG+UyBIC6dabjS8PX5Nl2D8AHZYOuYNPySh/1u9LTF&#10;zLgb53QtQiUihH2GGuoQukxKX9Zk0c9cRxy9i+sthij7SpoebxFuW7lQKpEWG44LNXb0WlP5XfxY&#10;DYf0mL+c8klxOk/S1SVRy4TMu9bj5+GwARFoCI/wf/vDaFioVQp/b+ITkL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C1O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62" o:spid="_x0000_s1045" style="position:absolute;left:7630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9sgsMA&#10;AADdAAAADwAAAGRycy9kb3ducmV2LnhtbERPyW7CMBC9I/EP1lTqBRWbRYEEDEKtqhZuSfmAUTxZ&#10;1HgcxS6kf48PlXp8evv+ONpO3GjwrWMNi7kCQVw603Kt4fr1/rIF4QOywc4xafglD8fDdLLHzLg7&#10;53QrQi1iCPsMNTQh9JmUvmzIop+7njhylRsshgiHWpoB7zHcdnKpVCItthwbGuzptaHyu/ixGk7p&#10;W74+57PifJmlmypRq4TMh9bPT+NpByLQGP7Ff+5Po2GptnF/fBOfgD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9sg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263" o:spid="_x0000_s1046" style="position:absolute;left:7688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PJGcUA&#10;AADdAAAADwAAAGRycy9kb3ducmV2LnhtbESP0WrCQBRE3wv+w3KFvkjd1ZZUo6uIpVh9S/QDLtlr&#10;EszeDdlV07/vCgUfh5k5wyzXvW3EjTpfO9YwGSsQxIUzNZcaTsfvtxkIH5ANNo5Jwy95WK8GL0tM&#10;jbtzRrc8lCJC2KeooQqhTaX0RUUW/di1xNE7u85iiLIrpenwHuG2kVOlEmmx5rhQYUvbiopLfrUa&#10;NvOv7GOfjfL9YTT/PCfqPSGz0/p12G8WIAL14Rn+b/8YDVM1m8DjTX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8kZ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64" o:spid="_x0000_s1047" style="position:absolute;left:7745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FXbsYA&#10;AADdAAAADwAAAGRycy9kb3ducmV2LnhtbESP0WrCQBRE34X+w3KFvojuNpVUo6tIS6n2LdEPuGSv&#10;STB7N2S3mv59tyD4OMzMGWa9HWwrrtT7xrGGl5kCQVw603Cl4XT8nC5A+IBssHVMGn7Jw3bzNFpj&#10;ZtyNc7oWoRIRwj5DDXUIXSalL2uy6GeuI47e2fUWQ5R9JU2Ptwi3rUyUSqXFhuNCjR2911Reih+r&#10;Ybf8yOeHfFIcvifLt3OqXlMyX1o/j4fdCkSgITzC9/beaEjUIoH/N/EJ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+FXb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65" o:spid="_x0000_s1048" style="position:absolute;left:7803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3y9cYA&#10;AADdAAAADwAAAGRycy9kb3ducmV2LnhtbESP3WrCQBSE74W+w3IKvZG66w+ppq4iLaL2LtEHOGSP&#10;SWj2bMiumr69Kwi9HGbmG2a57m0jrtT52rGG8UiBIC6cqbnUcDpu3+cgfEA22DgmDX/kYb16GSwx&#10;Ne7GGV3zUIoIYZ+ihiqENpXSFxVZ9CPXEkfv7DqLIcqulKbDW4TbRk6USqTFmuNChS19VVT85her&#10;YbP4zmaHbJgffoaLj3OipgmZndZvr/3mE0SgPvyHn+290TBR8yk83sQn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3y9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66" o:spid="_x0000_s1049" style="position:absolute;left:7861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RqgcYA&#10;AADdAAAADwAAAGRycy9kb3ducmV2LnhtbESP3WrCQBSE74W+w3IKvZG66w+ppq4iLeLPXaIPcMge&#10;k9Ds2ZBdNX17t1DwcpiZb5jlureNuFHna8caxiMFgrhwpuZSw/m0fZ+D8AHZYOOYNPySh/XqZbDE&#10;1Lg7Z3TLQykihH2KGqoQ2lRKX1Rk0Y9cSxy9i+sshii7UpoO7xFuGzlRKpEWa44LFbb0VVHxk1+t&#10;hs3iO5sdsmF+OA4XH5dETRMyO63fXvvNJ4hAfXiG/9t7o2Gi5jP4exOfgF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0Rqg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67" o:spid="_x0000_s1050" style="position:absolute;left:791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jPGsYA&#10;AADdAAAADwAAAGRycy9kb3ducmV2LnhtbESP0WrCQBRE3wv+w3IFX0R3tW2qqauIIq2+Je0HXLLX&#10;JJi9G7Krpn/vFgp9HGbmDLPa9LYRN+p87VjDbKpAEBfO1Fxq+P46TBYgfEA22DgmDT/kYbMePK0w&#10;Ne7OGd3yUIoIYZ+ihiqENpXSFxVZ9FPXEkfv7DqLIcqulKbDe4TbRs6VSqTFmuNChS3tKiou+dVq&#10;2C732csxG+fH03j5dk7Uc0LmQ+vRsN++gwjUh//wX/vTaJirxSv8volPQK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jPG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68" o:spid="_x0000_s1051" style="position:absolute;left:7976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pRbcUA&#10;AADdAAAADwAAAGRycy9kb3ducmV2LnhtbESP0WrCQBRE34X+w3ILfRHdrUrU6CrSUqy+JfoBl+w1&#10;Cc3eDdmtpn/vCgUfh5k5w6y3vW3ElTpfO9bwPlYgiAtnai41nE9fowUIH5ANNo5Jwx952G5eBmtM&#10;jbtxRtc8lCJC2KeooQqhTaX0RUUW/di1xNG7uM5iiLIrpenwFuG2kROlEmmx5rhQYUsfFRU/+a/V&#10;sFt+ZrNDNswPx+FyfknUNCGz1/rttd+tQATqwzP83/42GiZqkcDjTXwC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2lFt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69" o:spid="_x0000_s1052" style="position:absolute;left:8034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b09sUA&#10;AADdAAAADwAAAGRycy9kb3ducmV2LnhtbESP0WrCQBRE3wX/YblCX6TuaiVq6irSIlbfkvYDLtlr&#10;EszeDdmtxr/vCgUfh5k5w6y3vW3ElTpfO9YwnSgQxIUzNZcafr73r0sQPiAbbByThjt52G6GgzWm&#10;xt04o2seShEh7FPUUIXQplL6oiKLfuJa4uidXWcxRNmV0nR4i3DbyJlSibRYc1yosKWPiopL/ms1&#10;7Faf2fyYjfPjabxanBP1lpA5aP0y6nfvIAL14Rn+b38ZDTO1XMDjTXw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lvT2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70" o:spid="_x0000_s1053" style="position:absolute;left:8091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lghMMA&#10;AADdAAAADwAAAGRycy9kb3ducmV2LnhtbERPyW7CMBC9I/EP1lTqBRWbRYEEDEKtqhZuSfmAUTxZ&#10;1HgcxS6kf48PlXp8evv+ONpO3GjwrWMNi7kCQVw603Kt4fr1/rIF4QOywc4xafglD8fDdLLHzLg7&#10;53QrQi1iCPsMNTQh9JmUvmzIop+7njhylRsshgiHWpoB7zHcdnKpVCItthwbGuzptaHyu/ixGk7p&#10;W74+57PifJmlmypRq4TMh9bPT+NpByLQGP7Ff+5Po2GptnFufBOfgD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lgh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271" o:spid="_x0000_s1054" style="position:absolute;left:814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XFH8YA&#10;AADdAAAADwAAAGRycy9kb3ducmV2LnhtbESP0WrCQBRE34X+w3KFvoju1kpqoqtIS6n2LdEPuGSv&#10;STB7N2S3mv59tyD4OMzMGWa9HWwrrtT7xrGGl5kCQVw603Cl4XT8nC5B+IBssHVMGn7Jw3bzNFpj&#10;ZtyNc7oWoRIRwj5DDXUIXSalL2uy6GeuI47e2fUWQ5R9JU2Ptwi3rZwrlUiLDceFGjt6r6m8FD9W&#10;wy79yBeHfFIcvifp2zlRrwmZL62fx8NuBSLQEB7he3tvNMzVMoX/N/EJ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UXFH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72" o:spid="_x0000_s1055" style="position:absolute;left:820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b6X8IA&#10;AADdAAAADwAAAGRycy9kb3ducmV2LnhtbERP3WrCMBS+H+wdwhl4I5pMR107o4giTu/a7QEOzbEt&#10;a05KE7W+vbkQdvnx/S/Xg23FlXrfONbwPlUgiEtnGq40/P7sJ58gfEA22DomDXfysF69viwxM+7G&#10;OV2LUIkYwj5DDXUIXSalL2uy6KeuI47c2fUWQ4R9JU2PtxhuWzlTKpEWG44NNXa0ran8Ky5Wwybd&#10;5R/HfFwcT+N0cU7UPCFz0Hr0Nmy+QAQawr/46f42GmYqjfvjm/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pvpf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273" o:spid="_x0000_s1056" style="position:absolute;left:8264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pfxMYA&#10;AADdAAAADwAAAGRycy9kb3ducmV2LnhtbESP0WrCQBRE3wv+w3KFvkjd1ZZooquIpbT6ltQPuGSv&#10;STB7N2RXTf++Wyj4OMzMGWa9HWwrbtT7xrGG2VSBIC6dabjScPr+eFmC8AHZYOuYNPyQh+1m9LTG&#10;zLg753QrQiUihH2GGuoQukxKX9Zk0U9dRxy9s+sthij7Spoe7xFuWzlXKpEWG44LNXa0r6m8FFer&#10;YZe+52+HfFIcjpN0cU7Ua0LmU+vn8bBbgQg0hEf4v/1lNMxVOoO/N/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pfx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74" o:spid="_x0000_s1057" style="position:absolute;left:8322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jBs8YA&#10;AADdAAAADwAAAGRycy9kb3ducmV2LnhtbESP0WrCQBRE34X+w3KFvkjdbSqpia4iLcXat0Q/4JK9&#10;JsHs3ZDdavr3XaHQx2FmzjDr7Wg7caXBt441PM8VCOLKmZZrDafjx9MShA/IBjvHpOGHPGw3D5M1&#10;5sbduKBrGWoRIexz1NCE0OdS+qohi37ueuLond1gMUQ51NIMeItw28lEqVRabDkuNNjTW0PVpfy2&#10;GnbZe7E4FLPy8DXLXs+peknJ7LV+nI67FYhAY/gP/7U/jYZEZQnc38Qn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jBs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75" o:spid="_x0000_s1058" style="position:absolute;left:837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RkKMYA&#10;AADdAAAADwAAAGRycy9kb3ducmV2LnhtbESP0WrCQBRE3wX/YbmCL6K7VUlN6ipiKa19S/QDLtlr&#10;Epq9G7JbTf++Wyj4OMzMGWa7H2wrbtT7xrGGp4UCQVw603Cl4XJ+m29A+IBssHVMGn7Iw343Hm0x&#10;M+7OOd2KUIkIYZ+hhjqELpPSlzVZ9AvXEUfv6nqLIcq+kqbHe4TbVi6VSqTFhuNCjR0dayq/im+r&#10;4ZC+5utTPitOn7P0+ZqoVULmXevpZDi8gAg0hEf4v/1hNCxVuoK/N/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RkK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76" o:spid="_x0000_s1059" style="position:absolute;left:843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38XMYA&#10;AADdAAAADwAAAGRycy9kb3ducmV2LnhtbESP0WrCQBRE3wX/YbmCL6K7tZKa1FXEUqp9S/QDLtlr&#10;Epq9G7JbTf++Wyj4OMzMGWazG2wrbtT7xrGGp4UCQVw603Cl4XJ+n69B+IBssHVMGn7Iw247Hm0w&#10;M+7OOd2KUIkIYZ+hhjqELpPSlzVZ9AvXEUfv6nqLIcq+kqbHe4TbVi6VSqTFhuNCjR0daiq/im+r&#10;YZ++5atTPitOn7P05Zqo54TMh9bTybB/BRFoCI/wf/toNCxVuoK/N/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38X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77" o:spid="_x0000_s1060" style="position:absolute;left:8495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FZx8YA&#10;AADdAAAADwAAAGRycy9kb3ducmV2LnhtbESP0WrCQBRE3wv+w3KFvojuamtsUleRllL1LdEPuGSv&#10;STB7N2S3mv59t1Do4zAzZ5j1drCtuFHvG8ca5jMFgrh0puFKw/n0MX0B4QOywdYxafgmD9vN6GGN&#10;mXF3zulWhEpECPsMNdQhdJmUvqzJop+5jjh6F9dbDFH2lTQ93iPctnKhVCItNhwXauzorabyWnxZ&#10;Dbv0PX8+5JPicJykq0uinhIyn1o/jofdK4hAQ/gP/7X3RsNCpUv4fROf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FZx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78" o:spid="_x0000_s1061" style="position:absolute;left:8552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PHsMUA&#10;AADdAAAADwAAAGRycy9kb3ducmV2LnhtbESP0WrCQBRE3wv+w3ILfZG6q5bURFeRlmL1LdEPuGSv&#10;SWj2bshuNf17Vyj4OMzMGWa1GWwrLtT7xrGG6USBIC6dabjScDp+vS5A+IBssHVMGv7Iw2Y9elph&#10;ZtyVc7oUoRIRwj5DDXUIXSalL2uy6CeuI47e2fUWQ5R9JU2P1wi3rZwplUiLDceFGjv6qKn8KX6t&#10;hm36mb/t83GxP4zT93Oi5gmZndYvz8N2CSLQEB7h//a30TBTaQL3N/EJ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A8ew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79" o:spid="_x0000_s1062" style="position:absolute;left:8610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9iK8YA&#10;AADdAAAADwAAAGRycy9kb3ducmV2LnhtbESP0WrCQBRE3wv+w3ILvojuqiWa6CpSKa2+Je0HXLLX&#10;JDR7N2S3mv69Wyj4OMzMGWa7H2wrrtT7xrGG+UyBIC6dabjS8PX5Nl2D8AHZYOuYNPySh/1u9LTF&#10;zLgb53QtQiUihH2GGuoQukxKX9Zk0c9cRxy9i+sthij7SpoebxFuW7lQKpEWG44LNXb0WlP5XfxY&#10;DYf0mL+c8klxOk/S1SVRy4TMu9bj5+GwARFoCI/wf/vDaFiodAV/b+ITkL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9iK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80" o:spid="_x0000_s1063" style="position:absolute;left:866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D2WcIA&#10;AADdAAAADwAAAGRycy9kb3ducmV2LnhtbERP3WrCMBS+H+wdwhl4I5pMR107o4giTu/a7QEOzbEt&#10;a05KE7W+vbkQdvnx/S/Xg23FlXrfONbwPlUgiEtnGq40/P7sJ58gfEA22DomDXfysF69viwxM+7G&#10;OV2LUIkYwj5DDXUIXSalL2uy6KeuI47c2fUWQ4R9JU2PtxhuWzlTKpEWG44NNXa0ran8Ky5Wwybd&#10;5R/HfFwcT+N0cU7UPCFz0Hr0Nmy+QAQawr/46f42GmYqjXPjm/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0PZZ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281" o:spid="_x0000_s1064" style="position:absolute;left:8725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xTwsUA&#10;AADdAAAADwAAAGRycy9kb3ducmV2LnhtbESP0WrCQBRE3wv+w3IFX0R31RKb1FWkIq19S9oPuGSv&#10;STB7N2S3Gv/eLRT6OMzMGWazG2wrrtT7xrGGxVyBIC6dabjS8P11nL2A8AHZYOuYNNzJw247etpg&#10;ZtyNc7oWoRIRwj5DDXUIXSalL2uy6OeuI47e2fUWQ5R9JU2Ptwi3rVwqlUiLDceFGjt6q6m8FD9W&#10;wz495M+nfFqcPqfp+pyoVULmXevJeNi/ggg0hP/wX/vDaFiqNIXfN/EJyO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nFPC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82" o:spid="_x0000_s1065" style="position:absolute;left:8783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1gRcIA&#10;AADdAAAADwAAAGRycy9kb3ducmV2LnhtbERP3WrCMBS+H/gO4QjeiCa60Wk1iiiyubtWH+DQHNti&#10;c1KaqPXtl4vBLj++//W2t414UOdrxxpmUwWCuHCm5lLD5XycLED4gGywcUwaXuRhuxm8rTE17skZ&#10;PfJQihjCPkUNVQhtKqUvKrLop64ljtzVdRZDhF0pTYfPGG4bOVcqkRZrjg0VtrSvqLjld6thtzxk&#10;H6dsnJ9+xsvPa6LeEzJfWo+G/W4FIlAf/sV/7m+jYT5TcX98E5+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TWBF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283" o:spid="_x0000_s1066" style="position:absolute;left:8840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HF3sYA&#10;AADdAAAADwAAAGRycy9kb3ducmV2LnhtbESP0WrCQBRE3wv+w3KFvkjdjS1Ro6uIpbT6ltQPuGSv&#10;STB7N2RXTf++Wyj4OMzMGWa9HWwrbtT7xrGGZKpAEJfONFxpOH1/vCxA+IBssHVMGn7Iw3Yzelpj&#10;Ztydc7oVoRIRwj5DDXUIXSalL2uy6KeuI47e2fUWQ5R9JU2P9wi3rZwplUqLDceFGjva11ReiqvV&#10;sFu+52+HfFIcjpPl/Jyq15TMp9bP42G3AhFoCI/wf/vLaJglKoG/N/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HF3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84" o:spid="_x0000_s1067" style="position:absolute;left:8898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NbqcYA&#10;AADdAAAADwAAAGRycy9kb3ducmV2LnhtbESP0WrCQBRE3wv9h+UWfBHdNZZUU1eRirT2LdEPuGSv&#10;SWj2bshuNf69Wyj4OMzMGWa1GWwrLtT7xrGG2VSBIC6dabjScDruJwsQPiAbbB2Thht52Kyfn1aY&#10;GXflnC5FqESEsM9QQx1Cl0npy5os+qnriKN3dr3FEGVfSdPjNcJtKxOlUmmx4bhQY0cfNZU/xa/V&#10;sF3u8tdDPi4O3+Pl2zlV85TMp9ajl2H7DiLQEB7h//aX0ZDMVAJ/b+IT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NNbq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85" o:spid="_x0000_s1068" style="position:absolute;left:8955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/+MsYA&#10;AADdAAAADwAAAGRycy9kb3ducmV2LnhtbESP3WrCQBSE7wXfYTkFb0R3/SHW1FXEUqq9S/QBDtlj&#10;Epo9G7Krpm/fLQi9HGbmG2az620j7tT52rGG2VSBIC6cqbnUcDl/TF5B+IBssHFMGn7Iw247HGww&#10;Ne7BGd3zUIoIYZ+ihiqENpXSFxVZ9FPXEkfv6jqLIcqulKbDR4TbRs6VSqTFmuNChS0dKiq+85vV&#10;sF+/Z8tTNs5PX+P16pqoRULmU+vRS79/AxGoD//hZ/toNMxnagF/b+IT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5/+M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86" o:spid="_x0000_s1069" style="position:absolute;left:9013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ZmRsYA&#10;AADdAAAADwAAAGRycy9kb3ducmV2LnhtbESP3WrCQBSE7wu+w3IK3oju+kOsqauIRVq9S9oHOGSP&#10;SWj2bMiumr59VxC8HGbmG2a97W0jrtT52rGG6USBIC6cqbnU8PN9GL+B8AHZYOOYNPyRh+1m8LLG&#10;1LgbZ3TNQykihH2KGqoQ2lRKX1Rk0U9cSxy9s+sshii7UpoObxFuGzlTKpEWa44LFba0r6j4zS9W&#10;w271kS2O2Sg/nkar5TlR84TMp9bD1373DiJQH57hR/vLaJhN1QLub+ITkJ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ZmR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87" o:spid="_x0000_s1070" style="position:absolute;left:9071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rD3cYA&#10;AADdAAAADwAAAGRycy9kb3ducmV2LnhtbESP0WrCQBRE3wv+w3IFX0R3tW1ao6uIIq2+Je0HXLLX&#10;JJi9G7Krpn/vFgp9HGbmDLPa9LYRN+p87VjDbKpAEBfO1Fxq+P46TN5B+IBssHFMGn7Iw2Y9eFph&#10;atydM7rloRQRwj5FDVUIbSqlLyqy6KeuJY7e2XUWQ5RdKU2H9wi3jZwrlUiLNceFClvaVVRc8qvV&#10;sF3ss5djNs6Pp/Hi7Zyo54TMh9ajYb9dggjUh//wX/vTaJjP1Cv8volPQK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rD3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88" o:spid="_x0000_s1071" style="position:absolute;left:9128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hdqsUA&#10;AADdAAAADwAAAGRycy9kb3ducmV2LnhtbESP0WrCQBRE3wv+w3IFX6TuqiXW6CqilFbfkvYDLtlr&#10;EszeDdlV0793CwUfh5k5w6y3vW3EjTpfO9YwnSgQxIUzNZcafr4/Xt9B+IBssHFMGn7Jw3YzeFlj&#10;atydM7rloRQRwj5FDVUIbSqlLyqy6CeuJY7e2XUWQ5RdKU2H9wi3jZwplUiLNceFClvaV1Rc8qvV&#10;sFsesrdjNs6Pp/FycU7UPCHzqfVo2O9WIAL14Rn+b38ZDbOpSuDvTXw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6F2q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89" o:spid="_x0000_s1072" style="position:absolute;left:9186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T4McUA&#10;AADdAAAADwAAAGRycy9kb3ducmV2LnhtbESP0WrCQBRE3wv+w3KFvojuqiVqdBWxlNa+JfoBl+w1&#10;CWbvhuyq6d+7hUIfh5k5w2x2vW3EnTpfO9YwnSgQxIUzNZcazqeP8RKED8gGG8ek4Yc87LaDlw2m&#10;xj04o3seShEh7FPUUIXQplL6oiKLfuJa4uhdXGcxRNmV0nT4iHDbyJlSibRYc1yosKVDRcU1v1kN&#10;+9V79nbMRvnxe7RaXBI1T8h8av067PdrEIH68B/+a38ZDbOpWsDvm/gE5PY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Pgx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90" o:spid="_x0000_s1073" style="position:absolute;left:9243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tsQ8IA&#10;AADdAAAADwAAAGRycy9kb3ducmV2LnhtbERP3WrCMBS+H/gO4QjeiCa60Wk1iiiyubtWH+DQHNti&#10;c1KaqPXtl4vBLj++//W2t414UOdrxxpmUwWCuHCm5lLD5XycLED4gGywcUwaXuRhuxm8rTE17skZ&#10;PfJQihjCPkUNVQhtKqUvKrLop64ljtzVdRZDhF0pTYfPGG4bOVcqkRZrjg0VtrSvqLjld6thtzxk&#10;H6dsnJ9+xsvPa6LeEzJfWo+G/W4FIlAf/sV/7m+jYT5TcW58E5+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O2xD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291" o:spid="_x0000_s1074" style="position:absolute;left:9301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fJ2MYA&#10;AADdAAAADwAAAGRycy9kb3ducmV2LnhtbESP0WrCQBRE3wv+w3KFvkjd1ZZooquIpbT6ltQPuGSv&#10;STB7N2RXTf++Wyj4OMzMGWa9HWwrbtT7xrGG2VSBIC6dabjScPr+eFmC8AHZYOuYNPyQh+1m9LTG&#10;zLg753QrQiUihH2GGuoQukxKX9Zk0U9dRxy9s+sthij7Spoe7xFuWzlXKpEWG44LNXa0r6m8FFer&#10;YZe+52+HfFIcjpN0cU7Ua0LmU+vn8bBbgQg0hEf4v/1lNMxnKoW/N/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nfJ2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92" o:spid="_x0000_s1075" style="position:absolute;left:9358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T2mMMA&#10;AADdAAAADwAAAGRycy9kb3ducmV2LnhtbERPzWqDQBC+F/oOyxR6kWbVFtOYbEJIKWly0/YBBnei&#10;EndW3I3at+8eAj1+fP+b3Ww6MdLgWssKkkUMgriyuuVawc/358s7COeRNXaWScEvOdhtHx82mGs7&#10;cUFj6WsRQtjlqKDxvs+ldFVDBt3C9sSBu9jBoA9wqKUecArhppNpHGfSYMuhocGeDg1V1/JmFOxX&#10;H8XbqYjK0zlaLS9Z/JqRPir1/DTv1yA8zf5ffHd/aQVpkoT94U14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T2m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293" o:spid="_x0000_s1076" style="position:absolute;left:9416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hTA8UA&#10;AADdAAAADwAAAGRycy9kb3ducmV2LnhtbESP0WrCQBRE3wv+w3IFX6RuYkvU6CqiSKtvSf2AS/aa&#10;BLN3Q3bV+PfdQsHHYWbOMKtNbxpxp87VlhXEkwgEcWF1zaWC88/hfQ7CeWSNjWVS8CQHm/XgbYWp&#10;tg/O6J77UgQIuxQVVN63qZSuqMigm9iWOHgX2xn0QXal1B0+Atw0chpFiTRYc1iosKVdRcU1vxkF&#10;28U++zxm4/x4Gi9mlyT6SEh/KTUa9tslCE+9f4X/299awTSOY/h7E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2FMD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94" o:spid="_x0000_s1077" style="position:absolute;left:9474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rNdMUA&#10;AADdAAAADwAAAGRycy9kb3ducmV2LnhtbESP0WrCQBRE34X+w3ILfRHdJJWoqauIpVR9S/QDLtlr&#10;Epq9G7Krpn/fLQg+DjNzhlltBtOKG/WusawgnkYgiEurG64UnE9fkwUI55E1tpZJwS852KxfRivM&#10;tL1zTrfCVyJA2GWooPa+y6R0ZU0G3dR2xMG72N6gD7KvpO7xHuCmlUkUpdJgw2Ghxo52NZU/xdUo&#10;2C4/89khHxeH43g5v6TRe0r6W6m312H7AcLT4J/hR3uvFSRxnMD/m/A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Cs10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95" o:spid="_x0000_s1078" style="position:absolute;left:9531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Zo78UA&#10;AADdAAAADwAAAGRycy9kb3ducmV2LnhtbESP0WrCQBRE3wX/YbmFvkjdRCXV6CrSImrfEv2AS/aa&#10;hGbvhuyq6d+7gtDHYWbOMKtNbxpxo87VlhXE4wgEcWF1zaWC82n3MQfhPLLGxjIp+CMHm/VwsMJU&#10;2ztndMt9KQKEXYoKKu/bVEpXVGTQjW1LHLyL7Qz6ILtS6g7vAW4aOYmiRBqsOSxU2NJXRcVvfjUK&#10;tovvbHbMRvnxZ7T4vCTRNCG9V+r9rd8uQXjq/X/41T5oBZM4nsLzTXgC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Rmjv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96" o:spid="_x0000_s1079" style="position:absolute;left:958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/wm8UA&#10;AADdAAAADwAAAGRycy9kb3ducmV2LnhtbESP0WrCQBRE3wX/YbkFX6RuopJqdBWxiNq3RD/gkr0m&#10;odm7Ibtq+vduodDHYWbOMOttbxrxoM7VlhXEkwgEcWF1zaWC6+XwvgDhPLLGxjIp+CEH281wsMZU&#10;2ydn9Mh9KQKEXYoKKu/bVEpXVGTQTWxLHLyb7Qz6ILtS6g6fAW4aOY2iRBqsOSxU2NK+ouI7vxsF&#10;u+VnNj9n4/z8NV5+3JJolpA+KjV663crEJ56/x/+a5+0gmkcz+H3TXgCcvM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r/Cb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97" o:spid="_x0000_s1080" style="position:absolute;left:964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NVAMYA&#10;AADdAAAADwAAAGRycy9kb3ducmV2LnhtbESP0WrCQBRE3wv+w3IFX0Q3sW3U6CqilFbfEv2AS/aa&#10;BLN3Q3bV9O+7hUIfh5k5w6y3vWnEgzpXW1YQTyMQxIXVNZcKLuePyQKE88gaG8uk4JscbDeDlzWm&#10;2j45o0fuSxEg7FJUUHnfplK6oiKDbmpb4uBdbWfQB9mVUnf4DHDTyFkUJdJgzWGhwpb2FRW3/G4U&#10;7JaH7O2YjfPjabycX5PoNSH9qdRo2O9WIDz1/j/81/7SCmZx/A6/b8IT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uNVA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298" o:spid="_x0000_s1081" style="position:absolute;left:9704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HLd8UA&#10;AADdAAAADwAAAGRycy9kb3ducmV2LnhtbESP0WrCQBRE3wv9h+UWfBHdREvU6CpSkVbfEv2AS/aa&#10;BLN3Q3ar8e/dQsHHYWbOMKtNbxpxo87VlhXE4wgEcWF1zaWC82k/moNwHlljY5kUPMjBZv3+tsJU&#10;2ztndMt9KQKEXYoKKu/bVEpXVGTQjW1LHLyL7Qz6ILtS6g7vAW4aOYmiRBqsOSxU2NJXRcU1/zUK&#10;totd9nnIhvnhOFzMLkk0TUh/KzX46LdLEJ56/wr/t3+0gkkcJ/D3Jjw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Mct3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299" o:spid="_x0000_s1082" style="position:absolute;left:9762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1u7MYA&#10;AADdAAAADwAAAGRycy9kb3ducmV2LnhtbESP0WrCQBRE34X+w3ILfZG6iZVEo6uIpah9S+oHXLLX&#10;JJi9G7Krpn/fFYQ+DjNzhlltBtOKG/WusawgnkQgiEurG64UnH6+3ucgnEfW2FomBb/kYLN+Ga0w&#10;0/bOOd0KX4kAYZehgtr7LpPSlTUZdBPbEQfvbHuDPsi+krrHe4CbVk6jKJEGGw4LNXa0q6m8FFej&#10;YLv4zGfHfFwcv8eL9JxEHwnpvVJvr8N2CcLT4P/Dz/ZBK5jGcQqP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1u7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00" o:spid="_x0000_s1083" style="position:absolute;left:981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L6nsMA&#10;AADdAAAADwAAAGRycy9kb3ducmV2LnhtbERPzWqDQBC+F/oOyxR6kWbVFtOYbEJIKWly0/YBBnei&#10;EndW3I3at+8eAj1+fP+b3Ww6MdLgWssKkkUMgriyuuVawc/358s7COeRNXaWScEvOdhtHx82mGs7&#10;cUFj6WsRQtjlqKDxvs+ldFVDBt3C9sSBu9jBoA9wqKUecArhppNpHGfSYMuhocGeDg1V1/JmFOxX&#10;H8XbqYjK0zlaLS9Z/JqRPir1/DTv1yA8zf5ffHd/aQVpkoS54U14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L6n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01" o:spid="_x0000_s1084" style="position:absolute;left:987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5fBcUA&#10;AADdAAAADwAAAGRycy9kb3ducmV2LnhtbESP0WrCQBRE34X+w3ILfRHdxEo0qauIpVR9S/QDLtlr&#10;Epq9G7Krpn/fLQg+DjNzhlltBtOKG/WusawgnkYgiEurG64UnE9fkyUI55E1tpZJwS852KxfRivM&#10;tL1zTrfCVyJA2GWooPa+y6R0ZU0G3dR2xMG72N6gD7KvpO7xHuCmlbMoSqTBhsNCjR3taip/iqtR&#10;sE0/8/khHxeH4zhdXJLoPSH9rdTb67D9AOFp8M/wo73XCmZxnML/m/A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rl8F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302" o:spid="_x0000_s1085" style="position:absolute;left:9935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g8JcMA&#10;AADdAAAADwAAAGRycy9kb3ducmV2LnhtbERPzWqDQBC+F/oOyxR6kWSNLTYx2QRJKW160+QBBnei&#10;EndW3I3at+8eCj1+fP+7w2w6MdLgWssKVssYBHFldcu1gsv5Y7EG4Tyyxs4yKfghB4f948MOM20n&#10;LmgsfS1CCLsMFTTe95mUrmrIoFvanjhwVzsY9AEOtdQDTiHcdDKJ41QabDk0NNjTsaHqVt6Ngnzz&#10;Xryeiqg8fUebt2sav6SkP5V6fprzLQhPs/8X/7m/tIJklYT94U14AnL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g8J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03" o:spid="_x0000_s1086" style="position:absolute;left:9992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SZvsUA&#10;AADdAAAADwAAAGRycy9kb3ducmV2LnhtbESP0WrCQBRE34X+w3ILfRHdJJWoqauIpVR9S/QDLtlr&#10;Epq9G7Krpn/fLQg+DjNzhlltBtOKG/WusawgnkYgiEurG64UnE9fkwUI55E1tpZJwS852KxfRivM&#10;tL1zTrfCVyJA2GWooPa+y6R0ZU0G3dR2xMG72N6gD7KvpO7xHuCmlUkUpdJgw2Ghxo52NZU/xdUo&#10;2C4/89khHxeH43g5v6TRe0r6W6m312H7AcLT4J/hR3uvFSRxEsP/m/A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tJm+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304" o:spid="_x0000_s1087" style="position:absolute;left:10050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YHycUA&#10;AADdAAAADwAAAGRycy9kb3ducmV2LnhtbESP0WrCQBRE3wv+w3IFX6RuTEvU6CqiSKtvSf2AS/aa&#10;BLN3Q3bV+PfdQsHHYWbOMKtNbxpxp87VlhVMJxEI4sLqmksF55/D+xyE88gaG8uk4EkONuvB2wpT&#10;bR+c0T33pQgQdikqqLxvUyldUZFBN7EtcfAutjPog+xKqTt8BLhpZBxFiTRYc1iosKVdRcU1vxkF&#10;28U++zxm4/x4Gi9mlyT6SEh/KTUa9tslCE+9f4X/299aQTyNY/h7E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ZgfJ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305" o:spid="_x0000_s1088" style="position:absolute;left:1010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qiUsYA&#10;AADdAAAADwAAAGRycy9kb3ducmV2LnhtbESP0WrCQBRE3wv+w3ILvojZGEusqauIRap9S/QDLtlr&#10;Epq9G7Krpn/vFoQ+DjNzhlltBtOKG/WusaxgFsUgiEurG64UnE/76TsI55E1tpZJwS852KxHLyvM&#10;tL1zTrfCVyJA2GWooPa+y6R0ZU0GXWQ74uBdbG/QB9lXUvd4D3DTyiSOU2mw4bBQY0e7msqf4moU&#10;bJef+dsxnxTH78lycUnjeUr6S6nx67D9AOFp8P/hZ/ugFSSzZA5/b8IT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qiU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114300" distR="114300" simplePos="0" relativeHeight="251641344" behindDoc="1" locked="0" layoutInCell="0" allowOverlap="1" wp14:anchorId="30D109DD" wp14:editId="5E7427FE">
                <wp:simplePos x="0" y="0"/>
                <wp:positionH relativeFrom="page">
                  <wp:posOffset>7292975</wp:posOffset>
                </wp:positionH>
                <wp:positionV relativeFrom="page">
                  <wp:posOffset>4627245</wp:posOffset>
                </wp:positionV>
                <wp:extent cx="2731770" cy="12700"/>
                <wp:effectExtent l="0" t="0" r="0" b="0"/>
                <wp:wrapNone/>
                <wp:docPr id="1985" name="Group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1770" cy="12700"/>
                          <a:chOff x="11485" y="7287"/>
                          <a:chExt cx="4302" cy="20"/>
                        </a:xfrm>
                      </wpg:grpSpPr>
                      <wps:wsp>
                        <wps:cNvPr id="1986" name="Freeform 307"/>
                        <wps:cNvSpPr>
                          <a:spLocks/>
                        </wps:cNvSpPr>
                        <wps:spPr bwMode="auto">
                          <a:xfrm>
                            <a:off x="11490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7" name="Freeform 308"/>
                        <wps:cNvSpPr>
                          <a:spLocks/>
                        </wps:cNvSpPr>
                        <wps:spPr bwMode="auto">
                          <a:xfrm>
                            <a:off x="11548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8" name="Freeform 309"/>
                        <wps:cNvSpPr>
                          <a:spLocks/>
                        </wps:cNvSpPr>
                        <wps:spPr bwMode="auto">
                          <a:xfrm>
                            <a:off x="11605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9" name="Freeform 310"/>
                        <wps:cNvSpPr>
                          <a:spLocks/>
                        </wps:cNvSpPr>
                        <wps:spPr bwMode="auto">
                          <a:xfrm>
                            <a:off x="11663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0" name="Freeform 311"/>
                        <wps:cNvSpPr>
                          <a:spLocks/>
                        </wps:cNvSpPr>
                        <wps:spPr bwMode="auto">
                          <a:xfrm>
                            <a:off x="11721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1" name="Freeform 312"/>
                        <wps:cNvSpPr>
                          <a:spLocks/>
                        </wps:cNvSpPr>
                        <wps:spPr bwMode="auto">
                          <a:xfrm>
                            <a:off x="11778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2" name="Freeform 313"/>
                        <wps:cNvSpPr>
                          <a:spLocks/>
                        </wps:cNvSpPr>
                        <wps:spPr bwMode="auto">
                          <a:xfrm>
                            <a:off x="11836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3" name="Freeform 314"/>
                        <wps:cNvSpPr>
                          <a:spLocks/>
                        </wps:cNvSpPr>
                        <wps:spPr bwMode="auto">
                          <a:xfrm>
                            <a:off x="11893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4" name="Freeform 315"/>
                        <wps:cNvSpPr>
                          <a:spLocks/>
                        </wps:cNvSpPr>
                        <wps:spPr bwMode="auto">
                          <a:xfrm>
                            <a:off x="11951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5" name="Freeform 316"/>
                        <wps:cNvSpPr>
                          <a:spLocks/>
                        </wps:cNvSpPr>
                        <wps:spPr bwMode="auto">
                          <a:xfrm>
                            <a:off x="1200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6" name="Freeform 317"/>
                        <wps:cNvSpPr>
                          <a:spLocks/>
                        </wps:cNvSpPr>
                        <wps:spPr bwMode="auto">
                          <a:xfrm>
                            <a:off x="12066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7" name="Freeform 318"/>
                        <wps:cNvSpPr>
                          <a:spLocks/>
                        </wps:cNvSpPr>
                        <wps:spPr bwMode="auto">
                          <a:xfrm>
                            <a:off x="12124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8" name="Freeform 319"/>
                        <wps:cNvSpPr>
                          <a:spLocks/>
                        </wps:cNvSpPr>
                        <wps:spPr bwMode="auto">
                          <a:xfrm>
                            <a:off x="12181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9" name="Freeform 320"/>
                        <wps:cNvSpPr>
                          <a:spLocks/>
                        </wps:cNvSpPr>
                        <wps:spPr bwMode="auto">
                          <a:xfrm>
                            <a:off x="1223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0" name="Freeform 321"/>
                        <wps:cNvSpPr>
                          <a:spLocks/>
                        </wps:cNvSpPr>
                        <wps:spPr bwMode="auto">
                          <a:xfrm>
                            <a:off x="1229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1" name="Freeform 322"/>
                        <wps:cNvSpPr>
                          <a:spLocks/>
                        </wps:cNvSpPr>
                        <wps:spPr bwMode="auto">
                          <a:xfrm>
                            <a:off x="12354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2" name="Freeform 323"/>
                        <wps:cNvSpPr>
                          <a:spLocks/>
                        </wps:cNvSpPr>
                        <wps:spPr bwMode="auto">
                          <a:xfrm>
                            <a:off x="12412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3" name="Freeform 324"/>
                        <wps:cNvSpPr>
                          <a:spLocks/>
                        </wps:cNvSpPr>
                        <wps:spPr bwMode="auto">
                          <a:xfrm>
                            <a:off x="1246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4" name="Freeform 325"/>
                        <wps:cNvSpPr>
                          <a:spLocks/>
                        </wps:cNvSpPr>
                        <wps:spPr bwMode="auto">
                          <a:xfrm>
                            <a:off x="1252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5" name="Freeform 326"/>
                        <wps:cNvSpPr>
                          <a:spLocks/>
                        </wps:cNvSpPr>
                        <wps:spPr bwMode="auto">
                          <a:xfrm>
                            <a:off x="12585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6" name="Freeform 327"/>
                        <wps:cNvSpPr>
                          <a:spLocks/>
                        </wps:cNvSpPr>
                        <wps:spPr bwMode="auto">
                          <a:xfrm>
                            <a:off x="12642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7" name="Freeform 328"/>
                        <wps:cNvSpPr>
                          <a:spLocks/>
                        </wps:cNvSpPr>
                        <wps:spPr bwMode="auto">
                          <a:xfrm>
                            <a:off x="12700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8" name="Freeform 329"/>
                        <wps:cNvSpPr>
                          <a:spLocks/>
                        </wps:cNvSpPr>
                        <wps:spPr bwMode="auto">
                          <a:xfrm>
                            <a:off x="1275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9" name="Freeform 330"/>
                        <wps:cNvSpPr>
                          <a:spLocks/>
                        </wps:cNvSpPr>
                        <wps:spPr bwMode="auto">
                          <a:xfrm>
                            <a:off x="12815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0" name="Freeform 331"/>
                        <wps:cNvSpPr>
                          <a:spLocks/>
                        </wps:cNvSpPr>
                        <wps:spPr bwMode="auto">
                          <a:xfrm>
                            <a:off x="12873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1" name="Freeform 332"/>
                        <wps:cNvSpPr>
                          <a:spLocks/>
                        </wps:cNvSpPr>
                        <wps:spPr bwMode="auto">
                          <a:xfrm>
                            <a:off x="12930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2" name="Freeform 333"/>
                        <wps:cNvSpPr>
                          <a:spLocks/>
                        </wps:cNvSpPr>
                        <wps:spPr bwMode="auto">
                          <a:xfrm>
                            <a:off x="12988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3" name="Freeform 334"/>
                        <wps:cNvSpPr>
                          <a:spLocks/>
                        </wps:cNvSpPr>
                        <wps:spPr bwMode="auto">
                          <a:xfrm>
                            <a:off x="13045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4" name="Freeform 335"/>
                        <wps:cNvSpPr>
                          <a:spLocks/>
                        </wps:cNvSpPr>
                        <wps:spPr bwMode="auto">
                          <a:xfrm>
                            <a:off x="13103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5" name="Freeform 336"/>
                        <wps:cNvSpPr>
                          <a:spLocks/>
                        </wps:cNvSpPr>
                        <wps:spPr bwMode="auto">
                          <a:xfrm>
                            <a:off x="13161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6" name="Freeform 337"/>
                        <wps:cNvSpPr>
                          <a:spLocks/>
                        </wps:cNvSpPr>
                        <wps:spPr bwMode="auto">
                          <a:xfrm>
                            <a:off x="13218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7" name="Freeform 338"/>
                        <wps:cNvSpPr>
                          <a:spLocks/>
                        </wps:cNvSpPr>
                        <wps:spPr bwMode="auto">
                          <a:xfrm>
                            <a:off x="13276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8" name="Freeform 339"/>
                        <wps:cNvSpPr>
                          <a:spLocks/>
                        </wps:cNvSpPr>
                        <wps:spPr bwMode="auto">
                          <a:xfrm>
                            <a:off x="13333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9" name="Freeform 340"/>
                        <wps:cNvSpPr>
                          <a:spLocks/>
                        </wps:cNvSpPr>
                        <wps:spPr bwMode="auto">
                          <a:xfrm>
                            <a:off x="13391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0" name="Freeform 341"/>
                        <wps:cNvSpPr>
                          <a:spLocks/>
                        </wps:cNvSpPr>
                        <wps:spPr bwMode="auto">
                          <a:xfrm>
                            <a:off x="1344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1" name="Freeform 342"/>
                        <wps:cNvSpPr>
                          <a:spLocks/>
                        </wps:cNvSpPr>
                        <wps:spPr bwMode="auto">
                          <a:xfrm>
                            <a:off x="13506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2" name="Freeform 343"/>
                        <wps:cNvSpPr>
                          <a:spLocks/>
                        </wps:cNvSpPr>
                        <wps:spPr bwMode="auto">
                          <a:xfrm>
                            <a:off x="13564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3" name="Freeform 344"/>
                        <wps:cNvSpPr>
                          <a:spLocks/>
                        </wps:cNvSpPr>
                        <wps:spPr bwMode="auto">
                          <a:xfrm>
                            <a:off x="13621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4" name="Freeform 345"/>
                        <wps:cNvSpPr>
                          <a:spLocks/>
                        </wps:cNvSpPr>
                        <wps:spPr bwMode="auto">
                          <a:xfrm>
                            <a:off x="1367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5" name="Freeform 346"/>
                        <wps:cNvSpPr>
                          <a:spLocks/>
                        </wps:cNvSpPr>
                        <wps:spPr bwMode="auto">
                          <a:xfrm>
                            <a:off x="1373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6" name="Freeform 347"/>
                        <wps:cNvSpPr>
                          <a:spLocks/>
                        </wps:cNvSpPr>
                        <wps:spPr bwMode="auto">
                          <a:xfrm>
                            <a:off x="13794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7" name="Freeform 348"/>
                        <wps:cNvSpPr>
                          <a:spLocks/>
                        </wps:cNvSpPr>
                        <wps:spPr bwMode="auto">
                          <a:xfrm>
                            <a:off x="13852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8" name="Freeform 349"/>
                        <wps:cNvSpPr>
                          <a:spLocks/>
                        </wps:cNvSpPr>
                        <wps:spPr bwMode="auto">
                          <a:xfrm>
                            <a:off x="1390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9" name="Freeform 350"/>
                        <wps:cNvSpPr>
                          <a:spLocks/>
                        </wps:cNvSpPr>
                        <wps:spPr bwMode="auto">
                          <a:xfrm>
                            <a:off x="1396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0" name="Freeform 351"/>
                        <wps:cNvSpPr>
                          <a:spLocks/>
                        </wps:cNvSpPr>
                        <wps:spPr bwMode="auto">
                          <a:xfrm>
                            <a:off x="14025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1" name="Freeform 352"/>
                        <wps:cNvSpPr>
                          <a:spLocks/>
                        </wps:cNvSpPr>
                        <wps:spPr bwMode="auto">
                          <a:xfrm>
                            <a:off x="14082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2" name="Freeform 353"/>
                        <wps:cNvSpPr>
                          <a:spLocks/>
                        </wps:cNvSpPr>
                        <wps:spPr bwMode="auto">
                          <a:xfrm>
                            <a:off x="14140" y="7292"/>
                            <a:ext cx="30" cy="20"/>
                          </a:xfrm>
                          <a:custGeom>
                            <a:avLst/>
                            <a:gdLst>
                              <a:gd name="T0" fmla="*/ 0 w 30"/>
                              <a:gd name="T1" fmla="*/ 0 h 20"/>
                              <a:gd name="T2" fmla="*/ 29 w 3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" h="20">
                                <a:moveTo>
                                  <a:pt x="0" y="0"/>
                                </a:moveTo>
                                <a:lnTo>
                                  <a:pt x="2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3" name="Freeform 354"/>
                        <wps:cNvSpPr>
                          <a:spLocks/>
                        </wps:cNvSpPr>
                        <wps:spPr bwMode="auto">
                          <a:xfrm>
                            <a:off x="14198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4" name="Freeform 355"/>
                        <wps:cNvSpPr>
                          <a:spLocks/>
                        </wps:cNvSpPr>
                        <wps:spPr bwMode="auto">
                          <a:xfrm>
                            <a:off x="14255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5" name="Freeform 356"/>
                        <wps:cNvSpPr>
                          <a:spLocks/>
                        </wps:cNvSpPr>
                        <wps:spPr bwMode="auto">
                          <a:xfrm>
                            <a:off x="14313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6" name="Freeform 357"/>
                        <wps:cNvSpPr>
                          <a:spLocks/>
                        </wps:cNvSpPr>
                        <wps:spPr bwMode="auto">
                          <a:xfrm>
                            <a:off x="14371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7" name="Freeform 358"/>
                        <wps:cNvSpPr>
                          <a:spLocks/>
                        </wps:cNvSpPr>
                        <wps:spPr bwMode="auto">
                          <a:xfrm>
                            <a:off x="14428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8" name="Freeform 359"/>
                        <wps:cNvSpPr>
                          <a:spLocks/>
                        </wps:cNvSpPr>
                        <wps:spPr bwMode="auto">
                          <a:xfrm>
                            <a:off x="14486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9" name="Freeform 360"/>
                        <wps:cNvSpPr>
                          <a:spLocks/>
                        </wps:cNvSpPr>
                        <wps:spPr bwMode="auto">
                          <a:xfrm>
                            <a:off x="14543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0" name="Freeform 361"/>
                        <wps:cNvSpPr>
                          <a:spLocks/>
                        </wps:cNvSpPr>
                        <wps:spPr bwMode="auto">
                          <a:xfrm>
                            <a:off x="14601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1" name="Freeform 362"/>
                        <wps:cNvSpPr>
                          <a:spLocks/>
                        </wps:cNvSpPr>
                        <wps:spPr bwMode="auto">
                          <a:xfrm>
                            <a:off x="1465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2" name="Freeform 363"/>
                        <wps:cNvSpPr>
                          <a:spLocks/>
                        </wps:cNvSpPr>
                        <wps:spPr bwMode="auto">
                          <a:xfrm>
                            <a:off x="14716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3" name="Freeform 364"/>
                        <wps:cNvSpPr>
                          <a:spLocks/>
                        </wps:cNvSpPr>
                        <wps:spPr bwMode="auto">
                          <a:xfrm>
                            <a:off x="14774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4" name="Freeform 365"/>
                        <wps:cNvSpPr>
                          <a:spLocks/>
                        </wps:cNvSpPr>
                        <wps:spPr bwMode="auto">
                          <a:xfrm>
                            <a:off x="14831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5" name="Freeform 366"/>
                        <wps:cNvSpPr>
                          <a:spLocks/>
                        </wps:cNvSpPr>
                        <wps:spPr bwMode="auto">
                          <a:xfrm>
                            <a:off x="1488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6" name="Freeform 367"/>
                        <wps:cNvSpPr>
                          <a:spLocks/>
                        </wps:cNvSpPr>
                        <wps:spPr bwMode="auto">
                          <a:xfrm>
                            <a:off x="1494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7" name="Freeform 368"/>
                        <wps:cNvSpPr>
                          <a:spLocks/>
                        </wps:cNvSpPr>
                        <wps:spPr bwMode="auto">
                          <a:xfrm>
                            <a:off x="15004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8" name="Freeform 369"/>
                        <wps:cNvSpPr>
                          <a:spLocks/>
                        </wps:cNvSpPr>
                        <wps:spPr bwMode="auto">
                          <a:xfrm>
                            <a:off x="15062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9" name="Freeform 370"/>
                        <wps:cNvSpPr>
                          <a:spLocks/>
                        </wps:cNvSpPr>
                        <wps:spPr bwMode="auto">
                          <a:xfrm>
                            <a:off x="15119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" name="Freeform 371"/>
                        <wps:cNvSpPr>
                          <a:spLocks/>
                        </wps:cNvSpPr>
                        <wps:spPr bwMode="auto">
                          <a:xfrm>
                            <a:off x="1517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1" name="Freeform 372"/>
                        <wps:cNvSpPr>
                          <a:spLocks/>
                        </wps:cNvSpPr>
                        <wps:spPr bwMode="auto">
                          <a:xfrm>
                            <a:off x="15235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2" name="Freeform 373"/>
                        <wps:cNvSpPr>
                          <a:spLocks/>
                        </wps:cNvSpPr>
                        <wps:spPr bwMode="auto">
                          <a:xfrm>
                            <a:off x="15292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3" name="Freeform 374"/>
                        <wps:cNvSpPr>
                          <a:spLocks/>
                        </wps:cNvSpPr>
                        <wps:spPr bwMode="auto">
                          <a:xfrm>
                            <a:off x="15350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4" name="Freeform 375"/>
                        <wps:cNvSpPr>
                          <a:spLocks/>
                        </wps:cNvSpPr>
                        <wps:spPr bwMode="auto">
                          <a:xfrm>
                            <a:off x="15407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5" name="Freeform 376"/>
                        <wps:cNvSpPr>
                          <a:spLocks/>
                        </wps:cNvSpPr>
                        <wps:spPr bwMode="auto">
                          <a:xfrm>
                            <a:off x="15465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6" name="Freeform 377"/>
                        <wps:cNvSpPr>
                          <a:spLocks/>
                        </wps:cNvSpPr>
                        <wps:spPr bwMode="auto">
                          <a:xfrm>
                            <a:off x="15523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7" name="Freeform 378"/>
                        <wps:cNvSpPr>
                          <a:spLocks/>
                        </wps:cNvSpPr>
                        <wps:spPr bwMode="auto">
                          <a:xfrm>
                            <a:off x="15580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8" name="Freeform 379"/>
                        <wps:cNvSpPr>
                          <a:spLocks/>
                        </wps:cNvSpPr>
                        <wps:spPr bwMode="auto">
                          <a:xfrm>
                            <a:off x="15638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9" name="Freeform 380"/>
                        <wps:cNvSpPr>
                          <a:spLocks/>
                        </wps:cNvSpPr>
                        <wps:spPr bwMode="auto">
                          <a:xfrm>
                            <a:off x="15695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0" name="Freeform 381"/>
                        <wps:cNvSpPr>
                          <a:spLocks/>
                        </wps:cNvSpPr>
                        <wps:spPr bwMode="auto">
                          <a:xfrm>
                            <a:off x="15753" y="7292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C271EB" id="Group 306" o:spid="_x0000_s1026" style="position:absolute;margin-left:574.25pt;margin-top:364.35pt;width:215.1pt;height:1pt;z-index:-251675136;mso-position-horizontal-relative:page;mso-position-vertical-relative:page" coordorigin="11485,7287" coordsize="430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" o:allowincell="f">
                <v:shape id="Freeform 307" o:spid="_x0000_s1027" style="position:absolute;left:11490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960sQA&#10;AADdAAAADwAAAGRycy9kb3ducmV2LnhtbERPzWrCQBC+F/oOyxR6EbNpLdHEbERaSrW3RB9gyI5J&#10;MDsbsltN394tCL3Nx/c7+WYyvbjQ6DrLCl6iGARxbXXHjYLj4XO+AuE8ssbeMin4JQeb4vEhx0zb&#10;K5d0qXwjQgi7DBW03g+ZlK5uyaCL7EAcuJMdDfoAx0bqEa8h3PTyNY4TabDj0NDiQO8t1efqxyjY&#10;ph/l276cVfvvWbo8JfEiIf2l1PPTtF2D8DT5f/HdvdNhfrpK4O+bcII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PetL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308" o:spid="_x0000_s1028" style="position:absolute;left:11548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PfScMA&#10;AADdAAAADwAAAGRycy9kb3ducmV2LnhtbERPzWrCQBC+F3yHZQQvohtriSa6ilRKq7dEH2DIjkkw&#10;Oxuyq6Zv7xYK3ubj+531tjeNuFPnassKZtMIBHFhdc2lgvPpa7IE4TyyxsYyKfglB9vN4G2NqbYP&#10;zuie+1KEEHYpKqi8b1MpXVGRQTe1LXHgLrYz6APsSqk7fIRw08j3KIqlwZpDQ4UtfVZUXPObUbBL&#10;9tnHIRvnh+M4WVziaB6T/lZqNOx3KxCeev8S/7t/dJifLBf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PfS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09" o:spid="_x0000_s1029" style="position:absolute;left:11605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xLO8YA&#10;AADdAAAADwAAAGRycy9kb3ducmV2LnhtbESPwW7CQAxE70j9h5Ur9YJgQ4sCSVkQalUVuCXtB1hZ&#10;k0TNeqPsAunf14dK3GzNeOZ5sxtdp640hNazgcU8AUVcedtybeD762O2BhUissXOMxn4pQC77cNk&#10;g7n1Ny7oWsZaSQiHHA00Mfa51qFqyGGY+55YtLMfHEZZh1rbAW8S7jr9nCSpdtiyNDTY01tD1U95&#10;cQb22XuxPBbT8niaZqtzmrykZD+NeXoc96+gIo3xbv6/PljBz9aCK9/ICHr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5xLO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10" o:spid="_x0000_s1030" style="position:absolute;left:11663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DuoMQA&#10;AADdAAAADwAAAGRycy9kb3ducmV2LnhtbERPzWrCQBC+F/oOyxR6EbNpLdHEbERaSrW3RB9gyI5J&#10;MDsbsltN394tCL3Nx/c7+WYyvbjQ6DrLCl6iGARxbXXHjYLj4XO+AuE8ssbeMin4JQeb4vEhx0zb&#10;K5d0qXwjQgi7DBW03g+ZlK5uyaCL7EAcuJMdDfoAx0bqEa8h3PTyNY4TabDj0NDiQO8t1efqxyjY&#10;ph/l276cVfvvWbo8JfEiIf2l1PPTtF2D8DT5f/HdvdNhfrpK4e+bcII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Q7qD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311" o:spid="_x0000_s1031" style="position:absolute;left:11721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R4MYA&#10;AADdAAAADwAAAGRycy9kb3ducmV2LnhtbESPwW7CQAxE75X6DytX6gXBplClJLAgRFW19JbAB1hZ&#10;k0RkvVF2C+nf40Ol3mzNeOZ5vR1dp640hNazgZdZAoq48rbl2sDp+DFdggoR2WLnmQz8UoDt5vFh&#10;jbn1Ny7oWsZaSQiHHA00Mfa51qFqyGGY+Z5YtLMfHEZZh1rbAW8S7jo9T5JUO2xZGhrsad9QdSl/&#10;nIFd9l68HopJefieZG/nNFmkZD+NeX4adytQkcb4b/67/rKCn2XCL9/ICHp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PR4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12" o:spid="_x0000_s1032" style="position:absolute;left:11778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90e8MA&#10;AADdAAAADwAAAGRycy9kb3ducmV2LnhtbERPzWrCQBC+F3yHZYRexGzUEpvUVcRSrN6S9gGG7JgE&#10;s7Mhu2r69q5Q8DYf3++sNoNpxZV611hWMItiEMSl1Q1XCn5/vqbvIJxH1thaJgV/5GCzHr2sMNP2&#10;xjldC1+JEMIuQwW1910mpStrMugi2xEH7mR7gz7AvpK6x1sIN62cx3EiDTYcGmrsaFdTeS4uRsE2&#10;/czfDvmkOBwn6fKUxIuE9F6p1/Gw/QDhafBP8b/7W4f5aTqDxzfhB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90e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13" o:spid="_x0000_s1033" style="position:absolute;left:11836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3qDMMA&#10;AADdAAAADwAAAGRycy9kb3ducmV2LnhtbERPzWrCQBC+F3yHZYRexGzUEpvUVcRSrN6S9gGG7JgE&#10;s7Mhu2r69q5Q8DYf3++sNoNpxZV611hWMItiEMSl1Q1XCn5/vqbvIJxH1thaJgV/5GCzHr2sMNP2&#10;xjldC1+JEMIuQwW1910mpStrMugi2xEH7mR7gz7AvpK6x1sIN62cx3EiDTYcGmrsaFdTeS4uRsE2&#10;/czfDvmkOBwn6fKUxIuE9F6p1/Gw/QDhafBP8b/7W4f5aTqHxzfhB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3qD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14" o:spid="_x0000_s1034" style="position:absolute;left:11893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FPl8MA&#10;AADdAAAADwAAAGRycy9kb3ducmV2LnhtbERPzWrCQBC+C32HZQpepNlUJW1SVxFFqt6S9gGG7JiE&#10;ZmdDdtX49m5B8DYf3+8sVoNpxYV611hW8B7FIIhLqxuuFPz+7N4+QTiPrLG1TApu5GC1fBktMNP2&#10;yjldCl+JEMIuQwW1910mpStrMugi2xEH7mR7gz7AvpK6x2sIN62cxnEiDTYcGmrsaFNT+VecjYJ1&#10;us3nh3xSHI6T9OOUxLOE9LdS49dh/QXC0+Cf4od7r8P8NJ3B/zfhB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FPl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15" o:spid="_x0000_s1035" style="position:absolute;left:11951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jX48QA&#10;AADdAAAADwAAAGRycy9kb3ducmV2LnhtbERPzWrCQBC+C32HZQpepNnUSmqimyAtpeot0QcYsmMS&#10;mp0N2a2mb98tFLzNx/c722IyvbjS6DrLCp6jGARxbXXHjYLz6eNpDcJ5ZI29ZVLwQw6K/GG2xUzb&#10;G5d0rXwjQgi7DBW03g+ZlK5uyaCL7EAcuIsdDfoAx0bqEW8h3PRyGceJNNhxaGhxoLeW6q/q2yjY&#10;pe/l6lAuqsNxkb5ekvglIf2p1Pxx2m1AeJr8Xfzv3uswP01X8PdNOEH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I1+P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316" o:spid="_x0000_s1036" style="position:absolute;left:1200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RyeMQA&#10;AADdAAAADwAAAGRycy9kb3ducmV2LnhtbERP22rCQBB9F/oPyxR8kbpprWmTZhVRpNq3pP2AITu5&#10;0OxsyK4a/94tFHybw7lOth5NJ840uNaygud5BIK4tLrlWsHP9/7pHYTzyBo7y6TgSg7Wq4dJhqm2&#10;F87pXPhahBB2KSpovO9TKV3ZkEE3tz1x4Co7GPQBDrXUA15CuOnkSxTF0mDLoaHBnrYNlb/FySjY&#10;JLv89ZjPiuPXLHmr4mgRk/5Uavo4bj5AeBr9XfzvPugwP0mW8PdNOEG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Ecnj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317" o:spid="_x0000_s1037" style="position:absolute;left:12066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bsD8QA&#10;AADdAAAADwAAAGRycy9kb3ducmV2LnhtbERP22rCQBB9L/Qflin0RZpNtaRNzCpikWrfkvYDhuzk&#10;gtnZkN1q/Hu3IPg2h3OdfD2ZXpxodJ1lBa9RDIK4srrjRsHvz+7lA4TzyBp7y6TgQg7Wq8eHHDNt&#10;z1zQqfSNCCHsMlTQej9kUrqqJYMusgNx4Go7GvQBjo3UI55DuOnlPI4TabDj0NDiQNuWqmP5ZxRs&#10;0s/i7VDMysP3LH2vk3iRkP5S6vlp2ixBeJr8XXxz73WYn6YJ/H8TTp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W7A/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318" o:spid="_x0000_s1038" style="position:absolute;left:12124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pJlMMA&#10;AADdAAAADwAAAGRycy9kb3ducmV2LnhtbERPzWrCQBC+F3yHZQQvohtriU2ajUhFWntL7AMM2TEJ&#10;zc6G7Krx7d1Cobf5+H4n246mE1caXGtZwWoZgSCurG65VvB9OixeQTiPrLGzTAru5GCbT54yTLW9&#10;cUHX0tcihLBLUUHjfZ9K6aqGDLql7YkDd7aDQR/gUEs94C2Em04+R1EsDbYcGhrs6b2h6qe8GAW7&#10;ZF+8HIt5efyaJ5tzHK1j0h9Kzabj7g2Ep9H/i//cnzrMT5IN/H4TTpD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pJl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19" o:spid="_x0000_s1039" style="position:absolute;left:12181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Xd5sYA&#10;AADdAAAADwAAAGRycy9kb3ducmV2LnhtbESPwW7CQAxE75X6DytX6gXBplClJLAgRFW19JbAB1hZ&#10;k0RkvVF2C+nf40Ol3mzNeOZ5vR1dp640hNazgZdZAoq48rbl2sDp+DFdggoR2WLnmQz8UoDt5vFh&#10;jbn1Ny7oWsZaSQiHHA00Mfa51qFqyGGY+Z5YtLMfHEZZh1rbAW8S7jo9T5JUO2xZGhrsad9QdSl/&#10;nIFd9l68HopJefieZG/nNFmkZD+NeX4adytQkcb4b/67/rKCn2WCK9/ICHp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Xd5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20" o:spid="_x0000_s1040" style="position:absolute;left:1223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l4fcMA&#10;AADdAAAADwAAAGRycy9kb3ducmV2LnhtbERPzWrCQBC+F3yHZQQvUjfWErvRVaRSWr0l7QMM2TEJ&#10;ZmdDdtX07d1Cwdt8fL+z3g62FVfqfeNYw3yWgCAunWm40vDz/fH8BsIHZIOtY9LwSx62m9HTGjPj&#10;bpzTtQiViCHsM9RQh9BlUvqyJot+5jriyJ1cbzFE2FfS9HiL4baVL0mSSosNx4YaO3qvqTwXF6th&#10;p/b56yGfFofjVC1PabJIyXxqPRkPuxWIQEN4iP/dXybOV0rB3zfxBL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l4f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21" o:spid="_x0000_s1041" style="position:absolute;left:1229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xv2MUA&#10;AADdAAAADwAAAGRycy9kb3ducmV2LnhtbESPwW7CMAyG75P2DpEn7YJGCpu6UQgIMaHR3drtAazG&#10;tBWNUzUBytvPh0kcrd//Z3+rzeg6daEhtJ4NzKYJKOLK25ZrA78/+5cPUCEiW+w8k4EbBdisHx9W&#10;mFl/5YIuZayVQDhkaKCJsc+0DlVDDsPU98SSHf3gMMo41NoOeBW46/Q8SVLtsGW50GBPu4aqU3l2&#10;BraLz+ItLyZl/j1ZvB/T5DUl+2XM89O4XYKKNMb78n/7YA0IUf4XGzEBv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rG/Y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322" o:spid="_x0000_s1042" style="position:absolute;left:12354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KQ8UA&#10;AADdAAAADwAAAGRycy9kb3ducmV2LnhtbESP0WrCQBRE3wv+w3ILvohuUkusqauESmntW6IfcMle&#10;k9Ds3ZBdk/Tv3UKhj8PMnGF2h8m0YqDeNZYVxKsIBHFpdcOVgsv5ffkCwnlkja1lUvBDDg772cMO&#10;U21HzmkofCUChF2KCmrvu1RKV9Zk0K1sRxy8q+0N+iD7SuoexwA3rXyKokQabDgs1NjRW03ld3Ez&#10;CrLtMX8+5Yvi9LXYbq5JtE5Ifyg1f5yyVxCeJv8f/mt/agWBGMPvm/AE5P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4MpD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323" o:spid="_x0000_s1043" style="position:absolute;left:12412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JUNMQA&#10;AADdAAAADwAAAGRycy9kb3ducmV2LnhtbESP3YrCMBSE74V9h3CEvZE1XVe6Wo0iLuLPXasPcGiO&#10;bbE5KU3U+vYbQfBymJlvmPmyM7W4Uesqywq+hxEI4tzqigsFp+PmawLCeWSNtWVS8CAHy8VHb46J&#10;tndO6Zb5QgQIuwQVlN43iZQuL8mgG9qGOHhn2xr0QbaF1C3eA9zUchRFsTRYcVgosaF1SfkluxoF&#10;q+lfOt6ng2x/GEx/z3H0E5PeKvXZ71YzEJ46/w6/2jutIBBH8HwTn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yVDT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324" o:spid="_x0000_s1044" style="position:absolute;left:1246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7xr8UA&#10;AADdAAAADwAAAGRycy9kb3ducmV2LnhtbESP0WrCQBRE34X+w3ILfZG6aSNpTV1DUEq1b4l+wCV7&#10;TUKzd0N2NfHvuwWhj8PMnGHW2WQ6caXBtZYVvCwiEMSV1S3XCk7Hz+d3EM4ja+wsk4IbOcg2D7M1&#10;ptqOXNC19LUIEHYpKmi871MpXdWQQbewPXHwznYw6IMcaqkHHAPcdPI1ihJpsOWw0GBP24aqn/Ji&#10;FOSrXbE8FPPy8D1fvZ2TKE5Ifyn19DjlHyA8Tf4/fG/vtYJAjOHvTXg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fvGv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325" o:spid="_x0000_s1045" style="position:absolute;left:1252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dp28UA&#10;AADdAAAADwAAAGRycy9kb3ducmV2LnhtbESP0WrCQBRE3wv+w3ILvohutBJr6iqhpdj0LdEPuGSv&#10;SWj2bshuk/Tv3UKhj8PMnGEOp8m0YqDeNZYVrFcRCOLS6oYrBdfL+/IZhPPIGlvLpOCHHJyOs4cD&#10;JtqOnNNQ+EoECLsEFdTed4mUrqzJoFvZjjh4N9sb9EH2ldQ9jgFuWrmJolgabDgs1NjRa03lV/Ft&#10;FKT7t3yb5Ysi+1zsd7c4eopJn5WaP07pCwhPk/8P/7U/tIJA3MLvm/AE5PE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l2nb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326" o:spid="_x0000_s1046" style="position:absolute;left:12585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vMQMUA&#10;AADdAAAADwAAAGRycy9kb3ducmV2LnhtbESP3WrCQBSE7wu+w3IEb0Q3WhtrmlWkpbTxLrEPcMie&#10;/NDs2ZBdNX37bkHo5TAz3zDpYTSduNLgWssKVssIBHFpdcu1gq/z++IZhPPIGjvLpOCHHBz2k4cU&#10;E21vnNO18LUIEHYJKmi87xMpXdmQQbe0PXHwKjsY9EEOtdQD3gLcdHIdRbE02HJYaLCn14bK7+Ji&#10;FBx3b/kmy+dFdprvtlUcPcakP5SaTcfjCwhPo/8P39ufWkEgPsHfm/AE5P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28xA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327" o:spid="_x0000_s1047" style="position:absolute;left:12642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SN8UA&#10;AADdAAAADwAAAGRycy9kb3ducmV2LnhtbESP0WrCQBRE3wv+w3ILvohutCXW1FVCS7HpW6IfcMle&#10;k9Ds3ZDdJunfu0Khj8PMnGH2x8m0YqDeNZYVrFcRCOLS6oYrBZfzx/IFhPPIGlvLpOCXHBwPs4c9&#10;JtqOnNNQ+EoECLsEFdTed4mUrqzJoFvZjjh4V9sb9EH2ldQ9jgFuWrmJolgabDgs1NjRW03ld/Fj&#10;FKS79/w5yxdF9rXYba9x9BSTPik1f5zSVxCeJv8f/mt/agV3ItzfhCcgD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CVI3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328" o:spid="_x0000_s1048" style="position:absolute;left:12700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X3rMUA&#10;AADdAAAADwAAAGRycy9kb3ducmV2LnhtbESP0WrCQBRE34X+w3ILfZFmUyuJpq4iFqn2LakfcMle&#10;k9Ds3ZDdJvHvuwWhj8PMnGE2u8m0YqDeNZYVvEQxCOLS6oYrBZev4/MKhPPIGlvLpOBGDnbbh9kG&#10;M21HzmkofCUChF2GCmrvu0xKV9Zk0EW2Iw7e1fYGfZB9JXWPY4CbVi7iOJEGGw4LNXZ0qKn8Ln6M&#10;gv36PV+e83lx/pyv02sSvyakP5R6epz2byA8Tf4/fG+ftIJATOHvTX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Rfes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329" o:spid="_x0000_s1049" style="position:absolute;left:1275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pj3sUA&#10;AADdAAAADwAAAGRycy9kb3ducmV2LnhtbESPwW7CMAyG75P2DpEn7YJGCpu6UQgIMaHR3drtAazG&#10;tBWNUzUBytvPh0kcrd//Z3+rzeg6daEhtJ4NzKYJKOLK25ZrA78/+5cPUCEiW+w8k4EbBdisHx9W&#10;mFl/5YIuZayVQDhkaKCJsc+0DlVDDsPU98SSHf3gMMo41NoOeBW46/Q8SVLtsGW50GBPu4aqU3l2&#10;BraLz+ItLyZl/j1ZvB/T5DUl+2XM89O4XYKKNMb78n/7YA0IUd4VGzEBv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2mPe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330" o:spid="_x0000_s1050" style="position:absolute;left:12815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bGRcQA&#10;AADdAAAADwAAAGRycy9kb3ducmV2LnhtbESP0WrCQBRE3wv+w3IFX6TZaEtsUlcRRaq+Je0HXLLX&#10;JDR7N2RXjX/fLQg+DjNzhlmuB9OKK/WusaxgFsUgiEurG64U/HzvXz9AOI+ssbVMCu7kYL0avSwx&#10;0/bGOV0LX4kAYZehgtr7LpPSlTUZdJHtiIN3tr1BH2RfSd3jLcBNK+dxnEiDDYeFGjva1lT+Fhej&#10;YJPu8vdjPi2Op2m6OCfxW0L6S6nJeNh8gvA0+Gf40T5oBYGYwv+b8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WxkX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331" o:spid="_x0000_s1051" style="position:absolute;left:12873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X5BcIA&#10;AADdAAAADwAAAGRycy9kb3ducmV2LnhtbERP3WrCMBS+H/gO4QjeiCa60Wk1iiiyubtWH+DQHNti&#10;c1KaqPXtl4vBLj++//W2t414UOdrxxpmUwWCuHCm5lLD5XycLED4gGywcUwaXuRhuxm8rTE17skZ&#10;PfJQihjCPkUNVQhtKqUvKrLop64ljtzVdRZDhF0pTYfPGG4bOVcqkRZrjg0VtrSvqLjld6thtzxk&#10;H6dsnJ9+xsvPa6LeEzJfWo+G/W4FIlAf/sV/7m+jYa5mcX98E5+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dfkF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332" o:spid="_x0000_s1052" style="position:absolute;left:12930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lcnsYA&#10;AADdAAAADwAAAGRycy9kb3ducmV2LnhtbESP0WrCQBRE3wv+w3KFvkjdjS1Ro6uIpbT6ltQPuGSv&#10;STB7N2RXTf++Wyj4OMzMGWa9HWwrbtT7xrGGZKpAEJfONFxpOH1/vCxA+IBssHVMGn7Iw3Yzelpj&#10;Ztydc7oVoRIRwj5DDXUIXSalL2uy6KeuI47e2fUWQ5R9JU2P9wi3rZwplUqLDceFGjva11ReiqvV&#10;sFu+52+HfFIcjpPl/Jyq15TMp9bP42G3AhFoCI/wf/vLaJipJIG/N/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zlcn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33" o:spid="_x0000_s1053" style="position:absolute;left:12988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vC6cYA&#10;AADdAAAADwAAAGRycy9kb3ducmV2LnhtbESP0WrCQBRE3wv9h+UWfBHdNZZUU1eRirT2LdEPuGSv&#10;SWj2bshuNf69Wyj4OMzMGWa1GWwrLtT7xrGG2VSBIC6dabjScDruJwsQPiAbbB2Thht52Kyfn1aY&#10;GXflnC5FqESEsM9QQx1Cl0npy5os+qnriKN3dr3FEGVfSdPjNcJtKxOlUmmx4bhQY0cfNZU/xa/V&#10;sF3u8tdDPi4O3+Pl2zlV85TMp9ajl2H7DiLQEB7h//aX0ZCoWQJ/b+IT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+vC6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34" o:spid="_x0000_s1054" style="position:absolute;left:13045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dncsYA&#10;AADdAAAADwAAAGRycy9kb3ducmV2LnhtbESP3WrCQBSE7wXfYTkFb0R3/SHW1FXEUqq9S/QBDtlj&#10;Epo9G7Krpm/fLQi9HGbmG2az620j7tT52rGG2VSBIC6cqbnUcDl/TF5B+IBssHFMGn7Iw247HGww&#10;Ne7BGd3zUIoIYZ+ihiqENpXSFxVZ9FPXEkfv6jqLIcqulKbDR4TbRs6VSqTFmuNChS0dKiq+85vV&#10;sF+/Z8tTNs5PX+P16pqoRULmU+vRS79/AxGoD//hZ/toNMzVbAF/b+IT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dnc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35" o:spid="_x0000_s1055" style="position:absolute;left:13103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7/BsYA&#10;AADdAAAADwAAAGRycy9kb3ducmV2LnhtbESP3WrCQBSE7wu+w3IK3oju+kOsqauIRVq9S9oHOGSP&#10;SWj2bMiumr59VxC8HGbmG2a97W0jrtT52rGG6USBIC6cqbnU8PN9GL+B8AHZYOOYNPyRh+1m8LLG&#10;1LgbZ3TNQykihH2KGqoQ2lRKX1Rk0U9cSxy9s+sshii7UpoObxFuGzlTKpEWa44LFba0r6j4zS9W&#10;w271kS2O2Sg/nkar5TlR84TMp9bD1373DiJQH57hR/vLaJip6QLub+ITkJ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07/B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36" o:spid="_x0000_s1056" style="position:absolute;left:13161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JancYA&#10;AADdAAAADwAAAGRycy9kb3ducmV2LnhtbESP0WrCQBRE3wv+w3IFX0R3tW1ao6uIIq2+Je0HXLLX&#10;JJi9G7Krpn/vFgp9HGbmDLPa9LYRN+p87VjDbKpAEBfO1Fxq+P46TN5B+IBssHFMGn7Iw2Y9eFph&#10;atydM7rloRQRwj5FDVUIbSqlLyqy6KeuJY7e2XUWQ5RdKU2H9wi3jZwrlUiLNceFClvaVVRc8qvV&#10;sF3ss5djNs6Pp/Hi7Zyo54TMh9ajYb9dggjUh//wX/vTaJir2Sv8volPQK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Jan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37" o:spid="_x0000_s1057" style="position:absolute;left:13218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DE6sUA&#10;AADdAAAADwAAAGRycy9kb3ducmV2LnhtbESP0WrCQBRE3wv+w3IFX6TuqiXW6CqilFbfkvYDLtlr&#10;EszeDdlV0793CwUfh5k5w6y3vW3EjTpfO9YwnSgQxIUzNZcafr4/Xt9B+IBssHFMGn7Jw3YzeFlj&#10;atydM7rloRQRwj5FDVUIbSqlLyqy6CeuJY7e2XUWQ5RdKU2H9wi3jZwplUiLNceFClvaV1Rc8qvV&#10;sFsesrdjNs6Pp/FycU7UPCHzqfVo2O9WIAL14Rn+b38ZDTM1TeDvTXw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0MTq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338" o:spid="_x0000_s1058" style="position:absolute;left:13276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xhccUA&#10;AADdAAAADwAAAGRycy9kb3ducmV2LnhtbESP0WrCQBRE3wv+w3KFvojuqiVqdBWxlNa+JfoBl+w1&#10;CWbvhuyq6d+7hUIfh5k5w2x2vW3EnTpfO9YwnSgQxIUzNZcazqeP8RKED8gGG8ek4Yc87LaDlw2m&#10;xj04o3seShEh7FPUUIXQplL6oiKLfuJa4uhdXGcxRNmV0nT4iHDbyJlSibRYc1yosKVDRcU1v1kN&#10;+9V79nbMRvnxe7RaXBI1T8h8av067PdrEIH68B/+a38ZDTM1XcDvm/gE5PY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nGFx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339" o:spid="_x0000_s1059" style="position:absolute;left:13333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P1A8IA&#10;AADdAAAADwAAAGRycy9kb3ducmV2LnhtbERP3WrCMBS+H/gO4QjeiCa60Wk1iiiyubtWH+DQHNti&#10;c1KaqPXtl4vBLj++//W2t414UOdrxxpmUwWCuHCm5lLD5XycLED4gGywcUwaXuRhuxm8rTE17skZ&#10;PfJQihjCPkUNVQhtKqUvKrLop64ljtzVdRZDhF0pTYfPGG4bOVcqkRZrjg0VtrSvqLjld6thtzxk&#10;H6dsnJ9+xsvPa6LeEzJfWo+G/W4FIlAf/sV/7m+jYa5mcW58E5+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A/UD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340" o:spid="_x0000_s1060" style="position:absolute;left:13391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9QmMYA&#10;AADdAAAADwAAAGRycy9kb3ducmV2LnhtbESP0WrCQBRE3wv+w3KFvkjd1ZZooquIpbT6ltQPuGSv&#10;STB7N2RXTf++Wyj4OMzMGWa9HWwrbtT7xrGG2VSBIC6dabjScPr+eFmC8AHZYOuYNPyQh+1m9LTG&#10;zLg753QrQiUihH2GGuoQukxKX9Zk0U9dRxy9s+sthij7Spoe7xFuWzlXKpEWG44LNXa0r6m8FFer&#10;YZe+52+HfFIcjpN0cU7Ua0LmU+vn8bBbgQg0hEf4v/1lNMzVLIW/N/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9Qm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41" o:spid="_x0000_s1061" style="position:absolute;left:1344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kzuMIA&#10;AADdAAAADwAAAGRycy9kb3ducmV2LnhtbERP3WrCMBS+H/gO4QjeiCbWUWdnFJnIpnft9gCH5tgW&#10;m5PSZFrf3lwMdvnx/W92g23FjXrfONawmCsQxKUzDVcafr6PszcQPiAbbB2Thgd52G1HLxvMjLtz&#10;TrciVCKGsM9QQx1Cl0npy5os+rnriCN3cb3FEGFfSdPjPYbbViZKpdJiw7Ghxo4+aiqvxa/VsF8f&#10;8tdTPi1O5+l6dUnVMiXzqfVkPOzfQQQawr/4z/1lNCQqifvjm/gE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GTO4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342" o:spid="_x0000_s1062" style="position:absolute;left:13506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WWI8YA&#10;AADdAAAADwAAAGRycy9kb3ducmV2LnhtbESP0WrCQBRE3wv9h+UWfBHdNZZUU1eRirT2LdEPuGSv&#10;SWj2bshuNf69Wyj4OMzMGWa1GWwrLtT7xrGG2VSBIC6dabjScDruJwsQPiAbbB2Thht52Kyfn1aY&#10;GXflnC5FqESEsM9QQx1Cl0npy5os+qnriKN3dr3FEGVfSdPjNcJtKxOlUmmx4bhQY0cfNZU/xa/V&#10;sF3u8tdDPi4O3+Pl2zlV85TMp9ajl2H7DiLQEB7h//aX0ZCoZAZ/b+IT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WWI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43" o:spid="_x0000_s1063" style="position:absolute;left:13564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cIVMUA&#10;AADdAAAADwAAAGRycy9kb3ducmV2LnhtbESP0WrCQBRE3wv+w3ILfZG6ayypRleRlmL1LdEPuGSv&#10;SWj2bshuNf17Vyj4OMzMGWa1GWwrLtT7xrGG6USBIC6dabjScDp+vc5B+IBssHVMGv7Iw2Y9elph&#10;ZtyVc7oUoRIRwj5DDXUIXSalL2uy6CeuI47e2fUWQ5R9JU2P1wi3rUyUSqXFhuNCjR191FT+FL9W&#10;w3bxmb/t83GxP4wX7+dUzVIyO61fnoftEkSgITzC/+1voyFRSQL3N/EJ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hwhU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344" o:spid="_x0000_s1064" style="position:absolute;left:13621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utz8YA&#10;AADdAAAADwAAAGRycy9kb3ducmV2LnhtbESP0WrCQBRE3wv+w3KFvojuGkuq0VWkpbT2LdEPuGSv&#10;STB7N2RXTf++Wyj4OMzMGWazG2wrbtT7xrGG+UyBIC6dabjScDp+TJcgfEA22DomDT/kYbcdPW0w&#10;M+7OOd2KUIkIYZ+hhjqELpPSlzVZ9DPXEUfv7HqLIcq+kqbHe4TbViZKpdJiw3Ghxo7eaiovxdVq&#10;2K/e85dDPikO35PV6zlVi5TMp9bP42G/BhFoCI/wf/vLaEhUsoC/N/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utz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45" o:spid="_x0000_s1065" style="position:absolute;left:1367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1u8YA&#10;AADdAAAADwAAAGRycy9kb3ducmV2LnhtbESP0WrCQBRE3wv+w3KFvojumkqq0VWkpbT2LdEPuGSv&#10;STB7N2RXTf++Wyj4OMzMGWazG2wrbtT7xrGG+UyBIC6dabjScDp+TJcgfEA22DomDT/kYbcdPW0w&#10;M+7OOd2KUIkIYZ+hhjqELpPSlzVZ9DPXEUfv7HqLIcq+kqbHe4TbViZKpdJiw3Ghxo7eaiovxdVq&#10;2K/e88UhnxSH78nq9Zyql5TMp9bP42G/BhFoCI/wf/vLaEhUsoC/N/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I1u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46" o:spid="_x0000_s1066" style="position:absolute;left:1373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6QIMYA&#10;AADdAAAADwAAAGRycy9kb3ducmV2LnhtbESP0WrCQBRE3wv9h+UWfJG627SNGl1FFKn2LakfcMle&#10;k9Ds3ZBdNf17t1Do4zAzZ5jlerCtuFLvG8caXiYKBHHpTMOVhtPX/nkGwgdkg61j0vBDHtarx4cl&#10;ZsbdOKdrESoRIewz1FCH0GVS+rImi37iOuLonV1vMUTZV9L0eItw28pEqVRabDgu1NjRtqbyu7hY&#10;DZv5Ln875uPi+DmeT8+pek3JfGg9eho2CxCBhvAf/msfjIZEJe/w+yY+Ab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6QI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47" o:spid="_x0000_s1067" style="position:absolute;left:13794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wOV8UA&#10;AADdAAAADwAAAGRycy9kb3ducmV2LnhtbESP0WrCQBRE3wv+w3ILfZG6ayypRleRlmL1LdEPuGSv&#10;SWj2bshuNf17Vyj4OMzMGWa1GWwrLtT7xrGG6USBIC6dabjScDp+vc5B+IBssHVMGv7Iw2Y9elph&#10;ZtyVc7oUoRIRwj5DDXUIXSalL2uy6CeuI47e2fUWQ5R9JU2P1wi3rUyUSqXFhuNCjR191FT+FL9W&#10;w3bxmb/t83GxP4wX7+dUzVIyO61fnoftEkSgITzC/+1voyFRSQr3N/EJ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vA5XxQAAAN0AAAAPAAAAAAAAAAAAAAAAAJgCAABkcnMv&#10;ZG93bnJldi54bWxQSwUGAAAAAAQABAD1AAAAigMAAAAA&#10;" path="m,l28,e" filled="f" strokeweight=".48pt">
                  <v:path arrowok="t" o:connecttype="custom" o:connectlocs="0,0;28,0" o:connectangles="0,0"/>
                </v:shape>
                <v:shape id="Freeform 348" o:spid="_x0000_s1068" style="position:absolute;left:13852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CrzMYA&#10;AADdAAAADwAAAGRycy9kb3ducmV2LnhtbESP0WrCQBRE34X+w3KFvkjdbSpRo6tIS6n2LdEPuGSv&#10;STB7N2S3mv59tyD4OMzMGWa9HWwrrtT7xrGG16kCQVw603Cl4XT8fFmA8AHZYOuYNPySh+3mabTG&#10;zLgb53QtQiUihH2GGuoQukxKX9Zk0U9dRxy9s+sthij7SpoebxFuW5kolUqLDceFGjt6r6m8FD9W&#10;w275kc8O+aQ4fE+W83Oq3lIyX1o/j4fdCkSgITzC9/beaEhUMof/N/EJ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Crz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49" o:spid="_x0000_s1069" style="position:absolute;left:1390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8/vsIA&#10;AADdAAAADwAAAGRycy9kb3ducmV2LnhtbERP3WrCMBS+H/gO4QjeiCbWUWdnFJnIpnft9gCH5tgW&#10;m5PSZFrf3lwMdvnx/W92g23FjXrfONawmCsQxKUzDVcafr6PszcQPiAbbB2Thgd52G1HLxvMjLtz&#10;TrciVCKGsM9QQx1Cl0npy5os+rnriCN3cb3FEGFfSdPjPYbbViZKpdJiw7Ghxo4+aiqvxa/VsF8f&#10;8tdTPi1O5+l6dUnVMiXzqfVkPOzfQQQawr/4z/1lNCQqiXPjm/gE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bz++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350" o:spid="_x0000_s1070" style="position:absolute;left:1396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OaJcYA&#10;AADdAAAADwAAAGRycy9kb3ducmV2LnhtbESP0WrCQBRE34X+w3KFvkjdbSqpia4iLcXat0Q/4JK9&#10;JsHs3ZDdavr3XaHQx2FmzjDr7Wg7caXBt441PM8VCOLKmZZrDafjx9MShA/IBjvHpOGHPGw3D5M1&#10;5sbduKBrGWoRIexz1NCE0OdS+qohi37ueuLond1gMUQ51NIMeItw28lEqVRabDkuNNjTW0PVpfy2&#10;GnbZe7E4FLPy8DXLXs+peknJ7LV+nI67FYhAY/gP/7U/jYZEJRnc38Qn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yOaJ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51" o:spid="_x0000_s1071" style="position:absolute;left:14025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ClZcIA&#10;AADdAAAADwAAAGRycy9kb3ducmV2LnhtbERP3WrCMBS+H/gO4QjeiCbq6LQaRRzDubtWH+DQHNti&#10;c1KaqN3bLxfCLj++/82ut414UOdrxxpmUwWCuHCm5lLD5fw1WYLwAdlg45g0/JKH3XbwtsHUuCdn&#10;9MhDKWII+xQ1VCG0qZS+qMiin7qWOHJX11kMEXalNB0+Y7ht5FypRFqsOTZU2NKhouKW362G/eoz&#10;ez9l4/z0M159XBO1SMgctR4N+/0aRKA+/Itf7m+jYa4WcX98E5+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wKVl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352" o:spid="_x0000_s1072" style="position:absolute;left:14082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wA/sYA&#10;AADdAAAADwAAAGRycy9kb3ducmV2LnhtbESP3WrCQBSE7wXfYTkFb0R3/SHW1FXEUqq9S/QBDtlj&#10;Epo9G7Krpm/fLQi9HGbmG2az620j7tT52rGG2VSBIC6cqbnUcDl/TF5B+IBssHFMGn7Iw247HGww&#10;Ne7BGd3zUIoIYZ+ihiqENpXSFxVZ9FPXEkfv6jqLIcqulKbDR4TbRs6VSqTFmuNChS0dKiq+85vV&#10;sF+/Z8tTNs5PX+P16pqoRULmU+vRS79/AxGoD//hZ/toNMzVYgZ/b+IT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wA/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53" o:spid="_x0000_s1073" style="position:absolute;left:14140;top:7292;width:30;height:20;visibility:visible;mso-wrap-style:square;v-text-anchor:top" coordsize="3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XI6MUA&#10;AADdAAAADwAAAGRycy9kb3ducmV2LnhtbESPT4vCMBTE78J+h/AWvMiaWkHcahQRxb2Jfw4en83b&#10;ttvmpTSxdr+9EQSPw8z8hpkvO1OJlhpXWFYwGkYgiFOrC84UnE/brykI55E1VpZJwT85WC4+enNM&#10;tL3zgdqjz0SAsEtQQe59nUjp0pwMuqGtiYP3axuDPsgmk7rBe4CbSsZRNJEGCw4LOda0ziktjzej&#10;YD8d7LblbXOuvsdtof/ai72WVqn+Z7eagfDU+Xf41f7RCuJoHMPzTXgC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FcjoxQAAAN0AAAAPAAAAAAAAAAAAAAAAAJgCAABkcnMv&#10;ZG93bnJldi54bWxQSwUGAAAAAAQABAD1AAAAigMAAAAA&#10;" path="m,l29,e" filled="f" strokeweight=".48pt">
                  <v:path arrowok="t" o:connecttype="custom" o:connectlocs="0,0;29,0" o:connectangles="0,0"/>
                </v:shape>
                <v:shape id="Freeform 354" o:spid="_x0000_s1074" style="position:absolute;left:14198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I7EsYA&#10;AADdAAAADwAAAGRycy9kb3ducmV2LnhtbESP0WrCQBRE3wX/YbmCL6K7NZJq6ipiKa19S/QDLtlr&#10;Epq9G7JbTf++Wyj4OMzMGWa7H2wrbtT7xrGGp4UCQVw603Cl4XJ+m69B+IBssHVMGn7Iw343Hm0x&#10;M+7OOd2KUIkIYZ+hhjqELpPSlzVZ9AvXEUfv6nqLIcq+kqbHe4TbVi6VSqXFhuNCjR0dayq/im+r&#10;4bB5zVenfFacPmeb52uqkpTMu9bTyXB4ARFoCI/wf/vDaFiqJIG/N/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I7E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55" o:spid="_x0000_s1075" style="position:absolute;left:14255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ujZsYA&#10;AADdAAAADwAAAGRycy9kb3ducmV2LnhtbESP3WrCQBSE7wXfYTmF3oju+kOsqauIpfhzl7QPcMge&#10;k9Ds2ZBdNX17t1DwcpiZb5j1treNuFHna8caphMFgrhwpuZSw/fX5/gNhA/IBhvHpOGXPGw3w8Ea&#10;U+PunNEtD6WIEPYpaqhCaFMpfVGRRT9xLXH0Lq6zGKLsSmk6vEe4beRMqURarDkuVNjSvqLiJ79a&#10;DbvVR7Y4ZaP8dB6tlpdEzRMyB61fX/rdO4hAfXiG/9tHo2Gm5gv4exOfgN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ujZ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56" o:spid="_x0000_s1076" style="position:absolute;left:14313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cG/cYA&#10;AADdAAAADwAAAGRycy9kb3ducmV2LnhtbESP3WrCQBSE74W+w3IK3ojuqjWtqauIpfhzl7QPcMge&#10;k9Ds2ZBdNX37rlDwcpiZb5jVpreNuFLna8caphMFgrhwpuZSw/fX5/gNhA/IBhvHpOGXPGzWT4MV&#10;psbdOKNrHkoRIexT1FCF0KZS+qIii37iWuLonV1nMUTZldJ0eItw28iZUom0WHNcqLClXUXFT36x&#10;GrbLj+zlmI3y42m0fD0nap6Q2Ws9fO637yAC9eER/m8fjIaZmi/g/iY+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7cG/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57" o:spid="_x0000_s1077" style="position:absolute;left:14371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WYisQA&#10;AADdAAAADwAAAGRycy9kb3ducmV2LnhtbESP3YrCMBSE74V9h3CEvZE1XVe6Wo0iLuLPXasPcGiO&#10;bbE5KU3U+vYbQfBymG9mmPmyM7W4Uesqywq+hxEI4tzqigsFp+PmawLCeWSNtWVS8CAHy8VHb46J&#10;tndO6Zb5QoQSdgkqKL1vEildXpJBN7QNcfDOtjXog2wLqVu8h3JTy1EUxdJgxWGhxIbWJeWX7GoU&#10;rKZ/6XifDrL9YTD9PcfRT0x6q9Rnv1vNQHjq/Bt+pXdawSiA8HwTn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lmIr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358" o:spid="_x0000_s1078" style="position:absolute;left:14428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k9EcYA&#10;AADdAAAADwAAAGRycy9kb3ducmV2LnhtbESP3WrCQBSE74W+w3IKvZG66w9RU1eRFlF7l9QHOGSP&#10;SWj2bMiumr69Kwi9HGbmG2a16W0jrtT52rGG8UiBIC6cqbnUcPrZvS9A+IBssHFMGv7Iw2b9Mlhh&#10;atyNM7rmoRQRwj5FDVUIbSqlLyqy6EeuJY7e2XUWQ5RdKU2Htwi3jZwolUiLNceFClv6rKj4zS9W&#10;w3b5lc2O2TA/fg+X83OipgmZvdZvr/32A0SgPvyHn+2D0TBR0zk83sQnI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k9E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59" o:spid="_x0000_s1079" style="position:absolute;left:14486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apY8IA&#10;AADdAAAADwAAAGRycy9kb3ducmV2LnhtbERP3WrCMBS+H/gO4QjeiCbq6LQaRRzDubtWH+DQHNti&#10;c1KaqN3bLxfCLj++/82ut414UOdrxxpmUwWCuHCm5lLD5fw1WYLwAdlg45g0/JKH3XbwtsHUuCdn&#10;9MhDKWII+xQ1VCG0qZS+qMiin7qWOHJX11kMEXalNB0+Y7ht5FypRFqsOTZU2NKhouKW362G/eoz&#10;ez9l4/z0M159XBO1SMgctR4N+/0aRKA+/Itf7m+jYa4WcW58E5+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tqlj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360" o:spid="_x0000_s1080" style="position:absolute;left:14543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oM+MYA&#10;AADdAAAADwAAAGRycy9kb3ducmV2LnhtbESP0WrCQBRE3wX/YbmCL6K7VUlN6ipiKa19S/QDLtlr&#10;Epq9G7JbTf++Wyj4OMzMGWa7H2wrbtT7xrGGp4UCQVw603Cl4XJ+m29A+IBssHVMGn7Iw343Hm0x&#10;M+7OOd2KUIkIYZ+hhjqELpPSlzVZ9AvXEUfv6nqLIcq+kqbHe4TbVi6VSqTFhuNCjR0dayq/im+r&#10;4ZC+5utTPitOn7P0+ZqoVULmXevpZDi8gAg0hEf4v/1hNCzVKoW/N/EJyN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oM+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61" o:spid="_x0000_s1081" style="position:absolute;left:14601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bWGMIA&#10;AADdAAAADwAAAGRycy9kb3ducmV2LnhtbERP3WrCMBS+H/gO4QjeiCY66bQaRZSxubtWH+DQHNti&#10;c1KaqPXtl4vBLj++/82ut414UOdrxxpmUwWCuHCm5lLD5fw5WYLwAdlg45g0vMjDbjt422Bq3JMz&#10;euShFDGEfYoaqhDaVEpfVGTRT11LHLmr6yyGCLtSmg6fMdw2cq5UIi3WHBsqbOlQUXHL71bDfnXM&#10;FqdsnJ9+xquPa6LeEzJfWo+G/X4NIlAf/sV/7m+jYa4WcX98E5+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xtYY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362" o:spid="_x0000_s1082" style="position:absolute;left:1465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pzg8YA&#10;AADdAAAADwAAAGRycy9kb3ducmV2LnhtbESP3WrCQBSE7wu+w3IK3oju+kOsqauIRVq9S9oHOGSP&#10;SWj2bMiumr59VxC8HGbmG2a97W0jrtT52rGG6USBIC6cqbnU8PN9GL+B8AHZYOOYNPyRh+1m8LLG&#10;1LgbZ3TNQykihH2KGqoQ2lRKX1Rk0U9cSxy9s+sshii7UpoObxFuGzlTKpEWa44LFba0r6j4zS9W&#10;w271kS2O2Sg/nkar5TlR84TMp9bD1373DiJQH57hR/vLaJipxRTub+ITkJ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Ipzg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63" o:spid="_x0000_s1083" style="position:absolute;left:14716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jt9MYA&#10;AADdAAAADwAAAGRycy9kb3ducmV2LnhtbESP0WrCQBRE3wv+w3KFvojumkqq0VWkpbT2LdEPuGSv&#10;STB7N2RXTf++Wyj4OMzMGWazG2wrbtT7xrGG+UyBIC6dabjScDp+TJcgfEA22DomDT/kYbcdPW0w&#10;M+7OOd2KUIkIYZ+hhjqELpPSlzVZ9DPXEUfv7HqLIcq+kqbHe4TbViZKpdJiw3Ghxo7eaiovxdVq&#10;2K/e88UhnxSH78nq9Zyql5TMp9bP42G/BhFoCI/wf/vLaEjUIoG/N/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jt9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64" o:spid="_x0000_s1084" style="position:absolute;left:14774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RIb8YA&#10;AADdAAAADwAAAGRycy9kb3ducmV2LnhtbESP3WrCQBSE7wXfYTmF3oju+kOsqauIpfhzl7QPcMge&#10;k9Ds2ZBdNX17t1DwcpiZb5j1treNuFHna8caphMFgrhwpuZSw/fX5/gNhA/IBhvHpOGXPGw3w8Ea&#10;U+PunNEtD6WIEPYpaqhCaFMpfVGRRT9xLXH0Lq6zGKLsSmk6vEe4beRMqURarDkuVNjSvqLiJ79a&#10;DbvVR7Y4ZaP8dB6tlpdEzRMyB61fX/rdO4hAfXiG/9tHo2GmFnP4exOfgN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RIb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65" o:spid="_x0000_s1085" style="position:absolute;left:14831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3QG8YA&#10;AADdAAAADwAAAGRycy9kb3ducmV2LnhtbESP0WrCQBRE3wX/YbmCL6K7tSHV1FXEUqp9S/QDLtlr&#10;Epq9G7JbTf++Wyj4OMzMGWazG2wrbtT7xrGGp4UCQVw603Cl4XJ+n69A+IBssHVMGn7Iw247Hm0w&#10;M+7OOd2KUIkIYZ+hhjqELpPSlzVZ9AvXEUfv6nqLIcq+kqbHe4TbVi6VSqXFhuNCjR0daiq/im+r&#10;Yb9+y5NTPitOn7P1yzVVzymZD62nk2H/CiLQEB7h//bRaFiqJIG/N/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P3QG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66" o:spid="_x0000_s1086" style="position:absolute;left:1488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F1gMcA&#10;AADdAAAADwAAAGRycy9kb3ducmV2LnhtbESP3WrCQBSE7wt9h+UUvBHd9adpTV1FKmLjXdI+wCF7&#10;TEKzZ0N2q+nbdwWhl8PMfMOst4NtxYV63zjWMJsqEMSlMw1XGr4+D5NXED4gG2wdk4Zf8rDdPD6s&#10;MTXuyjldilCJCGGfooY6hC6V0pc1WfRT1xFH7+x6iyHKvpKmx2uE21bOlUqkxYbjQo0dvddUfhc/&#10;VsNutc+XWT4ustN49XJO1CIhc9R69DTs3kAEGsJ/+N7+MBrmavkMtzfxCcjN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+xdYDHAAAA3QAAAA8AAAAAAAAAAAAAAAAAmAIAAGRy&#10;cy9kb3ducmV2LnhtbFBLBQYAAAAABAAEAPUAAACMAwAAAAA=&#10;" path="m,l28,e" filled="f" strokeweight=".48pt">
                  <v:path arrowok="t" o:connecttype="custom" o:connectlocs="0,0;28,0" o:connectangles="0,0"/>
                </v:shape>
                <v:shape id="Freeform 367" o:spid="_x0000_s1087" style="position:absolute;left:1494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Pr98YA&#10;AADdAAAADwAAAGRycy9kb3ducmV2LnhtbESP3WrCQBSE7wu+w3KE3kjd9YdYU1eRFrF6l7QPcMge&#10;k9Ds2ZBdNX17VxC8HGbmG2a16W0jLtT52rGGyViBIC6cqbnU8Puze3sH4QOywcYxafgnD5v14GWF&#10;qXFXzuiSh1JECPsUNVQhtKmUvqjIoh+7ljh6J9dZDFF2pTQdXiPcNnKqVCIt1hwXKmzps6LiLz9b&#10;DdvlVzY/ZKP8cBwtF6dEzRIye61fh/32A0SgPjzDj/a30TBV8wTub+IT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2Pr9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68" o:spid="_x0000_s1088" style="position:absolute;left:15004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9ObMYA&#10;AADdAAAADwAAAGRycy9kb3ducmV2LnhtbESP3WrCQBSE74W+w3IKvZG66w9RU1eRFvHnLqkPcMge&#10;k9Ds2ZBdNX17t1DwcpiZb5jVpreNuFHna8caxiMFgrhwpuZSw/l7974A4QOywcYxafglD5v1y2CF&#10;qXF3zuiWh1JECPsUNVQhtKmUvqjIoh+5ljh6F9dZDFF2pTQd3iPcNnKiVCIt1hwXKmzps6LiJ79a&#10;DdvlVzY7ZsP8eBou55dETRMye63fXvvtB4hAfXiG/9sHo2GiZnP4exOfgF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9Ob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69" o:spid="_x0000_s1089" style="position:absolute;left:15062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DaHsIA&#10;AADdAAAADwAAAGRycy9kb3ducmV2LnhtbERP3WrCMBS+H/gO4QjeiCY66bQaRZSxubtWH+DQHNti&#10;c1KaqPXtl4vBLj++/82ut414UOdrxxpmUwWCuHCm5lLD5fw5WYLwAdlg45g0vMjDbjt422Bq3JMz&#10;euShFDGEfYoaqhDaVEpfVGTRT11LHLmr6yyGCLtSmg6fMdw2cq5UIi3WHBsqbOlQUXHL71bDfnXM&#10;FqdsnJ9+xquPa6LeEzJfWo+G/X4NIlAf/sV/7m+jYa4WcW58E5+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Noe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370" o:spid="_x0000_s1090" style="position:absolute;left:15119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x/hcYA&#10;AADdAAAADwAAAGRycy9kb3ducmV2LnhtbESP0WrCQBRE3wX/YbmCL6K7tZKa1FXEUqp9S/QDLtlr&#10;Epq9G7JbTf++Wyj4OMzMGWazG2wrbtT7xrGGp4UCQVw603Cl4XJ+n69B+IBssHVMGn7Iw247Hm0w&#10;M+7OOd2KUIkIYZ+hhjqELpPSlzVZ9AvXEUfv6nqLIcq+kqbHe4TbVi6VSqTFhuNCjR0daiq/im+r&#10;YZ++5atTPitOn7P05Zqo54TMh9bTybB/BRFoCI/wf/toNCzVKoW/N/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x/h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71" o:spid="_x0000_s1091" style="position:absolute;left:1517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9AxcMA&#10;AADdAAAADwAAAGRycy9kb3ducmV2LnhtbERP3WrCMBS+F/YO4Qx2I5rMbVWrUcQxNr1r9QEOzbEt&#10;NieliVrf3lwMvPz4/pfr3jbiSp2vHWt4HysQxIUzNZcajoef0QyED8gGG8ek4U4e1quXwRJT426c&#10;0TUPpYgh7FPUUIXQplL6oiKLfuxa4sidXGcxRNiV0nR4i+G2kROlEmmx5thQYUvbiopzfrEaNvPv&#10;7HOXDfPdfjifnhL1kZD51frttd8sQATqw1P87/4zGibqK+6Pb+IT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9Ax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72" o:spid="_x0000_s1092" style="position:absolute;left:15235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lXsYA&#10;AADdAAAADwAAAGRycy9kb3ducmV2LnhtbESP0WrCQBRE3wv+w3IFX0R3tW1ao6uIIq2+Je0HXLLX&#10;JJi9G7Krpn/vFgp9HGbmDLPa9LYRN+p87VjDbKpAEBfO1Fxq+P46TN5B+IBssHFMGn7Iw2Y9eFph&#10;atydM7rloRQRwj5FDVUIbSqlLyqy6KeuJY7e2XUWQ5RdKU2H9wi3jZwrlUiLNceFClvaVVRc8qvV&#10;sF3ss5djNs6Pp/Hi7Zyo54TMh9ajYb9dggjUh//wX/vTaJir1xn8volPQK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PlX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73" o:spid="_x0000_s1093" style="position:absolute;left:15292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F7KcYA&#10;AADdAAAADwAAAGRycy9kb3ducmV2LnhtbESP0WrCQBRE3wv9h+UWfJG627SNGl1FFKn2LakfcMle&#10;k9Ds3ZBdNf17t1Do4zAzZ5jlerCtuFLvG8caXiYKBHHpTMOVhtPX/nkGwgdkg61j0vBDHtarx4cl&#10;ZsbdOKdrESoRIewz1FCH0GVS+rImi37iOuLonV1vMUTZV9L0eItw28pEqVRabDgu1NjRtqbyu7hY&#10;DZv5Ln875uPi+DmeT8+pek3JfGg9eho2CxCBhvAf/msfjIZEvSfw+yY+Ab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F7K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74" o:spid="_x0000_s1094" style="position:absolute;left:15350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3essYA&#10;AADdAAAADwAAAGRycy9kb3ducmV2LnhtbESP3WrCQBSE74W+w3IK3ojuqjWtqauIpfhzl7QPcMge&#10;k9Ds2ZBdNX37rlDwcpiZb5jVpreNuFLna8caphMFgrhwpuZSw/fX5/gNhA/IBhvHpOGXPGzWT4MV&#10;psbdOKNrHkoRIexT1FCF0KZS+qIii37iWuLonV1nMUTZldJ0eItw28iZUom0WHNcqLClXUXFT36x&#10;GrbLj+zlmI3y42m0fD0nap6Q2Ws9fO637yAC9eER/m8fjIaZWszh/iY+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s3es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75" o:spid="_x0000_s1095" style="position:absolute;left:15407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GxscA&#10;AADdAAAADwAAAGRycy9kb3ducmV2LnhtbESP3WrCQBSE7wt9h+UUvBHd9adpTV1FKmLjXdI+wCF7&#10;TEKzZ0N2q+nbdwWhl8PMfMOst4NtxYV63zjWMJsqEMSlMw1XGr4+D5NXED4gG2wdk4Zf8rDdPD6s&#10;MTXuyjldilCJCGGfooY6hC6V0pc1WfRT1xFH7+x6iyHKvpKmx2uE21bOlUqkxYbjQo0dvddUfhc/&#10;VsNutc+XWT4ustN49XJO1CIhc9R69DTs3kAEGsJ/+N7+MBrm6nkJtzfxCcjN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kRsbHAAAA3QAAAA8AAAAAAAAAAAAAAAAAmAIAAGRy&#10;cy9kb3ducmV2LnhtbFBLBQYAAAAABAAEAPUAAACMAwAAAAA=&#10;" path="m,l28,e" filled="f" strokeweight=".48pt">
                  <v:path arrowok="t" o:connecttype="custom" o:connectlocs="0,0;28,0" o:connectangles="0,0"/>
                </v:shape>
                <v:shape id="Freeform 376" o:spid="_x0000_s1096" style="position:absolute;left:15465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jjXcYA&#10;AADdAAAADwAAAGRycy9kb3ducmV2LnhtbESP3WrCQBSE74W+w3IK3ojuajWtqauIpfhzl7QPcMge&#10;k9Ds2ZBdNX37bkHwcpiZb5jVpreNuFLna8caphMFgrhwpuZSw/fX5/gNhA/IBhvHpOGXPGzWT4MV&#10;psbdOKNrHkoRIexT1FCF0KZS+qIii37iWuLonV1nMUTZldJ0eItw28iZUom0WHNcqLClXUXFT36x&#10;GrbLj2x+zEb58TRavp4T9ZKQ2Ws9fO637yAC9eERvrcPRsNMLRbw/yY+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jjX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77" o:spid="_x0000_s1097" style="position:absolute;left:15523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p9KsYA&#10;AADdAAAADwAAAGRycy9kb3ducmV2LnhtbESP0WrCQBRE3wv9h+UW+iK6W6tRo6tIS6nxLdEPuGSv&#10;SWj2bshuNf37bkHo4zAzZ5jNbrCtuFLvG8caXiYKBHHpTMOVhvPpY7wE4QOywdYxafghD7vt48MG&#10;U+NunNO1CJWIEPYpaqhD6FIpfVmTRT9xHXH0Lq63GKLsK2l6vEW4beVUqURabDgu1NjRW03lV/Ft&#10;NexX7/ksy0dFdhytFpdEvSZkPrV+fhr2axCBhvAfvrcPRsNUzRP4exOfgN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p9K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78" o:spid="_x0000_s1098" style="position:absolute;left:15580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bYscYA&#10;AADdAAAADwAAAGRycy9kb3ducmV2LnhtbESP0WrCQBRE3wv+w3ILfZG6q9ao0VWkRap9S/QDLtlr&#10;Epq9G7JbjX/vFgp9HGbmDLPe9rYRV+p87VjDeKRAEBfO1FxqOJ/2rwsQPiAbbByThjt52G4GT2tM&#10;jbtxRtc8lCJC2KeooQqhTaX0RUUW/ci1xNG7uM5iiLIrpenwFuG2kROlEmmx5rhQYUvvFRXf+Y/V&#10;sFt+ZG/HbJgfv4bL+SVR04TMp9Yvz/1uBSJQH/7Df+2D0TBRszn8volPQG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bYs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79" o:spid="_x0000_s1099" style="position:absolute;left:15638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lMw8MA&#10;AADdAAAADwAAAGRycy9kb3ducmV2LnhtbERP3WrCMBS+F/YO4Qx2I5rMbVWrUcQxNr1r9QEOzbEt&#10;NieliVrf3lwMvPz4/pfr3jbiSp2vHWt4HysQxIUzNZcajoef0QyED8gGG8ek4U4e1quXwRJT426c&#10;0TUPpYgh7FPUUIXQplL6oiKLfuxa4sidXGcxRNiV0nR4i+G2kROlEmmx5thQYUvbiopzfrEaNvPv&#10;7HOXDfPdfjifnhL1kZD51frttd8sQATqw1P87/4zGibqK86Nb+IT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lMw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80" o:spid="_x0000_s1100" style="position:absolute;left:15695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XpWMYA&#10;AADdAAAADwAAAGRycy9kb3ducmV2LnhtbESP0WrCQBRE3wv+w3KFvojuamtsUleRllL1LdEPuGSv&#10;STB7N2S3mv59t1Do4zAzZ5j1drCtuFHvG8ca5jMFgrh0puFKw/n0MX0B4QOywdYxafgmD9vN6GGN&#10;mXF3zulWhEpECPsMNdQhdJmUvqzJop+5jjh6F9dbDFH2lTQ93iPctnKhVCItNhwXauzorabyWnxZ&#10;Dbv0PX8+5JPicJykq0uinhIyn1o/jofdK4hAQ/gP/7X3RsNCLVP4fROf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XpW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81" o:spid="_x0000_s1101" style="position:absolute;left:15753;top:7292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OKeMIA&#10;AADdAAAADwAAAGRycy9kb3ducmV2LnhtbERP3WrCMBS+H/gO4QjeiCbqqFqNIpOx6V2rD3Bojm2x&#10;OSlNpt3bm4vBLj++/+2+t414UOdrxxpmUwWCuHCm5lLD9fI5WYHwAdlg45g0/JKH/W7wtsXUuCdn&#10;9MhDKWII+xQ1VCG0qZS+qMiin7qWOHI311kMEXalNB0+Y7ht5FypRFqsOTZU2NJHRcU9/7EaDutj&#10;9n7KxvnpPF4vb4laJGS+tB4N+8MGRKA+/Iv/3N9Gw1wlcX98E5+A3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c4p4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114300" distR="114300" simplePos="0" relativeHeight="251642368" behindDoc="1" locked="0" layoutInCell="0" allowOverlap="1" wp14:anchorId="292F2AC5" wp14:editId="118885D6">
                <wp:simplePos x="0" y="0"/>
                <wp:positionH relativeFrom="page">
                  <wp:posOffset>4343400</wp:posOffset>
                </wp:positionH>
                <wp:positionV relativeFrom="page">
                  <wp:posOffset>5659120</wp:posOffset>
                </wp:positionV>
                <wp:extent cx="2110105" cy="12700"/>
                <wp:effectExtent l="0" t="0" r="0" b="0"/>
                <wp:wrapNone/>
                <wp:docPr id="1926" name="Group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0105" cy="12700"/>
                          <a:chOff x="6840" y="8912"/>
                          <a:chExt cx="3323" cy="20"/>
                        </a:xfrm>
                      </wpg:grpSpPr>
                      <wps:wsp>
                        <wps:cNvPr id="1927" name="Freeform 383"/>
                        <wps:cNvSpPr>
                          <a:spLocks/>
                        </wps:cNvSpPr>
                        <wps:spPr bwMode="auto">
                          <a:xfrm>
                            <a:off x="6845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" name="Freeform 384"/>
                        <wps:cNvSpPr>
                          <a:spLocks/>
                        </wps:cNvSpPr>
                        <wps:spPr bwMode="auto">
                          <a:xfrm>
                            <a:off x="6903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9" name="Freeform 385"/>
                        <wps:cNvSpPr>
                          <a:spLocks/>
                        </wps:cNvSpPr>
                        <wps:spPr bwMode="auto">
                          <a:xfrm>
                            <a:off x="6961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0" name="Freeform 386"/>
                        <wps:cNvSpPr>
                          <a:spLocks/>
                        </wps:cNvSpPr>
                        <wps:spPr bwMode="auto">
                          <a:xfrm>
                            <a:off x="7018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1" name="Freeform 387"/>
                        <wps:cNvSpPr>
                          <a:spLocks/>
                        </wps:cNvSpPr>
                        <wps:spPr bwMode="auto">
                          <a:xfrm>
                            <a:off x="7076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2" name="Freeform 388"/>
                        <wps:cNvSpPr>
                          <a:spLocks/>
                        </wps:cNvSpPr>
                        <wps:spPr bwMode="auto">
                          <a:xfrm>
                            <a:off x="7133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3" name="Freeform 389"/>
                        <wps:cNvSpPr>
                          <a:spLocks/>
                        </wps:cNvSpPr>
                        <wps:spPr bwMode="auto">
                          <a:xfrm>
                            <a:off x="7191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4" name="Freeform 390"/>
                        <wps:cNvSpPr>
                          <a:spLocks/>
                        </wps:cNvSpPr>
                        <wps:spPr bwMode="auto">
                          <a:xfrm>
                            <a:off x="7249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5" name="Freeform 391"/>
                        <wps:cNvSpPr>
                          <a:spLocks/>
                        </wps:cNvSpPr>
                        <wps:spPr bwMode="auto">
                          <a:xfrm>
                            <a:off x="7306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6" name="Freeform 392"/>
                        <wps:cNvSpPr>
                          <a:spLocks/>
                        </wps:cNvSpPr>
                        <wps:spPr bwMode="auto">
                          <a:xfrm>
                            <a:off x="7364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7" name="Freeform 393"/>
                        <wps:cNvSpPr>
                          <a:spLocks/>
                        </wps:cNvSpPr>
                        <wps:spPr bwMode="auto">
                          <a:xfrm>
                            <a:off x="7421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8" name="Freeform 394"/>
                        <wps:cNvSpPr>
                          <a:spLocks/>
                        </wps:cNvSpPr>
                        <wps:spPr bwMode="auto">
                          <a:xfrm>
                            <a:off x="7479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9" name="Freeform 395"/>
                        <wps:cNvSpPr>
                          <a:spLocks/>
                        </wps:cNvSpPr>
                        <wps:spPr bwMode="auto">
                          <a:xfrm>
                            <a:off x="7537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0" name="Freeform 396"/>
                        <wps:cNvSpPr>
                          <a:spLocks/>
                        </wps:cNvSpPr>
                        <wps:spPr bwMode="auto">
                          <a:xfrm>
                            <a:off x="7594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1" name="Freeform 397"/>
                        <wps:cNvSpPr>
                          <a:spLocks/>
                        </wps:cNvSpPr>
                        <wps:spPr bwMode="auto">
                          <a:xfrm>
                            <a:off x="7652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2" name="Freeform 398"/>
                        <wps:cNvSpPr>
                          <a:spLocks/>
                        </wps:cNvSpPr>
                        <wps:spPr bwMode="auto">
                          <a:xfrm>
                            <a:off x="7709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3" name="Freeform 399"/>
                        <wps:cNvSpPr>
                          <a:spLocks/>
                        </wps:cNvSpPr>
                        <wps:spPr bwMode="auto">
                          <a:xfrm>
                            <a:off x="7767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" name="Freeform 400"/>
                        <wps:cNvSpPr>
                          <a:spLocks/>
                        </wps:cNvSpPr>
                        <wps:spPr bwMode="auto">
                          <a:xfrm>
                            <a:off x="7825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5" name="Freeform 401"/>
                        <wps:cNvSpPr>
                          <a:spLocks/>
                        </wps:cNvSpPr>
                        <wps:spPr bwMode="auto">
                          <a:xfrm>
                            <a:off x="7883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6" name="Freeform 402"/>
                        <wps:cNvSpPr>
                          <a:spLocks/>
                        </wps:cNvSpPr>
                        <wps:spPr bwMode="auto">
                          <a:xfrm>
                            <a:off x="7940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7" name="Freeform 403"/>
                        <wps:cNvSpPr>
                          <a:spLocks/>
                        </wps:cNvSpPr>
                        <wps:spPr bwMode="auto">
                          <a:xfrm>
                            <a:off x="7998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8" name="Freeform 404"/>
                        <wps:cNvSpPr>
                          <a:spLocks/>
                        </wps:cNvSpPr>
                        <wps:spPr bwMode="auto">
                          <a:xfrm>
                            <a:off x="8055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9" name="Freeform 405"/>
                        <wps:cNvSpPr>
                          <a:spLocks/>
                        </wps:cNvSpPr>
                        <wps:spPr bwMode="auto">
                          <a:xfrm>
                            <a:off x="8113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0" name="Freeform 406"/>
                        <wps:cNvSpPr>
                          <a:spLocks/>
                        </wps:cNvSpPr>
                        <wps:spPr bwMode="auto">
                          <a:xfrm>
                            <a:off x="8171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1" name="Freeform 407"/>
                        <wps:cNvSpPr>
                          <a:spLocks/>
                        </wps:cNvSpPr>
                        <wps:spPr bwMode="auto">
                          <a:xfrm>
                            <a:off x="8228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2" name="Freeform 408"/>
                        <wps:cNvSpPr>
                          <a:spLocks/>
                        </wps:cNvSpPr>
                        <wps:spPr bwMode="auto">
                          <a:xfrm>
                            <a:off x="8286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3" name="Freeform 409"/>
                        <wps:cNvSpPr>
                          <a:spLocks/>
                        </wps:cNvSpPr>
                        <wps:spPr bwMode="auto">
                          <a:xfrm>
                            <a:off x="8343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4" name="Freeform 410"/>
                        <wps:cNvSpPr>
                          <a:spLocks/>
                        </wps:cNvSpPr>
                        <wps:spPr bwMode="auto">
                          <a:xfrm>
                            <a:off x="8401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" name="Freeform 411"/>
                        <wps:cNvSpPr>
                          <a:spLocks/>
                        </wps:cNvSpPr>
                        <wps:spPr bwMode="auto">
                          <a:xfrm>
                            <a:off x="8459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6" name="Freeform 412"/>
                        <wps:cNvSpPr>
                          <a:spLocks/>
                        </wps:cNvSpPr>
                        <wps:spPr bwMode="auto">
                          <a:xfrm>
                            <a:off x="8516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7" name="Freeform 413"/>
                        <wps:cNvSpPr>
                          <a:spLocks/>
                        </wps:cNvSpPr>
                        <wps:spPr bwMode="auto">
                          <a:xfrm>
                            <a:off x="8574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8" name="Freeform 414"/>
                        <wps:cNvSpPr>
                          <a:spLocks/>
                        </wps:cNvSpPr>
                        <wps:spPr bwMode="auto">
                          <a:xfrm>
                            <a:off x="8631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9" name="Freeform 415"/>
                        <wps:cNvSpPr>
                          <a:spLocks/>
                        </wps:cNvSpPr>
                        <wps:spPr bwMode="auto">
                          <a:xfrm>
                            <a:off x="8689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0" name="Freeform 416"/>
                        <wps:cNvSpPr>
                          <a:spLocks/>
                        </wps:cNvSpPr>
                        <wps:spPr bwMode="auto">
                          <a:xfrm>
                            <a:off x="8747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1" name="Freeform 417"/>
                        <wps:cNvSpPr>
                          <a:spLocks/>
                        </wps:cNvSpPr>
                        <wps:spPr bwMode="auto">
                          <a:xfrm>
                            <a:off x="8804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2" name="Freeform 418"/>
                        <wps:cNvSpPr>
                          <a:spLocks/>
                        </wps:cNvSpPr>
                        <wps:spPr bwMode="auto">
                          <a:xfrm>
                            <a:off x="8862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3" name="Freeform 419"/>
                        <wps:cNvSpPr>
                          <a:spLocks/>
                        </wps:cNvSpPr>
                        <wps:spPr bwMode="auto">
                          <a:xfrm>
                            <a:off x="8919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4" name="Freeform 420"/>
                        <wps:cNvSpPr>
                          <a:spLocks/>
                        </wps:cNvSpPr>
                        <wps:spPr bwMode="auto">
                          <a:xfrm>
                            <a:off x="8977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5" name="Freeform 421"/>
                        <wps:cNvSpPr>
                          <a:spLocks/>
                        </wps:cNvSpPr>
                        <wps:spPr bwMode="auto">
                          <a:xfrm>
                            <a:off x="9035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6" name="Freeform 422"/>
                        <wps:cNvSpPr>
                          <a:spLocks/>
                        </wps:cNvSpPr>
                        <wps:spPr bwMode="auto">
                          <a:xfrm>
                            <a:off x="9092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7" name="Freeform 423"/>
                        <wps:cNvSpPr>
                          <a:spLocks/>
                        </wps:cNvSpPr>
                        <wps:spPr bwMode="auto">
                          <a:xfrm>
                            <a:off x="9150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8" name="Freeform 424"/>
                        <wps:cNvSpPr>
                          <a:spLocks/>
                        </wps:cNvSpPr>
                        <wps:spPr bwMode="auto">
                          <a:xfrm>
                            <a:off x="9207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9" name="Freeform 425"/>
                        <wps:cNvSpPr>
                          <a:spLocks/>
                        </wps:cNvSpPr>
                        <wps:spPr bwMode="auto">
                          <a:xfrm>
                            <a:off x="9265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0" name="Freeform 426"/>
                        <wps:cNvSpPr>
                          <a:spLocks/>
                        </wps:cNvSpPr>
                        <wps:spPr bwMode="auto">
                          <a:xfrm>
                            <a:off x="9323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1" name="Freeform 427"/>
                        <wps:cNvSpPr>
                          <a:spLocks/>
                        </wps:cNvSpPr>
                        <wps:spPr bwMode="auto">
                          <a:xfrm>
                            <a:off x="9380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2" name="Freeform 428"/>
                        <wps:cNvSpPr>
                          <a:spLocks/>
                        </wps:cNvSpPr>
                        <wps:spPr bwMode="auto">
                          <a:xfrm>
                            <a:off x="9438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3" name="Freeform 429"/>
                        <wps:cNvSpPr>
                          <a:spLocks/>
                        </wps:cNvSpPr>
                        <wps:spPr bwMode="auto">
                          <a:xfrm>
                            <a:off x="9495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4" name="Freeform 430"/>
                        <wps:cNvSpPr>
                          <a:spLocks/>
                        </wps:cNvSpPr>
                        <wps:spPr bwMode="auto">
                          <a:xfrm>
                            <a:off x="9553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5" name="Freeform 431"/>
                        <wps:cNvSpPr>
                          <a:spLocks/>
                        </wps:cNvSpPr>
                        <wps:spPr bwMode="auto">
                          <a:xfrm>
                            <a:off x="9611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6" name="Freeform 432"/>
                        <wps:cNvSpPr>
                          <a:spLocks/>
                        </wps:cNvSpPr>
                        <wps:spPr bwMode="auto">
                          <a:xfrm>
                            <a:off x="9668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7" name="Freeform 433"/>
                        <wps:cNvSpPr>
                          <a:spLocks/>
                        </wps:cNvSpPr>
                        <wps:spPr bwMode="auto">
                          <a:xfrm>
                            <a:off x="9726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8" name="Freeform 434"/>
                        <wps:cNvSpPr>
                          <a:spLocks/>
                        </wps:cNvSpPr>
                        <wps:spPr bwMode="auto">
                          <a:xfrm>
                            <a:off x="9783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9" name="Freeform 435"/>
                        <wps:cNvSpPr>
                          <a:spLocks/>
                        </wps:cNvSpPr>
                        <wps:spPr bwMode="auto">
                          <a:xfrm>
                            <a:off x="9841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0" name="Freeform 436"/>
                        <wps:cNvSpPr>
                          <a:spLocks/>
                        </wps:cNvSpPr>
                        <wps:spPr bwMode="auto">
                          <a:xfrm>
                            <a:off x="9899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1" name="Freeform 437"/>
                        <wps:cNvSpPr>
                          <a:spLocks/>
                        </wps:cNvSpPr>
                        <wps:spPr bwMode="auto">
                          <a:xfrm>
                            <a:off x="9956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2" name="Freeform 438"/>
                        <wps:cNvSpPr>
                          <a:spLocks/>
                        </wps:cNvSpPr>
                        <wps:spPr bwMode="auto">
                          <a:xfrm>
                            <a:off x="10014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3" name="Freeform 439"/>
                        <wps:cNvSpPr>
                          <a:spLocks/>
                        </wps:cNvSpPr>
                        <wps:spPr bwMode="auto">
                          <a:xfrm>
                            <a:off x="10071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4" name="Freeform 440"/>
                        <wps:cNvSpPr>
                          <a:spLocks/>
                        </wps:cNvSpPr>
                        <wps:spPr bwMode="auto">
                          <a:xfrm>
                            <a:off x="10129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6A3671" id="Group 382" o:spid="_x0000_s1026" style="position:absolute;margin-left:342pt;margin-top:445.6pt;width:166.15pt;height:1pt;z-index:-251674112;mso-position-horizontal-relative:page;mso-position-vertical-relative:page" coordorigin="6840,8912" coordsize="332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" o:allowincell="f">
                <v:shape id="Freeform 383" o:spid="_x0000_s1027" style="position:absolute;left:6845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WAc8MA&#10;AADdAAAADwAAAGRycy9kb3ducmV2LnhtbERPzWrCQBC+F3yHZQQvohu1RBNdRSql1VuiDzBkxySY&#10;nQ3ZraZv7xYK3ubj+53NrjeNuFPnassKZtMIBHFhdc2lgsv5c7IC4TyyxsYyKfglB7vt4G2DqbYP&#10;zuie+1KEEHYpKqi8b1MpXVGRQTe1LXHgrrYz6APsSqk7fIRw08h5FMXSYM2hocKWPioqbvmPUbBP&#10;Dtn7MRvnx9M4WV7jaBGT/lJqNOz3axCeev8S/7u/dZifzJf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GWAc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84" o:spid="_x0000_s1028" style="position:absolute;left:6903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oUAccA&#10;AADdAAAADwAAAGRycy9kb3ducmV2LnhtbESPzWrDQAyE74G+w6JCL6FZNw1u7WYTQkrJz81uH0B4&#10;FdvUqzXeTeK+fXUI5CYxo5lPy/XoOnWhIbSeDbzMElDElbct1wZ+vr+e30GFiGyx80wG/ijAevUw&#10;WWJu/ZULupSxVhLCIUcDTYx9rnWoGnIYZr4nFu3kB4dR1qHWdsCrhLtOz5Mk1Q5bloYGe9o2VP2W&#10;Z2dgk30Wi0MxLQ/HafZ2SpPXlOzOmKfHcfMBKtIY7+bb9d4KfjYXXP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6FAHHAAAA3QAAAA8AAAAAAAAAAAAAAAAAmAIAAGRy&#10;cy9kb3ducmV2LnhtbFBLBQYAAAAABAAEAPUAAACMAwAAAAA=&#10;" path="m,l28,e" filled="f" strokeweight=".48pt">
                  <v:path arrowok="t" o:connecttype="custom" o:connectlocs="0,0;28,0" o:connectangles="0,0"/>
                </v:shape>
                <v:shape id="Freeform 385" o:spid="_x0000_s1029" style="position:absolute;left:6961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axmsMA&#10;AADdAAAADwAAAGRycy9kb3ducmV2LnhtbERPzWrCQBC+F3yHZYRexGzUEpvUVcRSrN6S9gGG7JgE&#10;s7Mhu2r69q5Q8DYf3++sNoNpxZV611hWMItiEMSl1Q1XCn5/vqbvIJxH1thaJgV/5GCzHr2sMNP2&#10;xjldC1+JEMIuQwW1910mpStrMugi2xEH7mR7gz7AvpK6x1sIN62cx3EiDTYcGmrsaFdTeS4uRsE2&#10;/czfDvmkOBwn6fKUxIuE9F6p1/Gw/QDhafBP8b/7W4f56TyFxzfhB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axm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86" o:spid="_x0000_s1030" style="position:absolute;left:7018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WO2scA&#10;AADdAAAADwAAAGRycy9kb3ducmV2LnhtbESPzWrDQAyE74G+w6JCL6FZtwlu7WYTQkvIz81uH0B4&#10;FdvUqzXebeK+fXQI5CYxo5lPy/XoOnWmIbSeDbzMElDElbct1wZ+vrfP76BCRLbYeSYD/xRgvXqY&#10;LDG3/sIFnctYKwnhkKOBJsY+1zpUDTkMM98Ti3byg8Mo61BrO+BFwl2nX5Mk1Q5bloYGe/psqPot&#10;/5yBTfZVLA7FtDwcp9nbKU3mKdmdMU+P4+YDVKQx3s23670V/Gwu/PKNj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5VjtrHAAAA3QAAAA8AAAAAAAAAAAAAAAAAmAIAAGRy&#10;cy9kb3ducmV2LnhtbFBLBQYAAAAABAAEAPUAAACMAwAAAAA=&#10;" path="m,l28,e" filled="f" strokeweight=".48pt">
                  <v:path arrowok="t" o:connecttype="custom" o:connectlocs="0,0;28,0" o:connectangles="0,0"/>
                </v:shape>
                <v:shape id="Freeform 387" o:spid="_x0000_s1031" style="position:absolute;left:7076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krQcMA&#10;AADdAAAADwAAAGRycy9kb3ducmV2LnhtbERPzWrCQBC+C32HZQq9iNlYJTXRVaSlqL0l+gBDdkyC&#10;2dmQ3Wr69l1B8DYf3++sNoNpxZV611hWMI1iEMSl1Q1XCk7H78kChPPIGlvLpOCPHGzWL6MVZtre&#10;OKdr4SsRQthlqKD2vsukdGVNBl1kO+LAnW1v0AfYV1L3eAvhppXvcZxIgw2Hhho7+qypvBS/RsE2&#10;/crnh3xcHH7G6cc5iWcJ6Z1Sb6/DdgnC0+Cf4od7r8P8dDaF+zfhB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krQ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88" o:spid="_x0000_s1032" style="position:absolute;left:7133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1NsMA&#10;AADdAAAADwAAAGRycy9kb3ducmV2LnhtbERPzWrCQBC+C32HZQq9iNlUJTXRVaSlqL0l+gBDdkyC&#10;2dmQ3Wr69l1B8DYf3++sNoNpxZV611hW8B7FIIhLqxuuFJyO35MFCOeRNbaWScEfOdisX0YrzLS9&#10;cU7XwlcihLDLUEHtfZdJ6cqaDLrIdsSBO9veoA+wr6Tu8RbCTSuncZxIgw2Hhho7+qypvBS/RsE2&#10;/crnh3xcHH7G6cc5iWcJ6Z1Sb6/DdgnC0+Cf4od7r8P8dDaF+zfhB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u1N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89" o:spid="_x0000_s1033" style="position:absolute;left:7191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cQrcQA&#10;AADdAAAADwAAAGRycy9kb3ducmV2LnhtbERPzWrCQBC+C77DMoVeRDc2Eps0G5FKae0t0QcYsmMS&#10;mp0N2a3Gt+8WCr3Nx/c7+W4yvbjS6DrLCtarCARxbXXHjYLz6W35DMJ5ZI29ZVJwJwe7Yj7LMdP2&#10;xiVdK9+IEMIuQwWt90MmpatbMuhWdiAO3MWOBn2AYyP1iLcQbnr5FEWJNNhxaGhxoNeW6q/q2yjY&#10;p4dycywX1fFzkW4vSRQnpN+VenyY9i8gPE3+X/zn/tBhfhrH8PtNOEE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HEK3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390" o:spid="_x0000_s1034" style="position:absolute;left:7249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6I2cMA&#10;AADdAAAADwAAAGRycy9kb3ducmV2LnhtbERPzWrCQBC+C32HZQq9iG6qEk10FbFI1VuiDzBkxySY&#10;nQ3Zrca37xYK3ubj+53VpjeNuFPnassKPscRCOLC6ppLBZfzfrQA4TyyxsYyKXiSg836bbDCVNsH&#10;Z3TPfSlCCLsUFVTet6mUrqjIoBvbljhwV9sZ9AF2pdQdPkK4aeQkimJpsObQUGFLu4qKW/5jFGyT&#10;r2x2zIb58TRM5tc4msakv5X6eO+3SxCeev8S/7sPOsxPpjP4+yac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6I2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91" o:spid="_x0000_s1035" style="position:absolute;left:7306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ItQsMA&#10;AADdAAAADwAAAGRycy9kb3ducmV2LnhtbERPzWrCQBC+C32HZQQvoptqjSa6irSUqrdEH2DIjkkw&#10;OxuyW03fvlsoeJuP73c2u9404k6dqy0reJ1GIIgLq2suFVzOn5MVCOeRNTaWScEPOdhtXwYbTLV9&#10;cEb33JcihLBLUUHlfZtK6YqKDLqpbYkDd7WdQR9gV0rd4SOEm0bOoiiWBmsODRW29F5Rccu/jYJ9&#10;8pG9HbNxfjyNk+U1juYx6S+lRsN+vwbhqfdP8b/7oMP8ZL6Av2/CC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iItQ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92" o:spid="_x0000_s1036" style="position:absolute;left:7364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CzNcMA&#10;AADdAAAADwAAAGRycy9kb3ducmV2LnhtbERPzWrCQBC+F3yHZYReRDfWEk10I9JSrL0l+gBDdkyC&#10;2dmQ3cb07btCobf5+H5ntx9NKwbqXWNZwXIRgSAurW64UnA5f8w3IJxH1thaJgU/5GCfTZ52mGp7&#10;55yGwlcihLBLUUHtfZdK6cqaDLqF7YgDd7W9QR9gX0nd4z2Em1a+RFEsDTYcGmrs6K2m8lZ8GwWH&#10;5D1/PeWz4vQ1S9bXOFrFpI9KPU/HwxaEp9H/i//cnzrMT1YxPL4JJ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CzN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93" o:spid="_x0000_s1037" style="position:absolute;left:7421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wWrsMA&#10;AADdAAAADwAAAGRycy9kb3ducmV2LnhtbERPzWrCQBC+F3yHZQQvohu1RBNdRVqK1VuiDzBkxySY&#10;nQ3ZraZv3xUK3ubj+53NrjeNuFPnassKZtMIBHFhdc2lgsv5a7IC4TyyxsYyKfglB7vt4G2DqbYP&#10;zuie+1KEEHYpKqi8b1MpXVGRQTe1LXHgrrYz6APsSqk7fIRw08h5FMXSYM2hocKWPioqbvmPUbBP&#10;PrP3YzbOj6dxsrzG0SImfVBqNOz3axCeev8S/7u/dZifLJbw/Cac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wWr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94" o:spid="_x0000_s1038" style="position:absolute;left:7479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OC3McA&#10;AADdAAAADwAAAGRycy9kb3ducmV2LnhtbESPzWrDQAyE74G+w6JCL6FZtwlu7WYTQkvIz81uH0B4&#10;FdvUqzXebeK+fXQI5CYxo5lPy/XoOnWmIbSeDbzMElDElbct1wZ+vrfP76BCRLbYeSYD/xRgvXqY&#10;LDG3/sIFnctYKwnhkKOBJsY+1zpUDTkMM98Ti3byg8Mo61BrO+BFwl2nX5Mk1Q5bloYGe/psqPot&#10;/5yBTfZVLA7FtDwcp9nbKU3mKdmdMU+P4+YDVKQx3s23670V/GwuuPKNj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jgtzHAAAA3QAAAA8AAAAAAAAAAAAAAAAAmAIAAGRy&#10;cy9kb3ducmV2LnhtbFBLBQYAAAAABAAEAPUAAACMAwAAAAA=&#10;" path="m,l28,e" filled="f" strokeweight=".48pt">
                  <v:path arrowok="t" o:connecttype="custom" o:connectlocs="0,0;28,0" o:connectangles="0,0"/>
                </v:shape>
                <v:shape id="Freeform 395" o:spid="_x0000_s1039" style="position:absolute;left:7537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8nR8MA&#10;AADdAAAADwAAAGRycy9kb3ducmV2LnhtbERPzWrCQBC+C32HZQpepNlUJW1SVxFFqt6S9gGG7JiE&#10;ZmdDdtX49m5B8DYf3+8sVoNpxYV611hW8B7FIIhLqxuuFPz+7N4+QTiPrLG1TApu5GC1fBktMNP2&#10;yjldCl+JEMIuQwW1910mpStrMugi2xEH7mR7gz7AvpK6x2sIN62cxnEiDTYcGmrsaFNT+VecjYJ1&#10;us3nh3xSHI6T9OOUxLOE9LdS49dh/QXC0+Cf4od7r8P8dJbC/zfhB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8nR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96" o:spid="_x0000_s1040" style="position:absolute;left:7594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P9p8YA&#10;AADdAAAADwAAAGRycy9kb3ducmV2LnhtbESPwW7CQAxE75X4h5WRekFlQ4vSJmVBqKiicEvaD7Cy&#10;JonIeqPsFsLf40Ol3mzNeOZ5tRldpy40hNazgcU8AUVcedtybeDn+/PpDVSIyBY7z2TgRgE268nD&#10;CnPrr1zQpYy1khAOORpoYuxzrUPVkMMw9z2xaCc/OIyyDrW2A14l3HX6OUlS7bBlaWiwp4+GqnP5&#10;6wxss12xPBSz8nCcZa+nNHlJye6NeZyO23dQkcb4b/67/rKCny2FX76REfT6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P9p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397" o:spid="_x0000_s1041" style="position:absolute;left:7652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9YPMMA&#10;AADdAAAADwAAAGRycy9kb3ducmV2LnhtbERPzWrCQBC+C32HZQq9iNlYJTXRVaRF1N4SfYAhOybB&#10;7GzIbjV9e7dQ8DYf3++sNoNpxY1611hWMI1iEMSl1Q1XCs6n3WQBwnlkja1lUvBLDjbrl9EKM23v&#10;nNOt8JUIIewyVFB732VSurImgy6yHXHgLrY36APsK6l7vIdw08r3OE6kwYZDQ40dfdZUXosfo2Cb&#10;fuXzYz4ujt/j9OOSxLOE9F6pt9dhuwThafBP8b/7oMP8dD6Fv2/CC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9YP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98" o:spid="_x0000_s1042" style="position:absolute;left:7709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3GS8MA&#10;AADdAAAADwAAAGRycy9kb3ducmV2LnhtbERPzWrCQBC+C32HZQq9iNlUJTXRVaRF1N4SfYAhOybB&#10;7GzIbjV9e7dQ8DYf3++sNoNpxY1611hW8B7FIIhLqxuuFJxPu8kChPPIGlvLpOCXHGzWL6MVZtre&#10;Oadb4SsRQthlqKD2vsukdGVNBl1kO+LAXWxv0AfYV1L3eA/hppXTOE6kwYZDQ40dfdZUXosfo2Cb&#10;fuXzYz4ujt/j9OOSxLOE9F6pt9dhuwThafBP8b/7oMP8dD6Fv2/CC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3GS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399" o:spid="_x0000_s1043" style="position:absolute;left:7767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Fj0MMA&#10;AADdAAAADwAAAGRycy9kb3ducmV2LnhtbERPzWrCQBC+C32HZQq9iG6qEk10FbFI1VuiDzBkxySY&#10;nQ3Zrca37xYK3ubj+53VpjeNuFPnassKPscRCOLC6ppLBZfzfrQA4TyyxsYyKXiSg836bbDCVNsH&#10;Z3TPfSlCCLsUFVTet6mUrqjIoBvbljhwV9sZ9AF2pdQdPkK4aeQkimJpsObQUGFLu4qKW/5jFGyT&#10;r2x2zIb58TRM5tc4msakv5X6eO+3SxCeev8S/7sPOsxPZlP4+yac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Fj0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00" o:spid="_x0000_s1044" style="position:absolute;left:7825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j7pMQA&#10;AADdAAAADwAAAGRycy9kb3ducmV2LnhtbERPzWrCQBC+F3yHZQq9iG6sITZpNiIWae0t0QcYsmMS&#10;mp0N2VXTt+8WCr3Nx/c7+XYyvbjR6DrLClbLCARxbXXHjYLz6bB4AeE8ssbeMin4JgfbYvaQY6bt&#10;nUu6Vb4RIYRdhgpa74dMSle3ZNAt7UAcuIsdDfoAx0bqEe8h3PTyOYoSabDj0NDiQPuW6q/qahTs&#10;0rcyPpbz6vg5TzeXJFonpN+Venqcdq8gPE3+X/zn/tBhfhrH8PtNOEE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o+6T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01" o:spid="_x0000_s1045" style="position:absolute;left:7883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ReP8QA&#10;AADdAAAADwAAAGRycy9kb3ducmV2LnhtbERP22rCQBB9L/QflhH6Irppq9FEV5EW8fKW6AcM2TEJ&#10;ZmdDdqvp33cFoW9zONdZrnvTiBt1rras4H0cgSAurK65VHA+bUdzEM4ja2wsk4JfcrBevb4sMdX2&#10;zhndcl+KEMIuRQWV920qpSsqMujGtiUO3MV2Bn2AXSl1h/cQbhr5EUWxNFhzaKiwpa+Kimv+YxRs&#10;ku9scsiG+eE4TGaXOPqMSe+Uehv0mwUIT73/Fz/dex3mJ5MpPL4JJ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kXj/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02" o:spid="_x0000_s1046" style="position:absolute;left:7940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bASMQA&#10;AADdAAAADwAAAGRycy9kb3ducmV2LnhtbERPzWrCQBC+C32HZQpepNnUSmqimyAtpeot0QcYsmMS&#10;mp0N2a2mb98tFLzNx/c722IyvbjS6DrLCp6jGARxbXXHjYLz6eNpDcJ5ZI29ZVLwQw6K/GG2xUzb&#10;G5d0rXwjQgi7DBW03g+ZlK5uyaCL7EAcuIsdDfoAx0bqEW8h3PRyGceJNNhxaGhxoLeW6q/q2yjY&#10;pe/l6lAuqsNxkb5ekvglIf2p1Pxx2m1AeJr8Xfzv3uswP10l8PdNOEH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2wEj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03" o:spid="_x0000_s1047" style="position:absolute;left:7998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pl08MA&#10;AADdAAAADwAAAGRycy9kb3ducmV2LnhtbERPzWrCQBC+F3yHZQQvohutRBNdRVqK1VuiDzBkxySY&#10;nQ3ZraZv7xYK3ubj+53NrjeNuFPnassKZtMIBHFhdc2lgsv5a7IC4TyyxsYyKfglB7vt4G2DqbYP&#10;zuie+1KEEHYpKqi8b1MpXVGRQTe1LXHgrrYz6APsSqk7fIRw08h5FMXSYM2hocKWPioqbvmPUbBP&#10;PrPFMRvnx9M4WV7j6D0mfVBqNOz3axCeev8S/7u/dZifLJb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pl0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04" o:spid="_x0000_s1048" style="position:absolute;left:8055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XxocYA&#10;AADdAAAADwAAAGRycy9kb3ducmV2LnhtbESPwW7CQAxE75X4h5WRekFlQ4vSJmVBqKiicEvaD7Cy&#10;JonIeqPsFsLf40Ol3mzNeOZ5tRldpy40hNazgcU8AUVcedtybeDn+/PpDVSIyBY7z2TgRgE268nD&#10;CnPrr1zQpYy1khAOORpoYuxzrUPVkMMw9z2xaCc/OIyyDrW2A14l3HX6OUlS7bBlaWiwp4+GqnP5&#10;6wxss12xPBSz8nCcZa+nNHlJye6NeZyO23dQkcb4b/67/rKCny0FV76REfT6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Xxo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05" o:spid="_x0000_s1049" style="position:absolute;left:8113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lUOsQA&#10;AADdAAAADwAAAGRycy9kb3ducmV2LnhtbERPzWrCQBC+C32HZQpepNnUSmqimyAtpeot0QcYsmMS&#10;mp0N2a2mb98tFLzNx/c722IyvbjS6DrLCp6jGARxbXXHjYLz6eNpDcJ5ZI29ZVLwQw6K/GG2xUzb&#10;G5d0rXwjQgi7DBW03g+ZlK5uyaCL7EAcuIsdDfoAx0bqEW8h3PRyGceJNNhxaGhxoLeW6q/q2yjY&#10;pe/l6lAuqsNxkb5ekvglIf2p1Pxx2m1AeJr8Xfzv3uswP12l8PdNOEH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pVDr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06" o:spid="_x0000_s1050" style="position:absolute;left:8171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prescA&#10;AADdAAAADwAAAGRycy9kb3ducmV2LnhtbESPzW7CQAyE75X6Disj9YLKpj+kJLAg1KoqcEvaB7Cy&#10;JonIeqPsFsLb40Ol3mzNeObzajO6Tp1pCK1nA0+zBBRx5W3LtYGf78/HBagQkS12nsnAlQJs1vd3&#10;K8ytv3BB5zLWSkI45GigibHPtQ5VQw7DzPfEoh394DDKOtTaDniRcNfp5yRJtcOWpaHBnt4bqk7l&#10;rzOwzT6K130xLfeHafZ2TJOXlOyXMQ+TcbsEFWmM/+a/650V/Gwu/PKNjK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Ka3rHAAAA3QAAAA8AAAAAAAAAAAAAAAAAmAIAAGRy&#10;cy9kb3ducmV2LnhtbFBLBQYAAAAABAAEAPUAAACMAwAAAAA=&#10;" path="m,l28,e" filled="f" strokeweight=".48pt">
                  <v:path arrowok="t" o:connecttype="custom" o:connectlocs="0,0;28,0" o:connectangles="0,0"/>
                </v:shape>
                <v:shape id="Freeform 407" o:spid="_x0000_s1051" style="position:absolute;left:8228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bO4cMA&#10;AADdAAAADwAAAGRycy9kb3ducmV2LnhtbERP24rCMBB9X9h/CCP4Ipq6l2qrUUSR1X1r9QOGZmyL&#10;zaQ0Ubt/bxYW9m0O5zrLdW8acafO1ZYVTCcRCOLC6ppLBefTfjwH4TyyxsYyKfghB+vV68sSU20f&#10;nNE996UIIexSVFB536ZSuqIig25iW+LAXWxn0AfYlVJ3+AjhppFvURRLgzWHhgpb2lZUXPObUbBJ&#10;dtnHMRvlx+9RMrvE0XtM+kup4aDfLEB46v2/+M990GF+8jmF32/CC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bO4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08" o:spid="_x0000_s1052" style="position:absolute;left:8286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RQlsMA&#10;AADdAAAADwAAAGRycy9kb3ducmV2LnhtbERPzWrCQBC+F/oOywheRDe1bTTRVUSRam+JPsCQHZNg&#10;djZkV03f3i0UepuP73eW69404k6dqy0reJtEIIgLq2suFZxP+/EchPPIGhvLpOCHHKxXry9LTLV9&#10;cEb33JcihLBLUUHlfZtK6YqKDLqJbYkDd7GdQR9gV0rd4SOEm0ZOoyiWBmsODRW2tK2ouOY3o2CT&#10;7LKPYzbKj9+jZHaJo/eY9JdSw0G/WYDw1Pt/8Z/7oMP85HMKv9+EE+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RQl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09" o:spid="_x0000_s1053" style="position:absolute;left:8343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j1DcMA&#10;AADdAAAADwAAAGRycy9kb3ducmV2LnhtbERPzWrCQBC+C32HZQQvoptqjSa6irSUqrdEH2DIjkkw&#10;OxuyW03fvlsoeJuP73c2u9404k6dqy0reJ1GIIgLq2suFVzOn5MVCOeRNTaWScEPOdhtXwYbTLV9&#10;cEb33JcihLBLUUHlfZtK6YqKDLqpbYkDd7WdQR9gV0rd4SOEm0bOoiiWBmsODRW29F5Rccu/jYJ9&#10;8pG9HbNxfjyNk+U1juYx6S+lRsN+vwbhqfdP8b/7oMP8ZDGHv2/CC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1j1D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10" o:spid="_x0000_s1054" style="position:absolute;left:8401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FtecQA&#10;AADdAAAADwAAAGRycy9kb3ducmV2LnhtbERP22rCQBB9L/QflhH6Irppq9FEV5EW8fKW6AcM2TEJ&#10;ZmdDdqvp33cFoW9zONdZrnvTiBt1rras4H0cgSAurK65VHA+bUdzEM4ja2wsk4JfcrBevb4sMdX2&#10;zhndcl+KEMIuRQWV920qpSsqMujGtiUO3MV2Bn2AXSl1h/cQbhr5EUWxNFhzaKiwpa+Kimv+YxRs&#10;ku9scsiG+eE4TGaXOPqMSe+Uehv0mwUIT73/Fz/dex3mJ9MJPL4JJ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xbXn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11" o:spid="_x0000_s1055" style="position:absolute;left:8459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I4sMA&#10;AADdAAAADwAAAGRycy9kb3ducmV2LnhtbERPzWrCQBC+F/oOywheRDfVGk10FamUqrdEH2DIjkkw&#10;OxuyW03fvlsoeJuP73fW29404k6dqy0reJtEIIgLq2suFVzOn+MlCOeRNTaWScEPOdhuXl/WmGr7&#10;4IzuuS9FCGGXooLK+zaV0hUVGXQT2xIH7mo7gz7ArpS6w0cIN42cRlEsDdYcGips6aOi4pZ/GwW7&#10;ZJ+9H7NRfjyNksU1jmYx6S+lhoN+twLhqfdP8b/7oMP8ZD6Hv2/CC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3I4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12" o:spid="_x0000_s1056" style="position:absolute;left:8516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9WlcQA&#10;AADdAAAADwAAAGRycy9kb3ducmV2LnhtbERP22rCQBB9F/oPyxR8kbpprWmTZhVRpNq3pP2AITu5&#10;0OxsyK4a/94tFHybw7lOth5NJ840uNaygud5BIK4tLrlWsHP9/7pHYTzyBo7y6TgSg7Wq4dJhqm2&#10;F87pXPhahBB2KSpovO9TKV3ZkEE3tz1x4Co7GPQBDrXUA15CuOnkSxTF0mDLoaHBnrYNlb/FySjY&#10;JLv89ZjPiuPXLHmr4mgRk/5Uavo4bj5AeBr9XfzvPugwP1nG8PdNOEG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vVpX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13" o:spid="_x0000_s1057" style="position:absolute;left:8574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zDsMA&#10;AADdAAAADwAAAGRycy9kb3ducmV2LnhtbERPzWrCQBC+F3yHZQQvohttjSa6irSUqrdEH2DIjkkw&#10;Oxuyq6Zv3y0UepuP73c2u9404kGdqy0rmE0jEMSF1TWXCi7nz8kKhPPIGhvLpOCbHOy2g5cNpto+&#10;OaNH7ksRQtilqKDyvk2ldEVFBt3UtsSBu9rOoA+wK6Xu8BnCTSPnURRLgzWHhgpbeq+ouOV3o2Cf&#10;fGRvx2ycH0/jZHmNo9eY9JdSo2G/X4Pw1Pt/8Z/7oMP8ZLGE32/CC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PzD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14" o:spid="_x0000_s1058" style="position:absolute;left:8631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xnfMcA&#10;AADdAAAADwAAAGRycy9kb3ducmV2LnhtbESPzW7CQAyE75X6Disj9YLKpj+kJLAg1KoqcEvaB7Cy&#10;JonIeqPsFsLb40Ol3mzNeObzajO6Tp1pCK1nA0+zBBRx5W3LtYGf78/HBagQkS12nsnAlQJs1vd3&#10;K8ytv3BB5zLWSkI45GigibHPtQ5VQw7DzPfEoh394DDKOtTaDniRcNfp5yRJtcOWpaHBnt4bqk7l&#10;rzOwzT6K130xLfeHafZ2TJOXlOyXMQ+TcbsEFWmM/+a/650V/GwuuPKNjK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8Z3zHAAAA3QAAAA8AAAAAAAAAAAAAAAAAmAIAAGRy&#10;cy9kb3ducmV2LnhtbFBLBQYAAAAABAAEAPUAAACMAwAAAAA=&#10;" path="m,l28,e" filled="f" strokeweight=".48pt">
                  <v:path arrowok="t" o:connecttype="custom" o:connectlocs="0,0;28,0" o:connectangles="0,0"/>
                </v:shape>
                <v:shape id="Freeform 415" o:spid="_x0000_s1059" style="position:absolute;left:8689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DC58QA&#10;AADdAAAADwAAAGRycy9kb3ducmV2LnhtbERP22rCQBB9F/oPyxR8kbpprWmTZhVRpNq3pP2AITu5&#10;0OxsyK4a/94tFHybw7lOth5NJ840uNaygud5BIK4tLrlWsHP9/7pHYTzyBo7y6TgSg7Wq4dJhqm2&#10;F87pXPhahBB2KSpovO9TKV3ZkEE3tz1x4Co7GPQBDrXUA15CuOnkSxTF0mDLoaHBnrYNlb/FySjY&#10;JLv89ZjPiuPXLHmr4mgRk/5Uavo4bj5AeBr9XfzvPugwP1km8PdNOEG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wwuf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16" o:spid="_x0000_s1060" style="position:absolute;left:8747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ahx8YA&#10;AADdAAAADwAAAGRycy9kb3ducmV2LnhtbESPwW7CQAxE75X6DytX6gXBplClJLAgRFW19JbAB1hZ&#10;k0RkvVF2C+nf40Ol3mzNeOZ5vR1dp640hNazgZdZAoq48rbl2sDp+DFdggoR2WLnmQz8UoDt5vFh&#10;jbn1Ny7oWsZaSQiHHA00Mfa51qFqyGGY+Z5YtLMfHEZZh1rbAW8S7jo9T5JUO2xZGhrsad9QdSl/&#10;nIFd9l68HopJefieZG/nNFmkZD+NeX4adytQkcb4b/67/rKCn6XCL9/ICHp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eahx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17" o:spid="_x0000_s1061" style="position:absolute;left:8804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oEXMMA&#10;AADdAAAADwAAAGRycy9kb3ducmV2LnhtbERPzWrCQBC+F3yHZYRexGzUEpvUVcRSrN6S9gGG7JgE&#10;s7Mhu2r69q5Q8DYf3++sNoNpxZV611hWMItiEMSl1Q1XCn5/vqbvIJxH1thaJgV/5GCzHr2sMNP2&#10;xjldC1+JEMIuQwW1910mpStrMugi2xEH7mR7gz7AvpK6x1sIN62cx3EiDTYcGmrsaFdTeS4uRsE2&#10;/czfDvmkOBwn6fKUxIuE9F6p1/Gw/QDhafBP8b/7W4f5aTKDxzfhB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oEX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18" o:spid="_x0000_s1062" style="position:absolute;left:8862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iaK8MA&#10;AADdAAAADwAAAGRycy9kb3ducmV2LnhtbERPzWrCQBC+F3yHZYRexGzUEpvUVcRSrN6S9gGG7JgE&#10;s7Mhu2r69q5Q8DYf3++sNoNpxZV611hWMItiEMSl1Q1XCn5/vqbvIJxH1thaJgV/5GCzHr2sMNP2&#10;xjldC1+JEMIuQwW1910mpStrMugi2xEH7mR7gz7AvpK6x1sIN62cx3EiDTYcGmrsaFdTeS4uRsE2&#10;/czfDvmkOBwn6fKUxIuE9F6p1/Gw/QDhafBP8b/7W4f5aTKHxzfhB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iaK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19" o:spid="_x0000_s1063" style="position:absolute;left:8919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Q/sMMA&#10;AADdAAAADwAAAGRycy9kb3ducmV2LnhtbERPzWrCQBC+F3yHZYReRDfWEk10I9JSrL0l+gBDdkyC&#10;2dmQ3cb07btCobf5+H5ntx9NKwbqXWNZwXIRgSAurW64UnA5f8w3IJxH1thaJgU/5GCfTZ52mGp7&#10;55yGwlcihLBLUUHtfZdK6cqaDLqF7YgDd7W9QR9gX0nd4z2Em1a+RFEsDTYcGmrs6K2m8lZ8GwWH&#10;5D1/PeWz4vQ1S9bXOFrFpI9KPU/HwxaEp9H/i//cnzrMT+IVPL4JJ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Q/s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20" o:spid="_x0000_s1064" style="position:absolute;left:8977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2nxMQA&#10;AADdAAAADwAAAGRycy9kb3ducmV2LnhtbERPzWrCQBC+C32HZQpepNnUSmqimyAtpeot0QcYsmMS&#10;mp0N2a2mb98tFLzNx/c722IyvbjS6DrLCp6jGARxbXXHjYLz6eNpDcJ5ZI29ZVLwQw6K/GG2xUzb&#10;G5d0rXwjQgi7DBW03g+ZlK5uyaCL7EAcuIsdDfoAx0bqEW8h3PRyGceJNNhxaGhxoLeW6q/q2yjY&#10;pe/l6lAuqsNxkb5ekvglIf2p1Pxx2m1AeJr8Xfzv3uswP01W8PdNOEH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dp8T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21" o:spid="_x0000_s1065" style="position:absolute;left:9035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ECX8QA&#10;AADdAAAADwAAAGRycy9kb3ducmV2LnhtbERP22rCQBB9F/oPyxR8kbpprWmTZhVRpNq3pP2AITu5&#10;0OxsyK4a/94tFHybw7lOth5NJ840uNaygud5BIK4tLrlWsHP9/7pHYTzyBo7y6TgSg7Wq4dJhqm2&#10;F87pXPhahBB2KSpovO9TKV3ZkEE3tz1x4Co7GPQBDrXUA15CuOnkSxTF0mDLoaHBnrYNlb/FySjY&#10;JLv89ZjPiuPXLHmr4mgRk/5Uavo4bj5AeBr9XfzvPugwP4mX8PdNOEG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RAl/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22" o:spid="_x0000_s1066" style="position:absolute;left:9092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OcKMMA&#10;AADdAAAADwAAAGRycy9kb3ducmV2LnhtbERPzWrCQBC+F3yHZQQvohvbsprUVaRSWr0l+gBDdkxC&#10;s7Mhu2r69t1Cwdt8fL+z3g62FTfqfeNYw2KegCAunWm40nA+fcxWIHxANtg6Jg0/5GG7GT2tMTPu&#10;zjndilCJGMI+Qw11CF0mpS9rsujnriOO3MX1FkOEfSVNj/cYblv5nCRKWmw4NtTY0XtN5XdxtRp2&#10;6T5/PeTT4nCcpsuLSl4UmU+tJ+Nh9wYi0BAe4n/3l4nzU6Xg75t4g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OcK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23" o:spid="_x0000_s1067" style="position:absolute;left:9150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85s8MA&#10;AADdAAAADwAAAGRycy9kb3ducmV2LnhtbERPzWrCQBC+F3yHZQQvohtriU2ajUhFWntL7AMM2TEJ&#10;zc6G7Krx7d1Cobf5+H4n246mE1caXGtZwWoZgSCurG65VvB9OixeQTiPrLGzTAru5GCbT54yTLW9&#10;cUHX0tcihLBLUUHjfZ9K6aqGDLql7YkDd7aDQR/gUEs94C2Em04+R1EsDbYcGhrs6b2h6qe8GAW7&#10;ZF+8HIt5efyaJ5tzHK1j0h9Kzabj7g2Ep9H/i//cnzrMT+IN/H4TTpD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85s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24" o:spid="_x0000_s1068" style="position:absolute;left:9207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CtwcYA&#10;AADdAAAADwAAAGRycy9kb3ducmV2LnhtbESPwW7CQAxE75X6DytX6gXBplClJLAgRFW19JbAB1hZ&#10;k0RkvVF2C+nf40Ol3mzNeOZ5vR1dp640hNazgZdZAoq48rbl2sDp+DFdggoR2WLnmQz8UoDt5vFh&#10;jbn1Ny7oWsZaSQiHHA00Mfa51qFqyGGY+Z5YtLMfHEZZh1rbAW8S7jo9T5JUO2xZGhrsad9QdSl/&#10;nIFd9l68HopJefieZG/nNFmkZD+NeX4adytQkcb4b/67/rKCn6WCK9/ICHp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5Ctw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25" o:spid="_x0000_s1069" style="position:absolute;left:9265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wIWsQA&#10;AADdAAAADwAAAGRycy9kb3ducmV2LnhtbERP22rCQBB9L/Qflin0RZpNtaRNzCpikWrfkvYDhuzk&#10;gtnZkN1q/Hu3IPg2h3OdfD2ZXpxodJ1lBa9RDIK4srrjRsHvz+7lA4TzyBp7y6TgQg7Wq8eHHDNt&#10;z1zQqfSNCCHsMlTQej9kUrqqJYMusgNx4Go7GvQBjo3UI55DuOnlPI4TabDj0NDiQNuWqmP5ZxRs&#10;0s/i7VDMysP3LH2vk3iRkP5S6vlp2ixBeJr8XXxz73WYnyYp/H8TTp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cCFr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26" o:spid="_x0000_s1070" style="position:absolute;left:9323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83GsYA&#10;AADdAAAADwAAAGRycy9kb3ducmV2LnhtbESPwW7CQAxE70j9h5Ur9YJgQ4tCk7Ig1KoqcEvoB1hZ&#10;k0TNeqPsAunf14dK3GzNeOZ5vR1dp640hNazgcU8AUVcedtybeD79Dl7BRUissXOMxn4pQDbzcNk&#10;jbn1Ny7oWsZaSQiHHA00Mfa51qFqyGGY+55YtLMfHEZZh1rbAW8S7jr9nCSpdtiyNDTY03tD1U95&#10;cQZ22UexPBTT8nCcZqtzmrykZL+MeXocd2+gIo3xbv6/3lvBz1bCL9/ICHr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83G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27" o:spid="_x0000_s1071" style="position:absolute;left:9380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OSgcMA&#10;AADdAAAADwAAAGRycy9kb3ducmV2LnhtbERPzWrCQBC+F3yHZQQvohtriSa6ilRKq7dEH2DIjkkw&#10;Oxuyq6Zv7xYK3ubj+531tjeNuFPnassKZtMIBHFhdc2lgvPpa7IE4TyyxsYyKfglB9vN4G2NqbYP&#10;zuie+1KEEHYpKqi8b1MpXVGRQTe1LXHgLrYz6APsSqk7fIRw08j3KIqlwZpDQ4UtfVZUXPObUbBL&#10;9tnHIRvnh+M4WVziaB6T/lZqNOx3KxCeev8S/7t/dJifLGb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3OSg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28" o:spid="_x0000_s1072" style="position:absolute;left:9438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EM9sMA&#10;AADdAAAADwAAAGRycy9kb3ducmV2LnhtbERPzWrCQBC+F3yHZQQvohu1RBNdRSql1VuiDzBkxySY&#10;nQ3ZraZv7xYK3ubj+53NrjeNuFPnassKZtMIBHFhdc2lgsv5c7IC4TyyxsYyKfglB7vt4G2DqbYP&#10;zuie+1KEEHYpKqi8b1MpXVGRQTe1LXHgrrYz6APsSqk7fIRw08h5FMXSYM2hocKWPioqbvmPUbBP&#10;Dtn7MRvnx9M4WV7jaBGT/lJqNOz3axCeev8S/7u/dZifLOf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EM9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29" o:spid="_x0000_s1073" style="position:absolute;left:9495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2pbcMA&#10;AADdAAAADwAAAGRycy9kb3ducmV2LnhtbERPzWrCQBC+F3yHZQQvohu1RBNdRVqK1VuiDzBkxySY&#10;nQ3ZraZv3xUK3ubj+53NrjeNuFPnassKZtMIBHFhdc2lgsv5a7IC4TyyxsYyKfglB7vt4G2DqbYP&#10;zuie+1KEEHYpKqi8b1MpXVGRQTe1LXHgrrYz6APsSqk7fIRw08h5FMXSYM2hocKWPioqbvmPUbBP&#10;PrP3YzbOj6dxsrzG0SImfVBqNOz3axCeev8S/7u/dZifLBfw/Cac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2pb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30" o:spid="_x0000_s1074" style="position:absolute;left:9553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xGcMA&#10;AADdAAAADwAAAGRycy9kb3ducmV2LnhtbERPzWrCQBC+F3yHZQQvohutRBNdRVqK1VuiDzBkxySY&#10;nQ3ZraZv7xYK3ubj+53NrjeNuFPnassKZtMIBHFhdc2lgsv5a7IC4TyyxsYyKfglB7vt4G2DqbYP&#10;zuie+1KEEHYpKqi8b1MpXVGRQTe1LXHgrrYz6APsSqk7fIRw08h5FMXSYM2hocKWPioqbvmPUbBP&#10;PrPFMRvnx9M4WV7j6D0mfVBqNOz3axCeev8S/7u/dZifLBf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QxG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31" o:spid="_x0000_s1075" style="position:absolute;left:9611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iUgsMA&#10;AADdAAAADwAAAGRycy9kb3ducmV2LnhtbERPzWrCQBC+F3yHZQQvohttjSa6irSUqrdEH2DIjkkw&#10;Oxuyq6Zv3y0UepuP73c2u9404kGdqy0rmE0jEMSF1TWXCi7nz8kKhPPIGhvLpOCbHOy2g5cNpto+&#10;OaNH7ksRQtilqKDyvk2ldEVFBt3UtsSBu9rOoA+wK6Xu8BnCTSPnURRLgzWHhgpbeq+ouOV3o2Cf&#10;fGRvx2ycH0/jZHmNo9eY9JdSo2G/X4Pw1Pt/8Z/7oMP8ZLmA32/CC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iUg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32" o:spid="_x0000_s1076" style="position:absolute;left:9668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oK9cMA&#10;AADdAAAADwAAAGRycy9kb3ducmV2LnhtbERPzWrCQBC+F3yHZQQvohtriU2ajUhFWntL7AMM2TEJ&#10;zc6G7Krx7d1Cobf5+H4n246mE1caXGtZwWoZgSCurG65VvB9OixeQTiPrLGzTAru5GCbT54yTLW9&#10;cUHX0tcihLBLUUHjfZ9K6aqGDLql7YkDd7aDQR/gUEs94C2Em04+R1EsDbYcGhrs6b2h6qe8GAW7&#10;ZF+8HIt5efyaJ5tzHK1j0h9Kzabj7g2Ep9H/i//cnzrMTzYx/H4TTpD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oK9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33" o:spid="_x0000_s1077" style="position:absolute;left:9726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avbsMA&#10;AADdAAAADwAAAGRycy9kb3ducmV2LnhtbERPzWrCQBC+F3yHZQQvohtrSUx0FamU1t4SfYAhOybB&#10;7GzIrpq+vVso9DYf3+9sdoNpxZ1611hWsJhHIIhLqxuuFJxPH7MVCOeRNbaWScEPOdhtRy8bzLR9&#10;cE73wlcihLDLUEHtfZdJ6cqaDLq57YgDd7G9QR9gX0nd4yOEm1a+RlEsDTYcGmrs6L2m8lrcjIJ9&#10;esjfjvm0OH5P0+QSR8uY9KdSk/GwX4PwNPh/8Z/7S4f5aZLA7zfhB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9avb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34" o:spid="_x0000_s1078" style="position:absolute;left:9783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k7HMYA&#10;AADdAAAADwAAAGRycy9kb3ducmV2LnhtbESPwW7CQAxE70j9h5Ur9YJgQ4tCk7Ig1KoqcEvoB1hZ&#10;k0TNeqPsAunf14dK3GzNeOZ5vR1dp640hNazgcU8AUVcedtybeD79Dl7BRUissXOMxn4pQDbzcNk&#10;jbn1Ny7oWsZaSQiHHA00Mfa51qFqyGGY+55YtLMfHEZZh1rbAW8S7jr9nCSpdtiyNDTY03tD1U95&#10;cQZ22UexPBTT8nCcZqtzmrykZL+MeXocd2+gIo3xbv6/3lvBz1aCK9/ICHr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k7H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35" o:spid="_x0000_s1079" style="position:absolute;left:9841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Weh8MA&#10;AADdAAAADwAAAGRycy9kb3ducmV2LnhtbERPzWrCQBC+F3yHZQQvohtriU2ajUhFWntL7AMM2TEJ&#10;zc6G7Krx7d1Cobf5+H4n246mE1caXGtZwWoZgSCurG65VvB9OixeQTiPrLGzTAru5GCbT54yTLW9&#10;cUHX0tcihLBLUUHjfZ9K6aqGDLql7YkDd7aDQR/gUEs94C2Em04+R1EsDbYcGhrs6b2h6qe8GAW7&#10;ZF+8HIt5efyaJ5tzHK1j0h9Kzabj7g2Ep9H/i//cnzrMTzYJ/H4TTpD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QWeh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36" o:spid="_x0000_s1080" style="position:absolute;left:9899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pHPcYA&#10;AADdAAAADwAAAGRycy9kb3ducmV2LnhtbESPwW7CQAxE70j9h5Ur9YJgQ4sCSVkQalUVuCXtB1hZ&#10;k0TNeqPsAunf14dK3GzNeOZ5sxtdp640hNazgcU8AUVcedtybeD762O2BhUissXOMxn4pQC77cNk&#10;g7n1Ny7oWsZaSQiHHA00Mfa51qFqyGGY+55YtLMfHEZZh1rbAW8S7jr9nCSpdtiyNDTY01tD1U95&#10;cQb22XuxPBbT8niaZqtzmrykZD+NeXoc96+gIo3xbv6/PljBz9bCL9/ICHr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pHP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37" o:spid="_x0000_s1081" style="position:absolute;left:9956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bipsMA&#10;AADdAAAADwAAAGRycy9kb3ducmV2LnhtbERPzWrCQBC+F3yHZQQvohtriSa6ilRKq7dEH2DIjkkw&#10;Oxuyq6Zv7xYK3ubj+531tjeNuFPnassKZtMIBHFhdc2lgvPpa7IE4TyyxsYyKfglB9vN4G2NqbYP&#10;zuie+1KEEHYpKqi8b1MpXVGRQTe1LXHgLrYz6APsSqk7fIRw08j3KIqlwZpDQ4UtfVZUXPObUbBL&#10;9tnHIRvnh+M4WVziaB6T/lZqNOx3KxCeev8S/7t/dJifLGf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bip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38" o:spid="_x0000_s1082" style="position:absolute;left:10014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R80cMA&#10;AADdAAAADwAAAGRycy9kb3ducmV2LnhtbERPzWrCQBC+F3yHZQQvohu1RBNdRSql1VuiDzBkxySY&#10;nQ3ZraZv7xYK3ubj+53NrjeNuFPnassKZtMIBHFhdc2lgsv5c7IC4TyyxsYyKfglB7vt4G2DqbYP&#10;zuie+1KEEHYpKqi8b1MpXVGRQTe1LXHgrrYz6APsSqk7fIRw08h5FMXSYM2hocKWPioqbvmPUbBP&#10;Dtn7MRvnx9M4WV7jaBGT/lJqNOz3axCeev8S/7u/dZifrOb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R80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39" o:spid="_x0000_s1083" style="position:absolute;left:10071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jZSsMA&#10;AADdAAAADwAAAGRycy9kb3ducmV2LnhtbERPzWrCQBC+F3yHZQQvohu1RBNdRVqK1VuiDzBkxySY&#10;nQ3ZraZv3xUK3ubj+53NrjeNuFPnassKZtMIBHFhdc2lgsv5a7IC4TyyxsYyKfglB7vt4G2DqbYP&#10;zuie+1KEEHYpKqi8b1MpXVGRQTe1LXHgrrYz6APsSqk7fIRw08h5FMXSYM2hocKWPioqbvmPUbBP&#10;PrP3YzbOj6dxsrzG0SImfVBqNOz3axCeev8S/7u/dZifrBbw/Cac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jZS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40" o:spid="_x0000_s1084" style="position:absolute;left:10129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FBPsMA&#10;AADdAAAADwAAAGRycy9kb3ducmV2LnhtbERPzWrCQBC+F3yHZQQvohutRBNdRVqK1VuiDzBkxySY&#10;nQ3ZraZv7xYK3ubj+53NrjeNuFPnassKZtMIBHFhdc2lgsv5a7IC4TyyxsYyKfglB7vt4G2DqbYP&#10;zuie+1KEEHYpKqi8b1MpXVGRQTe1LXHgrrYz6APsSqk7fIRw08h5FMXSYM2hocKWPioqbvmPUbBP&#10;PrPFMRvnx9M4WV7j6D0mfVBqNOz3axCeev8S/7u/dZifrBb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FBP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114300" distR="114300" simplePos="0" relativeHeight="251643392" behindDoc="1" locked="0" layoutInCell="0" allowOverlap="1" wp14:anchorId="3D83140C" wp14:editId="68A4D7C4">
                <wp:simplePos x="0" y="0"/>
                <wp:positionH relativeFrom="page">
                  <wp:posOffset>7169785</wp:posOffset>
                </wp:positionH>
                <wp:positionV relativeFrom="page">
                  <wp:posOffset>5659120</wp:posOffset>
                </wp:positionV>
                <wp:extent cx="2824480" cy="12700"/>
                <wp:effectExtent l="0" t="0" r="0" b="0"/>
                <wp:wrapNone/>
                <wp:docPr id="1847" name="Group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4480" cy="12700"/>
                          <a:chOff x="11291" y="8912"/>
                          <a:chExt cx="4448" cy="20"/>
                        </a:xfrm>
                      </wpg:grpSpPr>
                      <wps:wsp>
                        <wps:cNvPr id="1848" name="Freeform 442"/>
                        <wps:cNvSpPr>
                          <a:spLocks/>
                        </wps:cNvSpPr>
                        <wps:spPr bwMode="auto">
                          <a:xfrm>
                            <a:off x="11296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" name="Freeform 443"/>
                        <wps:cNvSpPr>
                          <a:spLocks/>
                        </wps:cNvSpPr>
                        <wps:spPr bwMode="auto">
                          <a:xfrm>
                            <a:off x="11354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" name="Freeform 444"/>
                        <wps:cNvSpPr>
                          <a:spLocks/>
                        </wps:cNvSpPr>
                        <wps:spPr bwMode="auto">
                          <a:xfrm>
                            <a:off x="11411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" name="Freeform 445"/>
                        <wps:cNvSpPr>
                          <a:spLocks/>
                        </wps:cNvSpPr>
                        <wps:spPr bwMode="auto">
                          <a:xfrm>
                            <a:off x="11469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" name="Freeform 446"/>
                        <wps:cNvSpPr>
                          <a:spLocks/>
                        </wps:cNvSpPr>
                        <wps:spPr bwMode="auto">
                          <a:xfrm>
                            <a:off x="11526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" name="Freeform 447"/>
                        <wps:cNvSpPr>
                          <a:spLocks/>
                        </wps:cNvSpPr>
                        <wps:spPr bwMode="auto">
                          <a:xfrm>
                            <a:off x="11584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" name="Freeform 448"/>
                        <wps:cNvSpPr>
                          <a:spLocks/>
                        </wps:cNvSpPr>
                        <wps:spPr bwMode="auto">
                          <a:xfrm>
                            <a:off x="11642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" name="Freeform 449"/>
                        <wps:cNvSpPr>
                          <a:spLocks/>
                        </wps:cNvSpPr>
                        <wps:spPr bwMode="auto">
                          <a:xfrm>
                            <a:off x="11699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" name="Freeform 450"/>
                        <wps:cNvSpPr>
                          <a:spLocks/>
                        </wps:cNvSpPr>
                        <wps:spPr bwMode="auto">
                          <a:xfrm>
                            <a:off x="11757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7" name="Freeform 451"/>
                        <wps:cNvSpPr>
                          <a:spLocks/>
                        </wps:cNvSpPr>
                        <wps:spPr bwMode="auto">
                          <a:xfrm>
                            <a:off x="11814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8" name="Freeform 452"/>
                        <wps:cNvSpPr>
                          <a:spLocks/>
                        </wps:cNvSpPr>
                        <wps:spPr bwMode="auto">
                          <a:xfrm>
                            <a:off x="11872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9" name="Freeform 453"/>
                        <wps:cNvSpPr>
                          <a:spLocks/>
                        </wps:cNvSpPr>
                        <wps:spPr bwMode="auto">
                          <a:xfrm>
                            <a:off x="11930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0" name="Freeform 454"/>
                        <wps:cNvSpPr>
                          <a:spLocks/>
                        </wps:cNvSpPr>
                        <wps:spPr bwMode="auto">
                          <a:xfrm>
                            <a:off x="11987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1" name="Freeform 455"/>
                        <wps:cNvSpPr>
                          <a:spLocks/>
                        </wps:cNvSpPr>
                        <wps:spPr bwMode="auto">
                          <a:xfrm>
                            <a:off x="12045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2" name="Freeform 456"/>
                        <wps:cNvSpPr>
                          <a:spLocks/>
                        </wps:cNvSpPr>
                        <wps:spPr bwMode="auto">
                          <a:xfrm>
                            <a:off x="12102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3" name="Freeform 457"/>
                        <wps:cNvSpPr>
                          <a:spLocks/>
                        </wps:cNvSpPr>
                        <wps:spPr bwMode="auto">
                          <a:xfrm>
                            <a:off x="12160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4" name="Freeform 458"/>
                        <wps:cNvSpPr>
                          <a:spLocks/>
                        </wps:cNvSpPr>
                        <wps:spPr bwMode="auto">
                          <a:xfrm>
                            <a:off x="12218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5" name="Freeform 459"/>
                        <wps:cNvSpPr>
                          <a:spLocks/>
                        </wps:cNvSpPr>
                        <wps:spPr bwMode="auto">
                          <a:xfrm>
                            <a:off x="12275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6" name="Freeform 460"/>
                        <wps:cNvSpPr>
                          <a:spLocks/>
                        </wps:cNvSpPr>
                        <wps:spPr bwMode="auto">
                          <a:xfrm>
                            <a:off x="12333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7" name="Freeform 461"/>
                        <wps:cNvSpPr>
                          <a:spLocks/>
                        </wps:cNvSpPr>
                        <wps:spPr bwMode="auto">
                          <a:xfrm>
                            <a:off x="12390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" name="Freeform 462"/>
                        <wps:cNvSpPr>
                          <a:spLocks/>
                        </wps:cNvSpPr>
                        <wps:spPr bwMode="auto">
                          <a:xfrm>
                            <a:off x="12448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9" name="Freeform 463"/>
                        <wps:cNvSpPr>
                          <a:spLocks/>
                        </wps:cNvSpPr>
                        <wps:spPr bwMode="auto">
                          <a:xfrm>
                            <a:off x="12506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0" name="Freeform 464"/>
                        <wps:cNvSpPr>
                          <a:spLocks/>
                        </wps:cNvSpPr>
                        <wps:spPr bwMode="auto">
                          <a:xfrm>
                            <a:off x="12563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1" name="Freeform 465"/>
                        <wps:cNvSpPr>
                          <a:spLocks/>
                        </wps:cNvSpPr>
                        <wps:spPr bwMode="auto">
                          <a:xfrm>
                            <a:off x="12621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2" name="Freeform 466"/>
                        <wps:cNvSpPr>
                          <a:spLocks/>
                        </wps:cNvSpPr>
                        <wps:spPr bwMode="auto">
                          <a:xfrm>
                            <a:off x="12678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" name="Freeform 467"/>
                        <wps:cNvSpPr>
                          <a:spLocks/>
                        </wps:cNvSpPr>
                        <wps:spPr bwMode="auto">
                          <a:xfrm>
                            <a:off x="12736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" name="Freeform 468"/>
                        <wps:cNvSpPr>
                          <a:spLocks/>
                        </wps:cNvSpPr>
                        <wps:spPr bwMode="auto">
                          <a:xfrm>
                            <a:off x="12794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5" name="Freeform 469"/>
                        <wps:cNvSpPr>
                          <a:spLocks/>
                        </wps:cNvSpPr>
                        <wps:spPr bwMode="auto">
                          <a:xfrm>
                            <a:off x="12851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6" name="Freeform 470"/>
                        <wps:cNvSpPr>
                          <a:spLocks/>
                        </wps:cNvSpPr>
                        <wps:spPr bwMode="auto">
                          <a:xfrm>
                            <a:off x="12909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7" name="Freeform 471"/>
                        <wps:cNvSpPr>
                          <a:spLocks/>
                        </wps:cNvSpPr>
                        <wps:spPr bwMode="auto">
                          <a:xfrm>
                            <a:off x="12966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8" name="Freeform 472"/>
                        <wps:cNvSpPr>
                          <a:spLocks/>
                        </wps:cNvSpPr>
                        <wps:spPr bwMode="auto">
                          <a:xfrm>
                            <a:off x="13024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" name="Freeform 473"/>
                        <wps:cNvSpPr>
                          <a:spLocks/>
                        </wps:cNvSpPr>
                        <wps:spPr bwMode="auto">
                          <a:xfrm>
                            <a:off x="13082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0" name="Freeform 474"/>
                        <wps:cNvSpPr>
                          <a:spLocks/>
                        </wps:cNvSpPr>
                        <wps:spPr bwMode="auto">
                          <a:xfrm>
                            <a:off x="13139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" name="Freeform 475"/>
                        <wps:cNvSpPr>
                          <a:spLocks/>
                        </wps:cNvSpPr>
                        <wps:spPr bwMode="auto">
                          <a:xfrm>
                            <a:off x="13197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" name="Freeform 476"/>
                        <wps:cNvSpPr>
                          <a:spLocks/>
                        </wps:cNvSpPr>
                        <wps:spPr bwMode="auto">
                          <a:xfrm>
                            <a:off x="13254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" name="Freeform 477"/>
                        <wps:cNvSpPr>
                          <a:spLocks/>
                        </wps:cNvSpPr>
                        <wps:spPr bwMode="auto">
                          <a:xfrm>
                            <a:off x="13312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" name="Freeform 478"/>
                        <wps:cNvSpPr>
                          <a:spLocks/>
                        </wps:cNvSpPr>
                        <wps:spPr bwMode="auto">
                          <a:xfrm>
                            <a:off x="13370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" name="Freeform 479"/>
                        <wps:cNvSpPr>
                          <a:spLocks/>
                        </wps:cNvSpPr>
                        <wps:spPr bwMode="auto">
                          <a:xfrm>
                            <a:off x="13427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" name="Freeform 480"/>
                        <wps:cNvSpPr>
                          <a:spLocks/>
                        </wps:cNvSpPr>
                        <wps:spPr bwMode="auto">
                          <a:xfrm>
                            <a:off x="13485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" name="Freeform 481"/>
                        <wps:cNvSpPr>
                          <a:spLocks/>
                        </wps:cNvSpPr>
                        <wps:spPr bwMode="auto">
                          <a:xfrm>
                            <a:off x="13542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" name="Freeform 482"/>
                        <wps:cNvSpPr>
                          <a:spLocks/>
                        </wps:cNvSpPr>
                        <wps:spPr bwMode="auto">
                          <a:xfrm>
                            <a:off x="13600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" name="Freeform 483"/>
                        <wps:cNvSpPr>
                          <a:spLocks/>
                        </wps:cNvSpPr>
                        <wps:spPr bwMode="auto">
                          <a:xfrm>
                            <a:off x="13658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0" name="Freeform 484"/>
                        <wps:cNvSpPr>
                          <a:spLocks/>
                        </wps:cNvSpPr>
                        <wps:spPr bwMode="auto">
                          <a:xfrm>
                            <a:off x="13715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1" name="Freeform 485"/>
                        <wps:cNvSpPr>
                          <a:spLocks/>
                        </wps:cNvSpPr>
                        <wps:spPr bwMode="auto">
                          <a:xfrm>
                            <a:off x="13773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2" name="Freeform 486"/>
                        <wps:cNvSpPr>
                          <a:spLocks/>
                        </wps:cNvSpPr>
                        <wps:spPr bwMode="auto">
                          <a:xfrm>
                            <a:off x="13830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3" name="Freeform 487"/>
                        <wps:cNvSpPr>
                          <a:spLocks/>
                        </wps:cNvSpPr>
                        <wps:spPr bwMode="auto">
                          <a:xfrm>
                            <a:off x="13888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4" name="Freeform 488"/>
                        <wps:cNvSpPr>
                          <a:spLocks/>
                        </wps:cNvSpPr>
                        <wps:spPr bwMode="auto">
                          <a:xfrm>
                            <a:off x="13946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5" name="Freeform 489"/>
                        <wps:cNvSpPr>
                          <a:spLocks/>
                        </wps:cNvSpPr>
                        <wps:spPr bwMode="auto">
                          <a:xfrm>
                            <a:off x="14003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6" name="Freeform 490"/>
                        <wps:cNvSpPr>
                          <a:spLocks/>
                        </wps:cNvSpPr>
                        <wps:spPr bwMode="auto">
                          <a:xfrm>
                            <a:off x="14061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7" name="Freeform 491"/>
                        <wps:cNvSpPr>
                          <a:spLocks/>
                        </wps:cNvSpPr>
                        <wps:spPr bwMode="auto">
                          <a:xfrm>
                            <a:off x="14118" y="8917"/>
                            <a:ext cx="30" cy="20"/>
                          </a:xfrm>
                          <a:custGeom>
                            <a:avLst/>
                            <a:gdLst>
                              <a:gd name="T0" fmla="*/ 0 w 30"/>
                              <a:gd name="T1" fmla="*/ 0 h 20"/>
                              <a:gd name="T2" fmla="*/ 29 w 3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" h="20">
                                <a:moveTo>
                                  <a:pt x="0" y="0"/>
                                </a:moveTo>
                                <a:lnTo>
                                  <a:pt x="2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8" name="Freeform 492"/>
                        <wps:cNvSpPr>
                          <a:spLocks/>
                        </wps:cNvSpPr>
                        <wps:spPr bwMode="auto">
                          <a:xfrm>
                            <a:off x="14176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9" name="Freeform 493"/>
                        <wps:cNvSpPr>
                          <a:spLocks/>
                        </wps:cNvSpPr>
                        <wps:spPr bwMode="auto">
                          <a:xfrm>
                            <a:off x="14234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0" name="Freeform 494"/>
                        <wps:cNvSpPr>
                          <a:spLocks/>
                        </wps:cNvSpPr>
                        <wps:spPr bwMode="auto">
                          <a:xfrm>
                            <a:off x="14292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" name="Freeform 495"/>
                        <wps:cNvSpPr>
                          <a:spLocks/>
                        </wps:cNvSpPr>
                        <wps:spPr bwMode="auto">
                          <a:xfrm>
                            <a:off x="14349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2" name="Freeform 496"/>
                        <wps:cNvSpPr>
                          <a:spLocks/>
                        </wps:cNvSpPr>
                        <wps:spPr bwMode="auto">
                          <a:xfrm>
                            <a:off x="14407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3" name="Freeform 497"/>
                        <wps:cNvSpPr>
                          <a:spLocks/>
                        </wps:cNvSpPr>
                        <wps:spPr bwMode="auto">
                          <a:xfrm>
                            <a:off x="14464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4" name="Freeform 498"/>
                        <wps:cNvSpPr>
                          <a:spLocks/>
                        </wps:cNvSpPr>
                        <wps:spPr bwMode="auto">
                          <a:xfrm>
                            <a:off x="14522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5" name="Freeform 499"/>
                        <wps:cNvSpPr>
                          <a:spLocks/>
                        </wps:cNvSpPr>
                        <wps:spPr bwMode="auto">
                          <a:xfrm>
                            <a:off x="14580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6" name="Freeform 500"/>
                        <wps:cNvSpPr>
                          <a:spLocks/>
                        </wps:cNvSpPr>
                        <wps:spPr bwMode="auto">
                          <a:xfrm>
                            <a:off x="14637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" name="Freeform 501"/>
                        <wps:cNvSpPr>
                          <a:spLocks/>
                        </wps:cNvSpPr>
                        <wps:spPr bwMode="auto">
                          <a:xfrm>
                            <a:off x="14695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8" name="Freeform 502"/>
                        <wps:cNvSpPr>
                          <a:spLocks/>
                        </wps:cNvSpPr>
                        <wps:spPr bwMode="auto">
                          <a:xfrm>
                            <a:off x="14752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9" name="Freeform 503"/>
                        <wps:cNvSpPr>
                          <a:spLocks/>
                        </wps:cNvSpPr>
                        <wps:spPr bwMode="auto">
                          <a:xfrm>
                            <a:off x="14810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" name="Freeform 504"/>
                        <wps:cNvSpPr>
                          <a:spLocks/>
                        </wps:cNvSpPr>
                        <wps:spPr bwMode="auto">
                          <a:xfrm>
                            <a:off x="14868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" name="Freeform 505"/>
                        <wps:cNvSpPr>
                          <a:spLocks/>
                        </wps:cNvSpPr>
                        <wps:spPr bwMode="auto">
                          <a:xfrm>
                            <a:off x="14925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" name="Freeform 506"/>
                        <wps:cNvSpPr>
                          <a:spLocks/>
                        </wps:cNvSpPr>
                        <wps:spPr bwMode="auto">
                          <a:xfrm>
                            <a:off x="14983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" name="Freeform 507"/>
                        <wps:cNvSpPr>
                          <a:spLocks/>
                        </wps:cNvSpPr>
                        <wps:spPr bwMode="auto">
                          <a:xfrm>
                            <a:off x="15040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" name="Freeform 508"/>
                        <wps:cNvSpPr>
                          <a:spLocks/>
                        </wps:cNvSpPr>
                        <wps:spPr bwMode="auto">
                          <a:xfrm>
                            <a:off x="15098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" name="Freeform 509"/>
                        <wps:cNvSpPr>
                          <a:spLocks/>
                        </wps:cNvSpPr>
                        <wps:spPr bwMode="auto">
                          <a:xfrm>
                            <a:off x="15156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" name="Freeform 510"/>
                        <wps:cNvSpPr>
                          <a:spLocks/>
                        </wps:cNvSpPr>
                        <wps:spPr bwMode="auto">
                          <a:xfrm>
                            <a:off x="15213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" name="Freeform 511"/>
                        <wps:cNvSpPr>
                          <a:spLocks/>
                        </wps:cNvSpPr>
                        <wps:spPr bwMode="auto">
                          <a:xfrm>
                            <a:off x="15271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" name="Freeform 512"/>
                        <wps:cNvSpPr>
                          <a:spLocks/>
                        </wps:cNvSpPr>
                        <wps:spPr bwMode="auto">
                          <a:xfrm>
                            <a:off x="15328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" name="Freeform 513"/>
                        <wps:cNvSpPr>
                          <a:spLocks/>
                        </wps:cNvSpPr>
                        <wps:spPr bwMode="auto">
                          <a:xfrm>
                            <a:off x="15386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" name="Freeform 514"/>
                        <wps:cNvSpPr>
                          <a:spLocks/>
                        </wps:cNvSpPr>
                        <wps:spPr bwMode="auto">
                          <a:xfrm>
                            <a:off x="15444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" name="Freeform 515"/>
                        <wps:cNvSpPr>
                          <a:spLocks/>
                        </wps:cNvSpPr>
                        <wps:spPr bwMode="auto">
                          <a:xfrm>
                            <a:off x="15501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" name="Freeform 516"/>
                        <wps:cNvSpPr>
                          <a:spLocks/>
                        </wps:cNvSpPr>
                        <wps:spPr bwMode="auto">
                          <a:xfrm>
                            <a:off x="15559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" name="Freeform 517"/>
                        <wps:cNvSpPr>
                          <a:spLocks/>
                        </wps:cNvSpPr>
                        <wps:spPr bwMode="auto">
                          <a:xfrm>
                            <a:off x="15616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4" name="Freeform 518"/>
                        <wps:cNvSpPr>
                          <a:spLocks/>
                        </wps:cNvSpPr>
                        <wps:spPr bwMode="auto">
                          <a:xfrm>
                            <a:off x="15674" y="8917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" name="Freeform 519"/>
                        <wps:cNvSpPr>
                          <a:spLocks/>
                        </wps:cNvSpPr>
                        <wps:spPr bwMode="auto">
                          <a:xfrm>
                            <a:off x="15732" y="8917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0"/>
                              <a:gd name="T2" fmla="*/ 2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0"/>
                                </a:move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E39E26" id="Group 441" o:spid="_x0000_s1026" style="position:absolute;margin-left:564.55pt;margin-top:445.6pt;width:222.4pt;height:1pt;z-index:-251673088;mso-position-horizontal-relative:page;mso-position-vertical-relative:page" coordorigin="11291,8912" coordsize="444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" o:allowincell="f">
                <v:shape id="Freeform 442" o:spid="_x0000_s1027" style="position:absolute;left:11296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T+PMYA&#10;AADdAAAADwAAAGRycy9kb3ducmV2LnhtbESPwW7CQAxE70j9h5Ur9YLKpgWlEFgQKkJAb0n5ACtr&#10;kqhZb5TdQvh7fKjUm60ZzzyvNoNr1ZX60Hg28DZJQBGX3jZcGTh/71/noEJEtth6JgN3CrBZP41W&#10;mFl/45yuRayUhHDI0EAdY5dpHcqaHIaJ74hFu/jeYZS1r7Tt8SbhrtXvSZJqhw1LQ40dfdZU/hS/&#10;zsB2sctnp3xcnL7Gi49LmkxTsgdjXp6H7RJUpCH+m/+uj1bw5zPBlW9kBL1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T+P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43" o:spid="_x0000_s1028" style="position:absolute;left:11354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hbp8MA&#10;AADdAAAADwAAAGRycy9kb3ducmV2LnhtbERPzWrCQBC+F3yHZQQvohutRBNdRVqK1VuiDzBkxySY&#10;nQ3ZraZv7xYK3ubj+53NrjeNuFPnassKZtMIBHFhdc2lgsv5a7IC4TyyxsYyKfglB7vt4G2DqbYP&#10;zuie+1KEEHYpKqi8b1MpXVGRQTe1LXHgrrYz6APsSqk7fIRw08h5FMXSYM2hocKWPioqbvmPUbBP&#10;PrPFMRvnx9M4WV7j6D0mfVBqNOz3axCeev8S/7u/dZi/WiT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hbp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44" o:spid="_x0000_s1029" style="position:absolute;left:11411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tk58YA&#10;AADdAAAADwAAAGRycy9kb3ducmV2LnhtbESPzW7CQAyE70i8w8qVekGwoT8BUhaEWlUt3BL6AFbW&#10;JFGz3ii7hfD2+FCJm60Zz3xebwfXqjP1ofFsYD5LQBGX3jZcGfg5fk6XoEJEtth6JgNXCrDdjEdr&#10;zKy/cE7nIlZKQjhkaKCOscu0DmVNDsPMd8SinXzvMMraV9r2eJFw1+qnJEm1w4alocaO3msqf4s/&#10;Z2C3+shf9vmk2B8mq8UpTZ5Tsl/GPD4MuzdQkYZ4N/9ff1vBX74Kv3wjI+jN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tk5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45" o:spid="_x0000_s1030" style="position:absolute;left:11469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fBfMMA&#10;AADdAAAADwAAAGRycy9kb3ducmV2LnhtbERPzWrCQBC+F3yHZQQvohttGzW6iijS6i3RBxiyYxLM&#10;zobsqunbu4VCb/Px/c5q05laPKh1lWUFk3EEgji3uuJCweV8GM1BOI+ssbZMCn7IwWbde1thou2T&#10;U3pkvhAhhF2CCkrvm0RKl5dk0I1tQxy4q20N+gDbQuoWnyHc1HIaRbE0WHFoKLGhXUn5LbsbBdvF&#10;Pv04psPseBouZtc4eo9Jfyk16HfbJQhPnf8X/7m/dZg//5zA7zfhBLl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fBf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46" o:spid="_x0000_s1031" style="position:absolute;left:11526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VfC8QA&#10;AADdAAAADwAAAGRycy9kb3ducmV2LnhtbERP22rCQBB9L/gPyxR8Ed1obWpSVxGltPEtaT9gyE4u&#10;NDsbsqumf98tCH2bw7nOdj+aTlxpcK1lBctFBIK4tLrlWsHX59t8A8J5ZI2dZVLwQw72u8nDFlNt&#10;b5zTtfC1CCHsUlTQeN+nUrqyIYNuYXviwFV2MOgDHGqpB7yFcNPJVRTF0mDLoaHBno4Nld/FxSg4&#10;JKd8neWzIjvPkpcqjp5i0u9KTR/HwysIT6P/F9/dHzrM3zyv4O+bcIL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1Xwv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47" o:spid="_x0000_s1032" style="position:absolute;left:11584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n6kMQA&#10;AADdAAAADwAAAGRycy9kb3ducmV2LnhtbERP22rCQBB9F/yHZYS+iG6sbWpSV5EWsfqWtB8wZCcX&#10;zM6G7FbTv3eFgm9zONdZbwfTigv1rrGsYDGPQBAXVjdcKfj53s9WIJxH1thaJgV/5GC7GY/WmGp7&#10;5Ywuua9ECGGXooLa+y6V0hU1GXRz2xEHrrS9QR9gX0nd4zWEm1Y+R1EsDTYcGmrs6KOm4pz/GgW7&#10;5DN7OWbT/HiaJm9lHC1j0gelnibD7h2Ep8E/xP/uLx3mr16XcP8mnC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5+pD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48" o:spid="_x0000_s1033" style="position:absolute;left:11642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Bi5MQA&#10;AADdAAAADwAAAGRycy9kb3ducmV2LnhtbERP22rCQBB9L/gPywh9Ed1YbWpSV5FKsfqWtB8wZCcX&#10;zM6G7Fbj37sFoW9zONdZbwfTigv1rrGsYD6LQBAXVjdcKfj5/pyuQDiPrLG1TApu5GC7GT2tMdX2&#10;yhldcl+JEMIuRQW1910qpStqMuhmtiMOXGl7gz7AvpK6x2sIN618iaJYGmw4NNTY0UdNxTn/NQp2&#10;yT5bHrNJfjxNkrcyjhYx6YNSz+Nh9w7C0+D/xQ/3lw7zV69L+PsmnC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QYuT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49" o:spid="_x0000_s1034" style="position:absolute;left:11699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zHf8MA&#10;AADdAAAADwAAAGRycy9kb3ducmV2LnhtbERPzWrCQBC+C77DMkIvohtbjRpdRVqk6i3RBxiyYxLM&#10;zobsVtO37woFb/Px/c5625la3Kl1lWUFk3EEgji3uuJCweW8Hy1AOI+ssbZMCn7JwXbT760x0fbB&#10;Kd0zX4gQwi5BBaX3TSKly0sy6Ma2IQ7c1bYGfYBtIXWLjxBuavkeRbE0WHFoKLGhz5LyW/ZjFOyW&#10;X+n0mA6z42m4nF/j6CMm/a3U26DbrUB46vxL/O8+6DB/MZvB85twgt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zHf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50" o:spid="_x0000_s1035" style="position:absolute;left:11757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5ZCMQA&#10;AADdAAAADwAAAGRycy9kb3ducmV2LnhtbERP22rCQBB9F/oPyxR8kbppbVOTuoooovYtaT9gyE4u&#10;NDsbsqvGv3eFgm9zONdZrAbTijP1rrGs4HUagSAurG64UvD7s3uZg3AeWWNrmRRcycFq+TRaYKrt&#10;hTM6574SIYRdigpq77tUSlfUZNBNbUccuNL2Bn2AfSV1j5cQblr5FkWxNNhwaKixo01NxV9+MgrW&#10;yTZ7P2aT/Pg9ST7LOJrFpPdKjZ+H9RcIT4N/iP/dBx3mzz9iuH8TTp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OWQj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51" o:spid="_x0000_s1036" style="position:absolute;left:11814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L8k8QA&#10;AADdAAAADwAAAGRycy9kb3ducmV2LnhtbERPzWrCQBC+F3yHZQQvYjbaNprUVUSRVm9J+wBDdkxC&#10;s7Mhu2r69m6h0Nt8fL+z3g6mFTfqXWNZwTyKQRCXVjdcKfj6PM5WIJxH1thaJgU/5GC7GT2tMdP2&#10;zjndCl+JEMIuQwW1910mpStrMugi2xEH7mJ7gz7AvpK6x3sIN61cxHEiDTYcGmrsaF9T+V1cjYJd&#10;eshfTvm0OJ2n6fKSxM8J6XelJuNh9wbC0+D/xX/uDx3mr16X8PtNOEF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C/JP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52" o:spid="_x0000_s1037" style="position:absolute;left:11872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1o4cYA&#10;AADdAAAADwAAAGRycy9kb3ducmV2LnhtbESPzW7CQAyE70i8w8qVekGwoT8BUhaEWlUt3BL6AFbW&#10;JFGz3ii7hfD2+FCJm60Zz3xebwfXqjP1ofFsYD5LQBGX3jZcGfg5fk6XoEJEtth6JgNXCrDdjEdr&#10;zKy/cE7nIlZKQjhkaKCOscu0DmVNDsPMd8SinXzvMMraV9r2eJFw1+qnJEm1w4alocaO3msqf4s/&#10;Z2C3+shf9vmk2B8mq8UpTZ5Tsl/GPD4MuzdQkYZ4N/9ff1vBX74KrnwjI+jN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1o4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53" o:spid="_x0000_s1038" style="position:absolute;left:11930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HNesMA&#10;AADdAAAADwAAAGRycy9kb3ducmV2LnhtbERP22rCQBB9F/oPyxT6InXjLZrUVaSleHlL6gcM2TEJ&#10;zc6G7Fbj33cFwbc5nOusNr1pxIU6V1tWMB5FIIgLq2suFZx+vt+XIJxH1thYJgU3crBZvwxWmGp7&#10;5YwuuS9FCGGXooLK+zaV0hUVGXQj2xIH7mw7gz7ArpS6w2sIN42cRFEsDdYcGips6bOi4jf/Mwq2&#10;yVc2O2TD/HAcJotzHE1j0jul3l777QcIT71/ih/uvQ7zl/ME7t+EE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HNe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54" o:spid="_x0000_s1039" style="position:absolute;left:11987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euWsYA&#10;AADdAAAADwAAAGRycy9kb3ducmV2LnhtbESPwW7CQAxE70j9h5Ur9YLKpoBSSFkQoqoo3BL4ACtr&#10;kqhZb5TdQvr3+IDUm60ZzzyvNoNr1ZX60Hg28DZJQBGX3jZcGTifvl4XoEJEtth6JgN/FGCzfhqt&#10;MLP+xjldi1gpCeGQoYE6xi7TOpQ1OQwT3xGLdvG9wyhrX2nb403CXaunSZJqhw1LQ40d7Woqf4pf&#10;Z2C7/Mznh3xcHI7j5fslTWYp2b0xL8/D9gNUpCH+mx/X31bwF6nwyzcygl7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euW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55" o:spid="_x0000_s1040" style="position:absolute;left:12045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sLwcQA&#10;AADdAAAADwAAAGRycy9kb3ducmV2LnhtbERPzWrCQBC+F3yHZYRepNmklhhT1yAtpdVb0j7AkB2T&#10;YHY2ZFdN394tFLzNx/c7m2IyvbjQ6DrLCpIoBkFcW91xo+Dn++MpA+E8ssbeMin4JQfFdvawwVzb&#10;K5d0qXwjQgi7HBW03g+5lK5uyaCL7EAcuKMdDfoAx0bqEa8h3PTyOY5TabDj0NDiQG8t1afqbBTs&#10;1u/ly75cVPvDYr06pvEyJf2p1ON82r2C8DT5u/jf/aXD/CxN4O+bcIL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LC8H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56" o:spid="_x0000_s1041" style="position:absolute;left:12102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mVtsQA&#10;AADdAAAADwAAAGRycy9kb3ducmV2LnhtbERPzWrCQBC+F3yHZYRepNmoJcbUNYSW0uotaR9gyI5J&#10;MDsbsltN394tFLzNx/c7u3wyvbjQ6DrLCpZRDIK4trrjRsH31/tTCsJ5ZI29ZVLwSw7y/exhh5m2&#10;Vy7pUvlGhBB2GSpovR8yKV3dkkEX2YE4cCc7GvQBjo3UI15DuOnlKo4TabDj0NDiQK8t1efqxygo&#10;tm/l86FcVIfjYrs5JfE6If2h1ON8Kl5AeJr8Xfzv/tRhfpqs4O+bcIL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Zlbb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57" o:spid="_x0000_s1042" style="position:absolute;left:12160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wLcQA&#10;AADdAAAADwAAAGRycy9kb3ducmV2LnhtbERPzWrCQBC+C32HZQpeQt3USNTUVUJLsXpL2gcYsmMS&#10;mp0N2a1J374rFLzNx/c7u8NkOnGlwbWWFTwvYhDEldUt1wq+Pt+fNiCcR9bYWSYFv+TgsH+Y7TDT&#10;duSCrqWvRQhhl6GCxvs+k9JVDRl0C9sTB+5iB4M+wKGWesAxhJtOLuM4lQZbDg0N9vTaUPVd/hgF&#10;+fatWJ2KqDydo+36ksZJSvqo1Pxxyl9AeJr8Xfzv/tBh/iZN4PZNOEH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MC3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58" o:spid="_x0000_s1043" style="position:absolute;left:12218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yoWcMA&#10;AADdAAAADwAAAGRycy9kb3ducmV2LnhtbERP24rCMBB9F/yHMIIvsqZeqNo1iriIl7d29wOGZmyL&#10;zaQ0Ubt/bxYWfJvDuc5625laPKh1lWUFk3EEgji3uuJCwc/34WMJwnlkjbVlUvBLDrabfm+NibZP&#10;TumR+UKEEHYJKii9bxIpXV6SQTe2DXHgrrY16ANsC6lbfIZwU8tpFMXSYMWhocSG9iXlt+xuFOxW&#10;X+n8nI6y82W0WlzjaBaTPio1HHS7TxCeOv8W/7tPOsxfxnP4+yacID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yoW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59" o:spid="_x0000_s1044" style="position:absolute;left:12275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ANwsQA&#10;AADdAAAADwAAAGRycy9kb3ducmV2LnhtbERP22rCQBB9F/oPyxR8kbppbVOTuoooovYtaT9gyE4u&#10;NDsbsqvGv3eFgm9zONdZrAbTijP1rrGs4HUagSAurG64UvD7s3uZg3AeWWNrmRRcycFq+TRaYKrt&#10;hTM6574SIYRdigpq77tUSlfUZNBNbUccuNL2Bn2AfSV1j5cQblr5FkWxNNhwaKixo01NxV9+MgrW&#10;yTZ7P2aT/Pg9ST7LOJrFpPdKjZ+H9RcIT4N/iP/dBx3mz+MPuH8TTp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wDcL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60" o:spid="_x0000_s1045" style="position:absolute;left:12333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KTtcMA&#10;AADdAAAADwAAAGRycy9kb3ducmV2LnhtbERPzWrCQBC+F3yHZQQvohtrWTW6ilRKa2+JPsCQHZNg&#10;djZkV03f3i0UepuP73c2u9424k6drx1rmE0TEMSFMzWXGs6nj8kShA/IBhvHpOGHPOy2g5cNpsY9&#10;OKN7HkoRQ9inqKEKoU2l9EVFFv3UtcSRu7jOYoiwK6Xp8BHDbSNfk0RJizXHhgpbeq+ouOY3q2G/&#10;OmRvx2ycH7/Hq8VFJXNF5lPr0bDfr0EE6sO/+M/9ZeL8pVLw+008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KTt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61" o:spid="_x0000_s1046" style="position:absolute;left:12390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42LsIA&#10;AADdAAAADwAAAGRycy9kb3ducmV2LnhtbERPzYrCMBC+C75DGGEvsqa6UrUaRVwWdW+tPsDQjG2x&#10;mZQmavftN4LgbT6+31ltOlOLO7WusqxgPIpAEOdWV1woOJ9+PucgnEfWWFsmBX/kYLPu91aYaPvg&#10;lO6ZL0QIYZeggtL7JpHS5SUZdCPbEAfuYluDPsC2kLrFRwg3tZxEUSwNVhwaSmxoV1J+zW5GwXbx&#10;nU6P6TA7/g4Xs0scfcWk90p9DLrtEoSnzr/FL/dBh/nzeAbPb8IJ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7jYu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462" o:spid="_x0000_s1047" style="position:absolute;left:12448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GiXMYA&#10;AADdAAAADwAAAGRycy9kb3ducmV2LnhtbESPwW7CQAxE70j9h5Ur9YLKpoBSSFkQoqoo3BL4ACtr&#10;kqhZb5TdQvr3+IDUm60ZzzyvNoNr1ZX60Hg28DZJQBGX3jZcGTifvl4XoEJEtth6JgN/FGCzfhqt&#10;MLP+xjldi1gpCeGQoYE6xi7TOpQ1OQwT3xGLdvG9wyhrX2nb403CXaunSZJqhw1LQ40d7Woqf4pf&#10;Z2C7/Mznh3xcHI7j5fslTWYp2b0xL8/D9gNUpCH+mx/X31bwF6ngyjcygl7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GiX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63" o:spid="_x0000_s1048" style="position:absolute;left:12506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0Hx8QA&#10;AADdAAAADwAAAGRycy9kb3ducmV2LnhtbERPzWrCQBC+F/oOyxR6EbNpLdHEbERaSrW3RB9gyI5J&#10;MDsbsltN394tCL3Nx/c7+WYyvbjQ6DrLCl6iGARxbXXHjYLj4XO+AuE8ssbeMin4JQeb4vEhx0zb&#10;K5d0qXwjQgi7DBW03g+ZlK5uyaCL7EAcuJMdDfoAx0bqEa8h3PTyNY4TabDj0NDiQO8t1efqxyjY&#10;ph/l276cVfvvWbo8JfEiIf2l1PPTtF2D8DT5f/HdvdNh/ipJ4e+bcII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9B8f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64" o:spid="_x0000_s1049" style="position:absolute;left:12563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44h8YA&#10;AADdAAAADwAAAGRycy9kb3ducmV2LnhtbESPwW7CQAxE75X6DytX6gWVTaEKEFgQokKU3pL2A6ys&#10;SSKy3ii7hfD3+IDUm60ZzzyvNoNr1YX60Hg28D5OQBGX3jZcGfj92b/NQYWIbLH1TAZuFGCzfn5a&#10;YWb9lXO6FLFSEsIhQwN1jF2mdShrchjGviMW7eR7h1HWvtK2x6uEu1ZPkiTVDhuWhho72tVUnos/&#10;Z2C7+Mw/jvmoOH6PFrNTmkxTsgdjXl+G7RJUpCH+mx/XX1bw5zPhl29kBL2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44h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65" o:spid="_x0000_s1050" style="position:absolute;left:12621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KdHMQA&#10;AADdAAAADwAAAGRycy9kb3ducmV2LnhtbERP22rCQBB9L/gPywh9kbqxLVHTrCIt0upb0n7AkJ1c&#10;MDsbsmsS/75bKPg2h3OddD+ZVgzUu8aygtUyAkFcWN1wpeDn+/i0AeE8ssbWMim4kYP9bvaQYqLt&#10;yBkNua9ECGGXoILa+y6R0hU1GXRL2xEHrrS9QR9gX0nd4xjCTSufoyiWBhsODTV29F5TccmvRsFh&#10;+5G9nrJFfjovtusyjl5i0p9KPc6nwxsIT5O/i//dXzrM36xX8PdNOEH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SnRz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66" o:spid="_x0000_s1051" style="position:absolute;left:12678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ADa8QA&#10;AADdAAAADwAAAGRycy9kb3ducmV2LnhtbERP22rCQBB9F/yHZYS+SN1oJWqaVaSlWPuWtB8wZCcX&#10;zM6G7DZJ/74rFPo2h3Od9DSZVgzUu8aygvUqAkFcWN1wpeDr8+1xD8J5ZI2tZVLwQw5Ox/ksxUTb&#10;kTMacl+JEMIuQQW1910ipStqMuhWtiMOXGl7gz7AvpK6xzGEm1ZuoiiWBhsODTV29FJTccu/jYLz&#10;4TXbXrNlfv1YHnZlHD3FpC9KPSym8zMIT5P/F/+533WYv99t4P5NOEEe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AA2v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67" o:spid="_x0000_s1052" style="position:absolute;left:12736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ym8MIA&#10;AADdAAAADwAAAGRycy9kb3ducmV2LnhtbERPzYrCMBC+C/sOYRa8iKarUrUaRZRF3VurDzA0Y1u2&#10;mZQman37jSDsbT6+31ltOlOLO7WusqzgaxSBIM6trrhQcDl/D+cgnEfWWFsmBU9ysFl/9FaYaPvg&#10;lO6ZL0QIYZeggtL7JpHS5SUZdCPbEAfualuDPsC2kLrFRwg3tRxHUSwNVhwaSmxoV1L+m92Mgu1i&#10;n05P6SA7/QwWs2scTWLSB6X6n912CcJT5//Fb/dRh/nz2QRe34QT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DKbw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468" o:spid="_x0000_s1053" style="position:absolute;left:12794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U+hMIA&#10;AADdAAAADwAAAGRycy9kb3ducmV2LnhtbERPzYrCMBC+C/sOYRb2IpruKlWrUUSRVW+tPsDQjG3Z&#10;ZlKaqPXtN4LgbT6+31msOlOLG7WusqzgexiBIM6trrhQcD7tBlMQziNrrC2Tggc5WC0/egtMtL1z&#10;SrfMFyKEsEtQQel9k0jp8pIMuqFtiAN3sa1BH2BbSN3iPYSbWv5EUSwNVhwaSmxoU1L+l12NgvVs&#10;m44PaT87HPuzySWORjHpX6W+Prv1HISnzr/FL/deh/nTyRie34QT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5T6E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469" o:spid="_x0000_s1054" style="position:absolute;left:12851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mbH8QA&#10;AADdAAAADwAAAGRycy9kb3ducmV2LnhtbERPzWrCQBC+F3yHZQQvYjbaNprUVUSRVm9J+wBDdkxC&#10;s7Mhu2r69m6h0Nt8fL+z3g6mFTfqXWNZwTyKQRCXVjdcKfj6PM5WIJxH1thaJgU/5GC7GT2tMdP2&#10;zjndCl+JEMIuQwW1910mpStrMugi2xEH7mJ7gz7AvpK6x3sIN61cxHEiDTYcGmrsaF9T+V1cjYJd&#10;eshfTvm0OJ2n6fKSxM8J6XelJuNh9wbC0+D/xX/uDx3mr5av8PtNOEF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pmx/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70" o:spid="_x0000_s1055" style="position:absolute;left:12909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sFaMIA&#10;AADdAAAADwAAAGRycy9kb3ducmV2LnhtbERPzYrCMBC+C75DGGEvsqa6UrUaRVwWdW+tPsDQjG2x&#10;mZQmavftN4LgbT6+31ltOlOLO7WusqxgPIpAEOdWV1woOJ9+PucgnEfWWFsmBX/kYLPu91aYaPvg&#10;lO6ZL0QIYZeggtL7JpHS5SUZdCPbEAfuYluDPsC2kLrFRwg3tZxEUSwNVhwaSmxoV1J+zW5GwXbx&#10;nU6P6TA7/g4Xs0scfcWk90p9DLrtEoSnzr/FL/dBh/nzWQzPb8IJ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ewVo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471" o:spid="_x0000_s1056" style="position:absolute;left:12966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eg88MA&#10;AADdAAAADwAAAGRycy9kb3ducmV2LnhtbERPzWrCQBC+F3yHZQQvohtrSTS6ilRKq7dEH2DIjkkw&#10;Oxuyq6Zv7xYK3ubj+531tjeNuFPnassKZtMIBHFhdc2lgvPpa7IA4TyyxsYyKfglB9vN4G2NqbYP&#10;zuie+1KEEHYpKqi8b1MpXVGRQTe1LXHgLrYz6APsSqk7fIRw08j3KIqlwZpDQ4UtfVZUXPObUbBb&#10;7rOPQzbOD8fxMrnE0Twm/a3UaNjvViA89f4l/nf/6DB/kST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eg8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72" o:spid="_x0000_s1057" style="position:absolute;left:13024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g0gcYA&#10;AADdAAAADwAAAGRycy9kb3ducmV2LnhtbESPwW7CQAxE75X6DytX6gWVTaEKEFgQokKU3pL2A6ys&#10;SSKy3ii7hfD3+IDUm60ZzzyvNoNr1YX60Hg28D5OQBGX3jZcGfj92b/NQYWIbLH1TAZuFGCzfn5a&#10;YWb9lXO6FLFSEsIhQwN1jF2mdShrchjGviMW7eR7h1HWvtK2x6uEu1ZPkiTVDhuWhho72tVUnos/&#10;Z2C7+Mw/jvmoOH6PFrNTmkxTsgdjXl+G7RJUpCH+mx/XX1bw5zPBlW9kBL2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g0g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73" o:spid="_x0000_s1058" style="position:absolute;left:13082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SRGsMA&#10;AADdAAAADwAAAGRycy9kb3ducmV2LnhtbERPzWrCQBC+F3yHZQQvohtriSa6ilRKq7dEH2DIjkkw&#10;Oxuyq6Zv7xYK3ubj+531tjeNuFPnassKZtMIBHFhdc2lgvPpa7IE4TyyxsYyKfglB9vN4G2NqbYP&#10;zuie+1KEEHYpKqi8b1MpXVGRQTe1LXHgLrYz6APsSqk7fIRw08j3KIqlwZpDQ4UtfVZUXPObUbBL&#10;9tnHIRvnh+M4WVziaB6T/lZqNOx3KxCeev8S/7t/dJi/XCT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SRG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74" o:spid="_x0000_s1059" style="position:absolute;left:13139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tIoMYA&#10;AADdAAAADwAAAGRycy9kb3ducmV2LnhtbESPwW7CQAxE75X6DytX6gWVTaFKQ8qCEBWicEvaD7Cy&#10;Joma9UbZLYS/xwek3mzNeOZ5uR5dp840hNazgddpAoq48rbl2sDP9+4lAxUissXOMxm4UoD16vFh&#10;ibn1Fy7oXMZaSQiHHA00Mfa51qFqyGGY+p5YtJMfHEZZh1rbAS8S7jo9S5JUO2xZGhrsadtQ9Vv+&#10;OQObxWfxdigm5eE4Wbyf0mSekt0b8/w0bj5ARRrjv/l+/WUFP8uEX76REf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tIo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75" o:spid="_x0000_s1060" style="position:absolute;left:13197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ftO8MA&#10;AADdAAAADwAAAGRycy9kb3ducmV2LnhtbERPzWrCQBC+F3yHZQQvohtriTG6ilRKq7dEH2DIjkkw&#10;Oxuyq6Zv7xYK3ubj+531tjeNuFPnassKZtMIBHFhdc2lgvPpa5KAcB5ZY2OZFPySg+1m8LbGVNsH&#10;Z3TPfSlCCLsUFVTet6mUrqjIoJvaljhwF9sZ9AF2pdQdPkK4aeR7FMXSYM2hocKWPisqrvnNKNgt&#10;99nHIRvnh+N4ubjE0Twm/a3UaNjvViA89f4l/nf/6DA/SWb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ftO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76" o:spid="_x0000_s1061" style="position:absolute;left:13254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VzTMMA&#10;AADdAAAADwAAAGRycy9kb3ducmV2LnhtbERPzWrCQBC+F3yHZQQvohu1xBhdRSql1VuiDzBkxySY&#10;nQ3ZraZv7xYK3ubj+53NrjeNuFPnassKZtMIBHFhdc2lgsv5c5KAcB5ZY2OZFPySg9128LbBVNsH&#10;Z3TPfSlCCLsUFVTet6mUrqjIoJvaljhwV9sZ9AF2pdQdPkK4aeQ8imJpsObQUGFLHxUVt/zHKNiv&#10;Dtn7MRvnx9N4tbzG0SIm/aXUaNjv1yA89f4l/nd/6zA/Seb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VzT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77" o:spid="_x0000_s1062" style="position:absolute;left:13312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nW18MA&#10;AADdAAAADwAAAGRycy9kb3ducmV2LnhtbERPzWrCQBC+F3yHZQQvohu1xBhdRVqK1VuiDzBkxySY&#10;nQ3ZraZv3xUK3ubj+53NrjeNuFPnassKZtMIBHFhdc2lgsv5a5KAcB5ZY2OZFPySg9128LbBVNsH&#10;Z3TPfSlCCLsUFVTet6mUrqjIoJvaljhwV9sZ9AF2pdQdPkK4aeQ8imJpsObQUGFLHxUVt/zHKNiv&#10;PrP3YzbOj6fxanmNo0VM+qDUaNjv1yA89f4l/nd/6zA/SRbw/Cac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9nW1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78" o:spid="_x0000_s1063" style="position:absolute;left:13370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BOo8MA&#10;AADdAAAADwAAAGRycy9kb3ducmV2LnhtbERPzWrCQBC+F3yHZQQvohutxBhdRVqK1VuiDzBkxySY&#10;nQ3ZraZv7xYK3ubj+53NrjeNuFPnassKZtMIBHFhdc2lgsv5a5KAcB5ZY2OZFPySg9128LbBVNsH&#10;Z3TPfSlCCLsUFVTet6mUrqjIoJvaljhwV9sZ9AF2pdQdPkK4aeQ8imJpsObQUGFLHxUVt/zHKNiv&#10;PrPFMRvnx9N4tbzG0XtM+qDUaNjv1yA89f4l/nd/6zA/SRb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BOo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79" o:spid="_x0000_s1064" style="position:absolute;left:13427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zrOMMA&#10;AADdAAAADwAAAGRycy9kb3ducmV2LnhtbERP22rCQBB9F/oPyxT6InXjLcbUVaSleHlL6gcM2TEJ&#10;zc6G7Fbj33cFwbc5nOusNr1pxIU6V1tWMB5FIIgLq2suFZx+vt8TEM4ja2wsk4IbOdisXwYrTLW9&#10;ckaX3JcihLBLUUHlfZtK6YqKDLqRbYkDd7adQR9gV0rd4TWEm0ZOoiiWBmsODRW29FlR8Zv/GQXb&#10;5Vc2O2TD/HAcLhfnOJrGpHdKvb322w8Qnnr/FD/cex3mJ8kc7t+EE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zrO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80" o:spid="_x0000_s1065" style="position:absolute;left:13485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51T8QA&#10;AADdAAAADwAAAGRycy9kb3ducmV2LnhtbERPzWrCQBC+F3yHZYRexGysJcY0G5GWUu0taR9gyI5J&#10;aHY2ZFdN394tCL3Nx/c7+W4yvbjQ6DrLClZRDIK4trrjRsH31/syBeE8ssbeMin4JQe7YvaQY6bt&#10;lUu6VL4RIYRdhgpa74dMSle3ZNBFdiAO3MmOBn2AYyP1iNcQbnr5FMeJNNhxaGhxoNeW6p/qbBTs&#10;t2/l87FcVMfPxXZzSuJ1QvpDqcf5tH8B4Wny/+K7+6DD/DRN4O+bcII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udU/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81" o:spid="_x0000_s1066" style="position:absolute;left:13542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LQ1MMA&#10;AADdAAAADwAAAGRycy9kb3ducmV2LnhtbERPzWrCQBC+F3yHZQQvohtriTG6ilRKq7dEH2DIjkkw&#10;Oxuyq6Zv7xYK3ubj+531tjeNuFPnassKZtMIBHFhdc2lgvPpa5KAcB5ZY2OZFPySg+1m8LbGVNsH&#10;Z3TPfSlCCLsUFVTet6mUrqjIoJvaljhwF9sZ9AF2pdQdPkK4aeR7FMXSYM2hocKWPisqrvnNKNgt&#10;99nHIRvnh+N4ubjE0Twm/a3UaNjvViA89f4l/nf/6DA/SRb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LQ1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82" o:spid="_x0000_s1067" style="position:absolute;left:13600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1EpsYA&#10;AADdAAAADwAAAGRycy9kb3ducmV2LnhtbESPwW7CQAxE75X6DytX6gWVTaFKQ8qCEBWicEvaD7Cy&#10;Joma9UbZLYS/xwek3mzNeOZ5uR5dp840hNazgddpAoq48rbl2sDP9+4lAxUissXOMxm4UoD16vFh&#10;ibn1Fy7oXMZaSQiHHA00Mfa51qFqyGGY+p5YtJMfHEZZh1rbAS8S7jo9S5JUO2xZGhrsadtQ9Vv+&#10;OQObxWfxdigm5eE4Wbyf0mSekt0b8/w0bj5ARRrjv/l+/WUFP8sEV76REf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X1Ep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83" o:spid="_x0000_s1068" style="position:absolute;left:13658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HhPcMA&#10;AADdAAAADwAAAGRycy9kb3ducmV2LnhtbERPzWrCQBC+F3yHZQQvohtriUl0FamU1t4SfYAhOybB&#10;7GzIrpq+vVso9DYf3+9sdoNpxZ1611hWsJhHIIhLqxuuFJxPH7MEhPPIGlvLpOCHHOy2o5cNZto+&#10;OKd74SsRQthlqKD2vsukdGVNBt3cdsSBu9jeoA+wr6Tu8RHCTStfoyiWBhsODTV29F5TeS1uRsE+&#10;PeRvx3xaHL+n6eoSR8uY9KdSk/GwX4PwNPh/8Z/7S4f5SZLC7zfhB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HhP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84" o:spid="_x0000_s1069" style="position:absolute;left:13715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LefcYA&#10;AADdAAAADwAAAGRycy9kb3ducmV2LnhtbESPwW7CQAxE70j9h5Ur9YJgQ4sCSVkQalUVuCXtB1hZ&#10;k0TNeqPsAunf14dK3GzNeOZ5sxtdp640hNazgcU8AUVcedtybeD762O2BhUissXOMxn4pQC77cNk&#10;g7n1Ny7oWsZaSQiHHA00Mfa51qFqyGGY+55YtLMfHEZZh1rbAW8S7jr9nCSpdtiyNDTY01tD1U95&#10;cQb22XuxPBbT8niaZqtzmrykZD+NeXoc96+gIo3xbv6/PljBX2fCL9/ICHr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Lef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85" o:spid="_x0000_s1070" style="position:absolute;left:13773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575sMA&#10;AADdAAAADwAAAGRycy9kb3ducmV2LnhtbERPzWrCQBC+F3yHZQQvohtriSa6ilRKq7dEH2DIjkkw&#10;Oxuyq6Zv7xYK3ubj+531tjeNuFPnassKZtMIBHFhdc2lgvPpa7IE4TyyxsYyKfglB9vN4G2NqbYP&#10;zuie+1KEEHYpKqi8b1MpXVGRQTe1LXHgLrYz6APsSqk7fIRw08j3KIqlwZpDQ4UtfVZUXPObUbBL&#10;9tnHIRvnh+M4WVziaB6T/lZqNOx3KxCeev8S/7t/dJi/TGb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575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86" o:spid="_x0000_s1071" style="position:absolute;left:13830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lkcMA&#10;AADdAAAADwAAAGRycy9kb3ducmV2LnhtbERPzWrCQBC+F3yHZQQvohu1RBNdRSql1VuiDzBkxySY&#10;nQ3ZraZv7xYK3ubj+53NrjeNuFPnassKZtMIBHFhdc2lgsv5c7IC4TyyxsYyKfglB7vt4G2DqbYP&#10;zuie+1KEEHYpKqi8b1MpXVGRQTe1LXHgrrYz6APsSqk7fIRw08h5FMXSYM2hocKWPioqbvmPUbBP&#10;Dtn7MRvnx9M4WV7jaBGT/lJqNOz3axCeev8S/7u/dZi/Sub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zlk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87" o:spid="_x0000_s1072" style="position:absolute;left:13888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BACsMA&#10;AADdAAAADwAAAGRycy9kb3ducmV2LnhtbERPzWrCQBC+F3yHZQQvohu1RBNdRVqK1VuiDzBkxySY&#10;nQ3ZraZv3xUK3ubj+53NrjeNuFPnassKZtMIBHFhdc2lgsv5a7IC4TyyxsYyKfglB7vt4G2DqbYP&#10;zuie+1KEEHYpKqi8b1MpXVGRQTe1LXHgrrYz6APsSqk7fIRw08h5FMXSYM2hocKWPioqbvmPUbBP&#10;PrP3YzbOj6dxsrzG0SImfVBqNOz3axCeev8S/7u/dZi/Shbw/Cac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BAC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88" o:spid="_x0000_s1073" style="position:absolute;left:13946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nYfsMA&#10;AADdAAAADwAAAGRycy9kb3ducmV2LnhtbERPzWrCQBC+F3yHZQQvohutRBNdRVqK1VuiDzBkxySY&#10;nQ3ZraZv7xYK3ubj+53NrjeNuFPnassKZtMIBHFhdc2lgsv5a7IC4TyyxsYyKfglB7vt4G2DqbYP&#10;zuie+1KEEHYpKqi8b1MpXVGRQTe1LXHgrrYz6APsSqk7fIRw08h5FMXSYM2hocKWPioqbvmPUbBP&#10;PrPFMRvnx9M4WV7j6D0mfVBqNOz3axCeev8S/7u/dZi/Shb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nYf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89" o:spid="_x0000_s1074" style="position:absolute;left:14003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V95cMA&#10;AADdAAAADwAAAGRycy9kb3ducmV2LnhtbERP22rCQBB9F/oPyxT6InXjLZrUVaSleHlL6gcM2TEJ&#10;zc6G7Fbj33cFwbc5nOusNr1pxIU6V1tWMB5FIIgLq2suFZx+vt+XIJxH1thYJgU3crBZvwxWmGp7&#10;5YwuuS9FCGGXooLK+zaV0hUVGXQj2xIH7mw7gz7ArpS6w2sIN42cRFEsDdYcGips6bOi4jf/Mwq2&#10;yVc2O2TD/HAcJotzHE1j0jul3l777QcIT71/ih/uvQ7zl8kc7t+EE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V95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90" o:spid="_x0000_s1075" style="position:absolute;left:14061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fjksQA&#10;AADdAAAADwAAAGRycy9kb3ducmV2LnhtbERPzWrCQBC+F/oOyxR6EbNpLdHEbERaSrW3RB9gyI5J&#10;MDsbsltN394tCL3Nx/c7+WYyvbjQ6DrLCl6iGARxbXXHjYLj4XO+AuE8ssbeMin4JQeb4vEhx0zb&#10;K5d0qXwjQgi7DBW03g+ZlK5uyaCL7EAcuJMdDfoAx0bqEa8h3PTyNY4TabDj0NDiQO8t1efqxyjY&#10;ph/l276cVfvvWbo8JfEiIf2l1PPTtF2D8DT5f/HdvdNh/ipN4O+bcII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345L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91" o:spid="_x0000_s1076" style="position:absolute;left:14118;top:8917;width:30;height:20;visibility:visible;mso-wrap-style:square;v-text-anchor:top" coordsize="3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AQaMMA&#10;AADdAAAADwAAAGRycy9kb3ducmV2LnhtbERPTWvCQBC9F/oflil4Ed1owcboKiJKvYnWg8cxOyYx&#10;2dmQXWP677uC0Ns83ufMl52pREuNKywrGA0jEMSp1QVnCk4/20EMwnlkjZVlUvBLDpaL97c5Jto+&#10;+EDt0WcihLBLUEHufZ1I6dKcDLqhrYkDd7WNQR9gk0nd4COEm0qOo2giDRYcGnKsaZ1TWh7vRsE+&#10;7n9vy/vmVE0/20Lf2rO9lFap3ke3moHw1Pl/8cu902F+PP2C5zfhB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AQaMMAAADdAAAADwAAAAAAAAAAAAAAAACYAgAAZHJzL2Rv&#10;d25yZXYueG1sUEsFBgAAAAAEAAQA9QAAAIgDAAAAAA==&#10;" path="m,l29,e" filled="f" strokeweight=".48pt">
                  <v:path arrowok="t" o:connecttype="custom" o:connectlocs="0,0;29,0" o:connectangles="0,0"/>
                </v:shape>
                <v:shape id="Freeform 492" o:spid="_x0000_s1077" style="position:absolute;left:14176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TSe8YA&#10;AADdAAAADwAAAGRycy9kb3ducmV2LnhtbESPwW7CQAxE70j9h5Ur9YJgQ4sCSVkQalUVuCXtB1hZ&#10;k0TNeqPsAunf14dK3GzNeOZ5sxtdp640hNazgcU8AUVcedtybeD762O2BhUissXOMxn4pQC77cNk&#10;g7n1Ny7oWsZaSQiHHA00Mfa51qFqyGGY+55YtLMfHEZZh1rbAW8S7jr9nCSpdtiyNDTY01tD1U95&#10;cQb22XuxPBbT8niaZqtzmrykZD+NeXoc96+gIo3xbv6/PljBX2eCK9/ICHr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TSe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93" o:spid="_x0000_s1078" style="position:absolute;left:14234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h34MQA&#10;AADdAAAADwAAAGRycy9kb3ducmV2LnhtbERPzWrCQBC+F/oOyxR6EbNpLdHEbERaSrW3RB9gyI5J&#10;MDsbsltN394tCL3Nx/c7+WYyvbjQ6DrLCl6iGARxbXXHjYLj4XO+AuE8ssbeMin4JQeb4vEhx0zb&#10;K5d0qXwjQgi7DBW03g+ZlK5uyaCL7EAcuJMdDfoAx0bqEa8h3PTyNY4TabDj0NDiQO8t1efqxyjY&#10;ph/l276cVfvvWbo8JfEiIf2l1PPTtF2D8DT5f/HdvdNh/ipN4e+bcII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od+D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494" o:spid="_x0000_s1079" style="position:absolute;left:14292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lEZ8YA&#10;AADdAAAADwAAAGRycy9kb3ducmV2LnhtbESPQU/DMAyF70j7D5EncZlYMkBlLcumCYRg3Fr2A6zG&#10;aysap2qyrfx7fEDiZus9v/d5s5t8ry40xi6whdXSgCKug+u4sXD8ertbg4oJ2WEfmCz8UITddnaz&#10;wcKFK5d0qVKjJIRjgRbalIZC61i35DEuw0As2imMHpOsY6PdiFcJ972+NybTHjuWhhYHemmp/q7O&#10;3sI+fy0fD+WiOnwu8qdTZh4ycu/W3s6n/TOoRFP6N/9dfzjBz43wyzcygt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DlEZ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495" o:spid="_x0000_s1080" style="position:absolute;left:14349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Xh/MMA&#10;AADdAAAADwAAAGRycy9kb3ducmV2LnhtbERPzWrCQBC+F3yHZQq9SN21ltREV5GWYvWW6AMM2TEJ&#10;zc6G7Krp27tCwdt8fL+zXA+2FRfqfeNYw3SiQBCXzjRcaTgevl/nIHxANtg6Jg1/5GG9Gj0tMTPu&#10;yjldilCJGMI+Qw11CF0mpS9rsugnriOO3Mn1FkOEfSVNj9cYblv5plQiLTYcG2rs6LOm8rc4Ww2b&#10;9Ct/3+XjYrcfpx+nRM0SMlutX56HzQJEoCE8xP/uHxPnp2oK92/iC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Xh/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96" o:spid="_x0000_s1081" style="position:absolute;left:14407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d/i8MA&#10;AADdAAAADwAAAGRycy9kb3ducmV2LnhtbERPzWrCQBC+F3yHZQq9SN1VS2qiq0hLsXpL9AGG7JiE&#10;ZmdDdqvp27tCwdt8fL+z2gy2FRfqfeNYw3SiQBCXzjRcaTgdv14XIHxANtg6Jg1/5GGzHj2tMDPu&#10;yjldilCJGMI+Qw11CF0mpS9rsugnriOO3Nn1FkOEfSVNj9cYbls5UyqRFhuODTV29FFT+VP8Wg3b&#10;9DN/2+fjYn8Yp+/nRM0TMjutX56H7RJEoCE8xP/ubxPnp2oG92/iC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d/i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97" o:spid="_x0000_s1082" style="position:absolute;left:14464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vaEMMA&#10;AADdAAAADwAAAGRycy9kb3ducmV2LnhtbERP22rCQBB9F/yHZQRfRHe9EJvUVaSlWPuWtB8wZMck&#10;mJ0N2a2mf98VCn2bw7nO7jDYVtyo941jDcuFAkFcOtNwpeHr823+BMIHZIOtY9LwQx4O+/Foh5lx&#10;d87pVoRKxBD2GWqoQ+gyKX1Zk0W/cB1x5C6utxgi7CtperzHcNvKlVKJtNhwbKixo5eaymvxbTUc&#10;09d8c85nxfljlm4viVonZE5aTyfD8RlEoCH8i//c7ybOT9UaHt/EE+T+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vaE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98" o:spid="_x0000_s1083" style="position:absolute;left:14522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JCZMMA&#10;AADdAAAADwAAAGRycy9kb3ducmV2LnhtbERPzWrCQBC+C77DMoIX0V2txCZ1FWkpam9J+wBDdkyC&#10;2dmQ3Wr69m6h0Nt8fL+z3Q+2FTfqfeNYw3KhQBCXzjRcafj6fJ8/g/AB2WDrmDT8kIf9bjzaYmbc&#10;nXO6FaESMYR9hhrqELpMSl/WZNEvXEccuYvrLYYI+0qaHu8x3LZypVQiLTYcG2rs6LWm8lp8Ww2H&#10;9C1fn/NZcf6YpZtLop4SMketp5Ph8AIi0BD+xX/uk4nzU7WG32/iCXL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JCZ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499" o:spid="_x0000_s1084" style="position:absolute;left:14580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7n/8QA&#10;AADdAAAADwAAAGRycy9kb3ducmV2LnhtbERPzWrCQBC+F3yHZYRepO6qbTSpq0iLtPaW6AMM2TEJ&#10;zc6G7Fbj27uFQm/z8f3OejvYVlyo941jDbOpAkFcOtNwpeF03D+tQPiAbLB1TBpu5GG7GT2sMTPu&#10;yjldilCJGMI+Qw11CF0mpS9rsuinriOO3Nn1FkOEfSVNj9cYbls5VyqRFhuODTV29FZT+V38WA27&#10;9D1/PuST4vA1SZfnRC0SMh9aP46H3SuIQEP4F/+5P02cn6oX+P0mni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O5//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00" o:spid="_x0000_s1085" style="position:absolute;left:14637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x5iMMA&#10;AADdAAAADwAAAGRycy9kb3ducmV2LnhtbERPzWrCQBC+C32HZQq9iO7aSjSpq0hLsXpL9AGG7JiE&#10;ZmdDdtX07btCwdt8fL+z2gy2FVfqfeNYw2yqQBCXzjRcaTgdvyZLED4gG2wdk4Zf8rBZP41WmBl3&#10;45yuRahEDGGfoYY6hC6T0pc1WfRT1xFH7ux6iyHCvpKmx1sMt618VSqRFhuODTV29FFT+VNcrIZt&#10;+pnP9/m42B/G6eKcqLeEzE7rl+dh+w4i0BAe4n/3t4nzU5XA/Zt4gl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x5i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01" o:spid="_x0000_s1086" style="position:absolute;left:14695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DcE8MA&#10;AADdAAAADwAAAGRycy9kb3ducmV2LnhtbERPzWrCQBC+F/oOyxS8iO5WS2xSVxFFWr0l9gGG7JiE&#10;ZmdDdqvx7d1Cwdt8fL+zXA+2FRfqfeNYw+tUgSAunWm40vB92k/eQfiAbLB1TBpu5GG9en5aYmbc&#10;lXO6FKESMYR9hhrqELpMSl/WZNFPXUccubPrLYYI+0qaHq8x3LZyplQiLTYcG2rsaFtT+VP8Wg2b&#10;dJe/HfJxcTiO08U5UfOEzKfWo5dh8wEi0BAe4n/3l4nzU7WAv2/iC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DcE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02" o:spid="_x0000_s1087" style="position:absolute;left:14752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9IYcYA&#10;AADdAAAADwAAAGRycy9kb3ducmV2LnhtbESPQU/DMAyF70j7D5EncZlYMkBlLcumCYRg3Fr2A6zG&#10;aysap2qyrfx7fEDiZus9v/d5s5t8ry40xi6whdXSgCKug+u4sXD8ertbg4oJ2WEfmCz8UITddnaz&#10;wcKFK5d0qVKjJIRjgRbalIZC61i35DEuw0As2imMHpOsY6PdiFcJ972+NybTHjuWhhYHemmp/q7O&#10;3sI+fy0fD+WiOnwu8qdTZh4ycu/W3s6n/TOoRFP6N/9dfzjBz43gyjcygt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9IY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03" o:spid="_x0000_s1088" style="position:absolute;left:14810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Pt+sMA&#10;AADdAAAADwAAAGRycy9kb3ducmV2LnhtbERPzWrCQBC+F3yHZQQvUnetJTbRVaRSWr0l7QMM2TEJ&#10;ZmdDdtX07d1Cwdt8fL+z3g62FVfqfeNYw3ymQBCXzjRcafj5/nh+A+EDssHWMWn4JQ/bzehpjZlx&#10;N87pWoRKxBD2GWqoQ+gyKX1Zk0U/cx1x5E6utxgi7CtperzFcNvKF6USabHh2FBjR+81lefiYjXs&#10;0n3+esinxeE4TZenRC0SMp9aT8bDbgUi0BAe4n/3l4nzU5XC3zfxBL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Pt+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04" o:spid="_x0000_s1089" style="position:absolute;left:14868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SusYA&#10;AADdAAAADwAAAGRycy9kb3ducmV2LnhtbESPwW7CQAxE75X6DytX6gWVDbRKSWBBiKqicEvgA6ys&#10;SaJmvVF2C+nf1wek3mzNeOZ5tRldp640hNazgdk0AUVcedtybeB8+nxZgAoR2WLnmQz8UoDN+vFh&#10;hbn1Ny7oWsZaSQiHHA00Mfa51qFqyGGY+p5YtIsfHEZZh1rbAW8S7jo9T5JUO2xZGhrsaddQ9V3+&#10;OAPb7KN4OxST8nCcZO+XNHlNye6NeX4at0tQkcb4b75ff1nBz2bCL9/ICHr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DSu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05" o:spid="_x0000_s1090" style="position:absolute;left:14925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x3IcMA&#10;AADdAAAADwAAAGRycy9kb3ducmV2LnhtbERPzWrCQBC+F3yHZQQvopvUEk10FamU1t4SfYAhOybB&#10;7GzIrpq+vVso9DYf3+9sdoNpxZ1611hWEM8jEMSl1Q1XCs6nj9kKhPPIGlvLpOCHHOy2o5cNZto+&#10;OKd74SsRQthlqKD2vsukdGVNBt3cdsSBu9jeoA+wr6Tu8RHCTStfoyiRBhsODTV29F5TeS1uRsE+&#10;PeRvx3xaHL+n6fKSRIuE9KdSk/GwX4PwNPh/8Z/7S4f5aRzD7zfhB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x3I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06" o:spid="_x0000_s1091" style="position:absolute;left:14983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pVsQA&#10;AADdAAAADwAAAGRycy9kb3ducmV2LnhtbERP22rCQBB9L/Qflin0RZqNtkQTs4q0lKpvSf2AITu5&#10;YHY2ZLea/n23IPg2h3OdfDuZXlxodJ1lBfMoBkFcWd1xo+D0/fmyAuE8ssbeMin4JQfbzeNDjpm2&#10;Vy7oUvpGhBB2GSpovR8yKV3VkkEX2YE4cLUdDfoAx0bqEa8h3PRyEceJNNhxaGhxoPeWqnP5YxTs&#10;0o/i7VDMysNxli7rJH5NSH8p9fw07dYgPE3+Lr659zrMT+cL+P8mnC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+6Vb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07" o:spid="_x0000_s1092" style="position:absolute;left:15040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JMzcMA&#10;AADdAAAADwAAAGRycy9kb3ducmV2LnhtbERPzWrCQBC+C32HZQq9iNlYJTXRVaSlqL0l+gBDdkyC&#10;2dmQ3Wr69l1B8DYf3++sNoNpxZV611hWMI1iEMSl1Q1XCk7H78kChPPIGlvLpOCPHGzWL6MVZtre&#10;OKdr4SsRQthlqKD2vsukdGVNBl1kO+LAnW1v0AfYV1L3eAvhppXvcZxIgw2Hhho7+qypvBS/RsE2&#10;/crnh3xcHH7G6cc5iWcJ6Z1Sb6/DdgnC0+Cf4od7r8P8dDqD+zfhB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JMz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08" o:spid="_x0000_s1093" style="position:absolute;left:15098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vUucMA&#10;AADdAAAADwAAAGRycy9kb3ducmV2LnhtbERPzWrCQBC+C32HZQq9iNlYJTXRVaRF1N4SfYAhOybB&#10;7GzIbjV9e7dQ8DYf3++sNoNpxY1611hWMI1iEMSl1Q1XCs6n3WQBwnlkja1lUvBLDjbrl9EKM23v&#10;nNOt8JUIIewyVFB732VSurImgy6yHXHgLrY36APsK6l7vIdw08r3OE6kwYZDQ40dfdZUXosfo2Cb&#10;fuXzYz4ujt/j9OOSxLOE9F6pt9dhuwThafBP8b/7oMP8dDqHv2/CC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vUu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09" o:spid="_x0000_s1094" style="position:absolute;left:15156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dxIsMA&#10;AADdAAAADwAAAGRycy9kb3ducmV2LnhtbERP24rCMBB9X9h/CCP4Ipq6l2qrUUSR1X1r9QOGZmyL&#10;zaQ0Ubt/bxYW9m0O5zrLdW8acafO1ZYVTCcRCOLC6ppLBefTfjwH4TyyxsYyKfghB+vV68sSU20f&#10;nNE996UIIexSVFB536ZSuqIig25iW+LAXWxn0AfYlVJ3+AjhppFvURRLgzWHhgpb2lZUXPObUbBJ&#10;dtnHMRvlx+9RMrvE0XtM+kup4aDfLEB46v2/+M990GF+Mv2E32/CC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dxI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10" o:spid="_x0000_s1095" style="position:absolute;left:15213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XvVcMA&#10;AADdAAAADwAAAGRycy9kb3ducmV2LnhtbERPzWrCQBC+F3yHZYRexGzUEpvUVcRSrN6S9gGG7JgE&#10;s7Mhu2r69q5Q8DYf3++sNoNpxZV611hWMItiEMSl1Q1XCn5/vqbvIJxH1thaJgV/5GCzHr2sMNP2&#10;xjldC1+JEMIuQwW1910mpStrMugi2xEH7mR7gz7AvpK6x1sIN62cx3EiDTYcGmrsaFdTeS4uRsE2&#10;/czfDvmkOBwn6fKUxIuE9F6p1/Gw/QDhafBP8b/7W4f56SyBxzfhB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XvV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11" o:spid="_x0000_s1096" style="position:absolute;left:15271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KzsMA&#10;AADdAAAADwAAAGRycy9kb3ducmV2LnhtbERPzWrCQBC+F3yHZQQvohtriSa6ilRKq7dEH2DIjkkw&#10;Oxuyq6Zv7xYK3ubj+531tjeNuFPnassKZtMIBHFhdc2lgvPpa7IE4TyyxsYyKfglB9vN4G2NqbYP&#10;zuie+1KEEHYpKqi8b1MpXVGRQTe1LXHgLrYz6APsSqk7fIRw08j3KIqlwZpDQ4UtfVZUXPObUbBL&#10;9tnHIRvnh+M4WVziaB6T/lZqNOx3KxCeev8S/7t/dJifzBb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lKz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12" o:spid="_x0000_s1097" style="position:absolute;left:15328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bevMYA&#10;AADdAAAADwAAAGRycy9kb3ducmV2LnhtbESPwW7CQAxE75X6DytX6gWVDbRKSWBBiKqicEvgA6ys&#10;SaJmvVF2C+nf1wek3mzNeOZ5tRldp640hNazgdk0AUVcedtybeB8+nxZgAoR2WLnmQz8UoDN+vFh&#10;hbn1Ny7oWsZaSQiHHA00Mfa51qFqyGGY+p5YtIsfHEZZh1rbAW8S7jo9T5JUO2xZGhrsaddQ9V3+&#10;OAPb7KN4OxST8nCcZO+XNHlNye6NeX4at0tQkcb4b75ff1nBz2aCK9/ICHr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5bev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13" o:spid="_x0000_s1098" style="position:absolute;left:15386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p7J8MA&#10;AADdAAAADwAAAGRycy9kb3ducmV2LnhtbERPzWrCQBC+F3yHZYRexGzUEpvUVcRSrN6S9gGG7JgE&#10;s7Mhu2r69q5Q8DYf3++sNoNpxZV611hWMItiEMSl1Q1XCn5/vqbvIJxH1thaJgV/5GCzHr2sMNP2&#10;xjldC1+JEMIuQwW1910mpStrMugi2xEH7mR7gz7AvpK6x1sIN62cx3EiDTYcGmrsaFdTeS4uRsE2&#10;/czfDvmkOBwn6fKUxIuE9F6p1/Gw/QDhafBP8b/7W4f56SyFxzfhB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p7J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14" o:spid="_x0000_s1099" style="position:absolute;left:15444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wYB8cA&#10;AADdAAAADwAAAGRycy9kb3ducmV2LnhtbESPzWrDQAyE74G+w6JCL6FZNw1u7WYTQkrJz81uH0B4&#10;FdvUqzXeTeK+fXUI5CYxo5lPy/XoOnWhIbSeDbzMElDElbct1wZ+vr+e30GFiGyx80wG/ijAevUw&#10;WWJu/ZULupSxVhLCIUcDTYx9rnWoGnIYZr4nFu3kB4dR1qHWdsCrhLtOz5Mk1Q5bloYGe9o2VP2W&#10;Z2dgk30Wi0MxLQ/HafZ2SpPXlOzOmKfHcfMBKtIY7+bb9d4KfjYX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MGAfHAAAA3QAAAA8AAAAAAAAAAAAAAAAAmAIAAGRy&#10;cy9kb3ducmV2LnhtbFBLBQYAAAAABAAEAPUAAACMAwAAAAA=&#10;" path="m,l28,e" filled="f" strokeweight=".48pt">
                  <v:path arrowok="t" o:connecttype="custom" o:connectlocs="0,0;28,0" o:connectangles="0,0"/>
                </v:shape>
                <v:shape id="Freeform 515" o:spid="_x0000_s1100" style="position:absolute;left:15501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C9nMQA&#10;AADdAAAADwAAAGRycy9kb3ducmV2LnhtbERP22rCQBB9L/Qflin0RZqNtkQTs4q0lKpvSf2AITu5&#10;YHY2ZLea/n23IPg2h3OdfDuZXlxodJ1lBfMoBkFcWd1xo+D0/fmyAuE8ssbeMin4JQfbzeNDjpm2&#10;Vy7oUvpGhBB2GSpovR8yKV3VkkEX2YE4cLUdDfoAx0bqEa8h3PRyEceJNNhxaGhxoPeWqnP5YxTs&#10;0o/i7VDMysNxli7rJH5NSH8p9fw07dYgPE3+Lr659zrMTxdz+P8mnC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AvZz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16" o:spid="_x0000_s1101" style="position:absolute;left:15559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Ij68MA&#10;AADdAAAADwAAAGRycy9kb3ducmV2LnhtbERPzWrCQBC+C77DMoVeRDemEpvUVcRS1N4SfYAhOyah&#10;2dmQXTV9+64g9DYf3++sNoNpxY1611hWMJ9FIIhLqxuuFJxPX9N3EM4ja2wtk4JfcrBZj0crzLS9&#10;c063wlcihLDLUEHtfZdJ6cqaDLqZ7YgDd7G9QR9gX0nd4z2Em1bGUZRIgw2Hhho72tVU/hRXo2Cb&#10;fuaLYz4pjt+TdHlJoreE9F6p15dh+wHC0+D/xU/3QYf5aRzD45twgl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Ij6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17" o:spid="_x0000_s1102" style="position:absolute;left:15616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6GcMMA&#10;AADdAAAADwAAAGRycy9kb3ducmV2LnhtbERPzWrCQBC+C32HZQq9iNlUJTXRVaSlqL0l+gBDdkyC&#10;2dmQ3Wr69l1B8DYf3++sNoNpxZV611hW8B7FIIhLqxuuFJyO35MFCOeRNbaWScEfOdisX0YrzLS9&#10;cU7XwlcihLDLUEHtfZdJ6cqaDLrIdsSBO9veoA+wr6Tu8RbCTSuncZxIgw2Hhho7+qypvBS/RsE2&#10;/crnh3xcHH7G6cc5iWcJ6Z1Sb6/DdgnC0+Cf4od7r8P8dDqD+zfhB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6Gc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18" o:spid="_x0000_s1103" style="position:absolute;left:15674;top:8917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ceBMMA&#10;AADdAAAADwAAAGRycy9kb3ducmV2LnhtbERPzWrCQBC+C32HZQq9iNlUJTXRVaRF1N4SfYAhOybB&#10;7GzIbjV9e7dQ8DYf3++sNoNpxY1611hW8B7FIIhLqxuuFJxPu8kChPPIGlvLpOCXHGzWL6MVZtre&#10;Oadb4SsRQthlqKD2vsukdGVNBl1kO+LAXWxv0AfYV1L3eA/hppXTOE6kwYZDQ40dfdZUXosfo2Cb&#10;fuXzYz4ujt/j9OOSxLOE9F6pt9dhuwThafBP8b/7oMP8dDqHv2/CC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ceB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19" o:spid="_x0000_s1104" style="position:absolute;left:15732;top:8917;width:20;height:20;visibility:visible;mso-wrap-style:square;v-text-anchor:top" coordsize="2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UN1sMA&#10;AADdAAAADwAAAGRycy9kb3ducmV2LnhtbERPTWsCMRC9C/6HMIIX0WwXK+1qFFsR6k2txeuwGTeL&#10;m8l2E3X9941Q8DaP9zmzRWsrcaXGl44VvIwSEMS50yUXCg7f6+EbCB+QNVaOScGdPCzm3c4MM+1u&#10;vKPrPhQihrDPUIEJoc6k9Lkhi37kauLInVxjMUTYFFI3eIvhtpJpkkykxZJjg8GaPg3l5/3FKth6&#10;t/r42ezW4+Q3vbdnMwj+SEr1e+1yCiJQG57if/eXjvPf01d4fBNP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UN1sMAAADdAAAADwAAAAAAAAAAAAAAAACYAgAAZHJzL2Rv&#10;d25yZXYueG1sUEsFBgAAAAAEAAQA9QAAAIgDAAAAAA==&#10;" path="m,l2,e" filled="f" strokeweight=".48pt">
                  <v:path arrowok="t" o:connecttype="custom" o:connectlocs="0,0;2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0" allowOverlap="1" wp14:anchorId="16F65804" wp14:editId="039B54D1">
                <wp:simplePos x="0" y="0"/>
                <wp:positionH relativeFrom="page">
                  <wp:posOffset>3959225</wp:posOffset>
                </wp:positionH>
                <wp:positionV relativeFrom="page">
                  <wp:posOffset>6174740</wp:posOffset>
                </wp:positionV>
                <wp:extent cx="2472690" cy="12700"/>
                <wp:effectExtent l="0" t="0" r="0" b="0"/>
                <wp:wrapNone/>
                <wp:docPr id="1778" name="Group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2690" cy="12700"/>
                          <a:chOff x="6235" y="9724"/>
                          <a:chExt cx="3894" cy="20"/>
                        </a:xfrm>
                      </wpg:grpSpPr>
                      <wps:wsp>
                        <wps:cNvPr id="1779" name="Freeform 521"/>
                        <wps:cNvSpPr>
                          <a:spLocks/>
                        </wps:cNvSpPr>
                        <wps:spPr bwMode="auto">
                          <a:xfrm>
                            <a:off x="6240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0" name="Freeform 522"/>
                        <wps:cNvSpPr>
                          <a:spLocks/>
                        </wps:cNvSpPr>
                        <wps:spPr bwMode="auto">
                          <a:xfrm>
                            <a:off x="6298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1" name="Freeform 523"/>
                        <wps:cNvSpPr>
                          <a:spLocks/>
                        </wps:cNvSpPr>
                        <wps:spPr bwMode="auto">
                          <a:xfrm>
                            <a:off x="6356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2" name="Freeform 524"/>
                        <wps:cNvSpPr>
                          <a:spLocks/>
                        </wps:cNvSpPr>
                        <wps:spPr bwMode="auto">
                          <a:xfrm>
                            <a:off x="6413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3" name="Freeform 525"/>
                        <wps:cNvSpPr>
                          <a:spLocks/>
                        </wps:cNvSpPr>
                        <wps:spPr bwMode="auto">
                          <a:xfrm>
                            <a:off x="6471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4" name="Freeform 526"/>
                        <wps:cNvSpPr>
                          <a:spLocks/>
                        </wps:cNvSpPr>
                        <wps:spPr bwMode="auto">
                          <a:xfrm>
                            <a:off x="6528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5" name="Freeform 527"/>
                        <wps:cNvSpPr>
                          <a:spLocks/>
                        </wps:cNvSpPr>
                        <wps:spPr bwMode="auto">
                          <a:xfrm>
                            <a:off x="6586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6" name="Freeform 528"/>
                        <wps:cNvSpPr>
                          <a:spLocks/>
                        </wps:cNvSpPr>
                        <wps:spPr bwMode="auto">
                          <a:xfrm>
                            <a:off x="6644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" name="Freeform 529"/>
                        <wps:cNvSpPr>
                          <a:spLocks/>
                        </wps:cNvSpPr>
                        <wps:spPr bwMode="auto">
                          <a:xfrm>
                            <a:off x="6701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" name="Freeform 530"/>
                        <wps:cNvSpPr>
                          <a:spLocks/>
                        </wps:cNvSpPr>
                        <wps:spPr bwMode="auto">
                          <a:xfrm>
                            <a:off x="6759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9" name="Freeform 531"/>
                        <wps:cNvSpPr>
                          <a:spLocks/>
                        </wps:cNvSpPr>
                        <wps:spPr bwMode="auto">
                          <a:xfrm>
                            <a:off x="6816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" name="Freeform 532"/>
                        <wps:cNvSpPr>
                          <a:spLocks/>
                        </wps:cNvSpPr>
                        <wps:spPr bwMode="auto">
                          <a:xfrm>
                            <a:off x="6874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1" name="Freeform 533"/>
                        <wps:cNvSpPr>
                          <a:spLocks/>
                        </wps:cNvSpPr>
                        <wps:spPr bwMode="auto">
                          <a:xfrm>
                            <a:off x="6932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" name="Freeform 534"/>
                        <wps:cNvSpPr>
                          <a:spLocks/>
                        </wps:cNvSpPr>
                        <wps:spPr bwMode="auto">
                          <a:xfrm>
                            <a:off x="6989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3" name="Freeform 535"/>
                        <wps:cNvSpPr>
                          <a:spLocks/>
                        </wps:cNvSpPr>
                        <wps:spPr bwMode="auto">
                          <a:xfrm>
                            <a:off x="7047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4" name="Freeform 536"/>
                        <wps:cNvSpPr>
                          <a:spLocks/>
                        </wps:cNvSpPr>
                        <wps:spPr bwMode="auto">
                          <a:xfrm>
                            <a:off x="7104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" name="Freeform 537"/>
                        <wps:cNvSpPr>
                          <a:spLocks/>
                        </wps:cNvSpPr>
                        <wps:spPr bwMode="auto">
                          <a:xfrm>
                            <a:off x="7162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6" name="Freeform 538"/>
                        <wps:cNvSpPr>
                          <a:spLocks/>
                        </wps:cNvSpPr>
                        <wps:spPr bwMode="auto">
                          <a:xfrm>
                            <a:off x="7220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7" name="Freeform 539"/>
                        <wps:cNvSpPr>
                          <a:spLocks/>
                        </wps:cNvSpPr>
                        <wps:spPr bwMode="auto">
                          <a:xfrm>
                            <a:off x="7277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8" name="Freeform 540"/>
                        <wps:cNvSpPr>
                          <a:spLocks/>
                        </wps:cNvSpPr>
                        <wps:spPr bwMode="auto">
                          <a:xfrm>
                            <a:off x="7335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9" name="Freeform 541"/>
                        <wps:cNvSpPr>
                          <a:spLocks/>
                        </wps:cNvSpPr>
                        <wps:spPr bwMode="auto">
                          <a:xfrm>
                            <a:off x="7392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0" name="Freeform 542"/>
                        <wps:cNvSpPr>
                          <a:spLocks/>
                        </wps:cNvSpPr>
                        <wps:spPr bwMode="auto">
                          <a:xfrm>
                            <a:off x="7450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1" name="Freeform 543"/>
                        <wps:cNvSpPr>
                          <a:spLocks/>
                        </wps:cNvSpPr>
                        <wps:spPr bwMode="auto">
                          <a:xfrm>
                            <a:off x="7508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2" name="Freeform 544"/>
                        <wps:cNvSpPr>
                          <a:spLocks/>
                        </wps:cNvSpPr>
                        <wps:spPr bwMode="auto">
                          <a:xfrm>
                            <a:off x="7565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3" name="Freeform 545"/>
                        <wps:cNvSpPr>
                          <a:spLocks/>
                        </wps:cNvSpPr>
                        <wps:spPr bwMode="auto">
                          <a:xfrm>
                            <a:off x="7623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" name="Freeform 546"/>
                        <wps:cNvSpPr>
                          <a:spLocks/>
                        </wps:cNvSpPr>
                        <wps:spPr bwMode="auto">
                          <a:xfrm>
                            <a:off x="7680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5" name="Freeform 547"/>
                        <wps:cNvSpPr>
                          <a:spLocks/>
                        </wps:cNvSpPr>
                        <wps:spPr bwMode="auto">
                          <a:xfrm>
                            <a:off x="7738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" name="Freeform 548"/>
                        <wps:cNvSpPr>
                          <a:spLocks/>
                        </wps:cNvSpPr>
                        <wps:spPr bwMode="auto">
                          <a:xfrm>
                            <a:off x="7796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" name="Freeform 549"/>
                        <wps:cNvSpPr>
                          <a:spLocks/>
                        </wps:cNvSpPr>
                        <wps:spPr bwMode="auto">
                          <a:xfrm>
                            <a:off x="7853" y="9729"/>
                            <a:ext cx="30" cy="20"/>
                          </a:xfrm>
                          <a:custGeom>
                            <a:avLst/>
                            <a:gdLst>
                              <a:gd name="T0" fmla="*/ 0 w 30"/>
                              <a:gd name="T1" fmla="*/ 0 h 20"/>
                              <a:gd name="T2" fmla="*/ 29 w 3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" h="20">
                                <a:moveTo>
                                  <a:pt x="0" y="0"/>
                                </a:moveTo>
                                <a:lnTo>
                                  <a:pt x="2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8" name="Freeform 550"/>
                        <wps:cNvSpPr>
                          <a:spLocks/>
                        </wps:cNvSpPr>
                        <wps:spPr bwMode="auto">
                          <a:xfrm>
                            <a:off x="7911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9" name="Freeform 551"/>
                        <wps:cNvSpPr>
                          <a:spLocks/>
                        </wps:cNvSpPr>
                        <wps:spPr bwMode="auto">
                          <a:xfrm>
                            <a:off x="7969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" name="Freeform 552"/>
                        <wps:cNvSpPr>
                          <a:spLocks/>
                        </wps:cNvSpPr>
                        <wps:spPr bwMode="auto">
                          <a:xfrm>
                            <a:off x="8026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" name="Freeform 553"/>
                        <wps:cNvSpPr>
                          <a:spLocks/>
                        </wps:cNvSpPr>
                        <wps:spPr bwMode="auto">
                          <a:xfrm>
                            <a:off x="8084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2" name="Freeform 554"/>
                        <wps:cNvSpPr>
                          <a:spLocks/>
                        </wps:cNvSpPr>
                        <wps:spPr bwMode="auto">
                          <a:xfrm>
                            <a:off x="8142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" name="Freeform 555"/>
                        <wps:cNvSpPr>
                          <a:spLocks/>
                        </wps:cNvSpPr>
                        <wps:spPr bwMode="auto">
                          <a:xfrm>
                            <a:off x="8199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" name="Freeform 556"/>
                        <wps:cNvSpPr>
                          <a:spLocks/>
                        </wps:cNvSpPr>
                        <wps:spPr bwMode="auto">
                          <a:xfrm>
                            <a:off x="8257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" name="Freeform 557"/>
                        <wps:cNvSpPr>
                          <a:spLocks/>
                        </wps:cNvSpPr>
                        <wps:spPr bwMode="auto">
                          <a:xfrm>
                            <a:off x="8314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6" name="Freeform 558"/>
                        <wps:cNvSpPr>
                          <a:spLocks/>
                        </wps:cNvSpPr>
                        <wps:spPr bwMode="auto">
                          <a:xfrm>
                            <a:off x="8372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7" name="Freeform 559"/>
                        <wps:cNvSpPr>
                          <a:spLocks/>
                        </wps:cNvSpPr>
                        <wps:spPr bwMode="auto">
                          <a:xfrm>
                            <a:off x="8430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" name="Freeform 560"/>
                        <wps:cNvSpPr>
                          <a:spLocks/>
                        </wps:cNvSpPr>
                        <wps:spPr bwMode="auto">
                          <a:xfrm>
                            <a:off x="8487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9" name="Freeform 561"/>
                        <wps:cNvSpPr>
                          <a:spLocks/>
                        </wps:cNvSpPr>
                        <wps:spPr bwMode="auto">
                          <a:xfrm>
                            <a:off x="8545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" name="Freeform 562"/>
                        <wps:cNvSpPr>
                          <a:spLocks/>
                        </wps:cNvSpPr>
                        <wps:spPr bwMode="auto">
                          <a:xfrm>
                            <a:off x="8602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" name="Freeform 563"/>
                        <wps:cNvSpPr>
                          <a:spLocks/>
                        </wps:cNvSpPr>
                        <wps:spPr bwMode="auto">
                          <a:xfrm>
                            <a:off x="8660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2" name="Freeform 564"/>
                        <wps:cNvSpPr>
                          <a:spLocks/>
                        </wps:cNvSpPr>
                        <wps:spPr bwMode="auto">
                          <a:xfrm>
                            <a:off x="8718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3" name="Freeform 565"/>
                        <wps:cNvSpPr>
                          <a:spLocks/>
                        </wps:cNvSpPr>
                        <wps:spPr bwMode="auto">
                          <a:xfrm>
                            <a:off x="8775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4" name="Freeform 566"/>
                        <wps:cNvSpPr>
                          <a:spLocks/>
                        </wps:cNvSpPr>
                        <wps:spPr bwMode="auto">
                          <a:xfrm>
                            <a:off x="8833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5" name="Freeform 567"/>
                        <wps:cNvSpPr>
                          <a:spLocks/>
                        </wps:cNvSpPr>
                        <wps:spPr bwMode="auto">
                          <a:xfrm>
                            <a:off x="8890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6" name="Freeform 568"/>
                        <wps:cNvSpPr>
                          <a:spLocks/>
                        </wps:cNvSpPr>
                        <wps:spPr bwMode="auto">
                          <a:xfrm>
                            <a:off x="8948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7" name="Freeform 569"/>
                        <wps:cNvSpPr>
                          <a:spLocks/>
                        </wps:cNvSpPr>
                        <wps:spPr bwMode="auto">
                          <a:xfrm>
                            <a:off x="9006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8" name="Freeform 570"/>
                        <wps:cNvSpPr>
                          <a:spLocks/>
                        </wps:cNvSpPr>
                        <wps:spPr bwMode="auto">
                          <a:xfrm>
                            <a:off x="9063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" name="Freeform 571"/>
                        <wps:cNvSpPr>
                          <a:spLocks/>
                        </wps:cNvSpPr>
                        <wps:spPr bwMode="auto">
                          <a:xfrm>
                            <a:off x="9121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" name="Freeform 572"/>
                        <wps:cNvSpPr>
                          <a:spLocks/>
                        </wps:cNvSpPr>
                        <wps:spPr bwMode="auto">
                          <a:xfrm>
                            <a:off x="9178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" name="Freeform 573"/>
                        <wps:cNvSpPr>
                          <a:spLocks/>
                        </wps:cNvSpPr>
                        <wps:spPr bwMode="auto">
                          <a:xfrm>
                            <a:off x="9236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" name="Freeform 574"/>
                        <wps:cNvSpPr>
                          <a:spLocks/>
                        </wps:cNvSpPr>
                        <wps:spPr bwMode="auto">
                          <a:xfrm>
                            <a:off x="9294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" name="Freeform 575"/>
                        <wps:cNvSpPr>
                          <a:spLocks/>
                        </wps:cNvSpPr>
                        <wps:spPr bwMode="auto">
                          <a:xfrm>
                            <a:off x="9351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" name="Freeform 576"/>
                        <wps:cNvSpPr>
                          <a:spLocks/>
                        </wps:cNvSpPr>
                        <wps:spPr bwMode="auto">
                          <a:xfrm>
                            <a:off x="9409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5" name="Freeform 577"/>
                        <wps:cNvSpPr>
                          <a:spLocks/>
                        </wps:cNvSpPr>
                        <wps:spPr bwMode="auto">
                          <a:xfrm>
                            <a:off x="9466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6" name="Freeform 578"/>
                        <wps:cNvSpPr>
                          <a:spLocks/>
                        </wps:cNvSpPr>
                        <wps:spPr bwMode="auto">
                          <a:xfrm>
                            <a:off x="9524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7" name="Freeform 579"/>
                        <wps:cNvSpPr>
                          <a:spLocks/>
                        </wps:cNvSpPr>
                        <wps:spPr bwMode="auto">
                          <a:xfrm>
                            <a:off x="9582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8" name="Freeform 580"/>
                        <wps:cNvSpPr>
                          <a:spLocks/>
                        </wps:cNvSpPr>
                        <wps:spPr bwMode="auto">
                          <a:xfrm>
                            <a:off x="9639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9" name="Freeform 581"/>
                        <wps:cNvSpPr>
                          <a:spLocks/>
                        </wps:cNvSpPr>
                        <wps:spPr bwMode="auto">
                          <a:xfrm>
                            <a:off x="9697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0" name="Freeform 582"/>
                        <wps:cNvSpPr>
                          <a:spLocks/>
                        </wps:cNvSpPr>
                        <wps:spPr bwMode="auto">
                          <a:xfrm>
                            <a:off x="9754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1" name="Freeform 583"/>
                        <wps:cNvSpPr>
                          <a:spLocks/>
                        </wps:cNvSpPr>
                        <wps:spPr bwMode="auto">
                          <a:xfrm>
                            <a:off x="9812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2" name="Freeform 584"/>
                        <wps:cNvSpPr>
                          <a:spLocks/>
                        </wps:cNvSpPr>
                        <wps:spPr bwMode="auto">
                          <a:xfrm>
                            <a:off x="9870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" name="Freeform 585"/>
                        <wps:cNvSpPr>
                          <a:spLocks/>
                        </wps:cNvSpPr>
                        <wps:spPr bwMode="auto">
                          <a:xfrm>
                            <a:off x="9927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4" name="Freeform 586"/>
                        <wps:cNvSpPr>
                          <a:spLocks/>
                        </wps:cNvSpPr>
                        <wps:spPr bwMode="auto">
                          <a:xfrm>
                            <a:off x="9985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" name="Freeform 587"/>
                        <wps:cNvSpPr>
                          <a:spLocks/>
                        </wps:cNvSpPr>
                        <wps:spPr bwMode="auto">
                          <a:xfrm>
                            <a:off x="10042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6" name="Freeform 588"/>
                        <wps:cNvSpPr>
                          <a:spLocks/>
                        </wps:cNvSpPr>
                        <wps:spPr bwMode="auto">
                          <a:xfrm>
                            <a:off x="10100" y="9729"/>
                            <a:ext cx="24" cy="20"/>
                          </a:xfrm>
                          <a:custGeom>
                            <a:avLst/>
                            <a:gdLst>
                              <a:gd name="T0" fmla="*/ 0 w 24"/>
                              <a:gd name="T1" fmla="*/ 0 h 20"/>
                              <a:gd name="T2" fmla="*/ 23 w 2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" h="20">
                                <a:moveTo>
                                  <a:pt x="0" y="0"/>
                                </a:moveTo>
                                <a:lnTo>
                                  <a:pt x="23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64D781" id="Group 520" o:spid="_x0000_s1026" style="position:absolute;margin-left:311.75pt;margin-top:486.2pt;width:194.7pt;height:1pt;z-index:-251672064;mso-position-horizontal-relative:page;mso-position-vertical-relative:page" coordorigin="6235,9724" coordsize="389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" o:allowincell="f">
                <v:shape id="Freeform 521" o:spid="_x0000_s1027" style="position:absolute;left:6240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AFTMMA&#10;AADdAAAADwAAAGRycy9kb3ducmV2LnhtbERPzWrCQBC+F3yHZQQvohtrSUx0FamU1t4SfYAhOybB&#10;7GzIrpq+vVso9DYf3+9sdoNpxZ1611hWsJhHIIhLqxuuFJxPH7MVCOeRNbaWScEPOdhtRy8bzLR9&#10;cE73wlcihLDLUEHtfZdJ6cqaDLq57YgDd7G9QR9gX0nd4yOEm1a+RlEsDTYcGmrs6L2m8lrcjIJ9&#10;esjfjvm0OH5P0+QSR8uY9KdSk/GwX4PwNPh/8Z/7S4f5SZLC7zfhB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AFT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22" o:spid="_x0000_s1028" style="position:absolute;left:6298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c9sYA&#10;AADdAAAADwAAAGRycy9kb3ducmV2LnhtbESPwW7CQAxE75X6DytX6gWVTaEKEFgQokKU3pL2A6ys&#10;SSKy3ii7hfD3+IDUm60ZzzyvNoNr1YX60Hg28D5OQBGX3jZcGfj92b/NQYWIbLH1TAZuFGCzfn5a&#10;YWb9lXO6FLFSEsIhQwN1jF2mdShrchjGviMW7eR7h1HWvtK2x6uEu1ZPkiTVDhuWhho72tVUnos/&#10;Z2C7+Mw/jvmoOH6PFrNTmkxTsgdjXl+G7RJUpCH+mx/XX1bwZ3Phl29kBL2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b/c9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23" o:spid="_x0000_s1029" style="position:absolute;left:6356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N5bcQA&#10;AADdAAAADwAAAGRycy9kb3ducmV2LnhtbERP22rCQBB9L/gPywh9kbqxLVHTrCIt0upb0n7AkJ1c&#10;MDsbsmsS/75bKPg2h3OddD+ZVgzUu8aygtUyAkFcWN1wpeDn+/i0AeE8ssbWMim4kYP9bvaQYqLt&#10;yBkNua9ECGGXoILa+y6R0hU1GXRL2xEHrrS9QR9gX0nd4xjCTSufoyiWBhsODTV29F5TccmvRsFh&#10;+5G9nrJFfjovtusyjl5i0p9KPc6nwxsIT5O/i//dXzrMX29W8PdNOEH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zeW3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24" o:spid="_x0000_s1030" style="position:absolute;left:6413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HnGsQA&#10;AADdAAAADwAAAGRycy9kb3ducmV2LnhtbERP22rCQBB9F/yHZYS+SN1oJWqaVaSlWPuWtB8wZCcX&#10;zM6G7DZJ/74rFPo2h3Od9DSZVgzUu8aygvUqAkFcWN1wpeDr8+1xD8J5ZI2tZVLwQw5Ox/ksxUTb&#10;kTMacl+JEMIuQQW1910ipStqMuhWtiMOXGl7gz7AvpK6xzGEm1ZuoiiWBhsODTV29FJTccu/jYLz&#10;4TXbXrNlfv1YHnZlHD3FpC9KPSym8zMIT5P/F/+533WYv9tv4P5NOEEe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h5xr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25" o:spid="_x0000_s1031" style="position:absolute;left:6471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1CgcIA&#10;AADdAAAADwAAAGRycy9kb3ducmV2LnhtbERPzYrCMBC+C/sOYRa8iKarUrUaRZRF3VurDzA0Y1u2&#10;mZQman37jSDsbT6+31ltOlOLO7WusqzgaxSBIM6trrhQcDl/D+cgnEfWWFsmBU9ysFl/9FaYaPvg&#10;lO6ZL0QIYZeggtL7JpHS5SUZdCPbEAfualuDPsC2kLrFRwg3tRxHUSwNVhwaSmxoV1L+m92Mgu1i&#10;n05P6SA7/QwWs2scTWLSB6X6n912CcJT5//Fb/dRh/mz+QRe34QT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bUKB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526" o:spid="_x0000_s1032" style="position:absolute;left:6528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Ta9cIA&#10;AADdAAAADwAAAGRycy9kb3ducmV2LnhtbERPzYrCMBC+C/sOYRb2IpruKlWrUUSRVW+tPsDQjG3Z&#10;ZlKaqPXtN4LgbT6+31msOlOLG7WusqzgexiBIM6trrhQcD7tBlMQziNrrC2Tggc5WC0/egtMtL1z&#10;SrfMFyKEsEtQQel9k0jp8pIMuqFtiAN3sa1BH2BbSN3iPYSbWv5EUSwNVhwaSmxoU1L+l12NgvVs&#10;m44PaT87HPuzySWORjHpX6W+Prv1HISnzr/FL/deh/mT6Rie34QT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hNr1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527" o:spid="_x0000_s1033" style="position:absolute;left:6586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h/bsQA&#10;AADdAAAADwAAAGRycy9kb3ducmV2LnhtbERPzWrCQBC+F3yHZQQvYjbaNprUVUSRVm9J+wBDdkxC&#10;s7Mhu2r69m6h0Nt8fL+z3g6mFTfqXWNZwTyKQRCXVjdcKfj6PM5WIJxH1thaJgU/5GC7GT2tMdP2&#10;zjndCl+JEMIuQwW1910mpStrMugi2xEH7mJ7gz7AvpK6x3sIN61cxHEiDTYcGmrsaF9T+V1cjYJd&#10;eshfTvm0OJ2n6fKSxM8J6XelJuNh9wbC0+D/xX/uDx3mL1ev8PtNOEF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If27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28" o:spid="_x0000_s1034" style="position:absolute;left:6644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rhGcIA&#10;AADdAAAADwAAAGRycy9kb3ducmV2LnhtbERPzYrCMBC+C75DGGEvsqa6UrUaRVwWdW+tPsDQjG2x&#10;mZQmavftN4LgbT6+31ltOlOLO7WusqxgPIpAEOdWV1woOJ9+PucgnEfWWFsmBX/kYLPu91aYaPvg&#10;lO6ZL0QIYZeggtL7JpHS5SUZdCPbEAfuYluDPsC2kLrFRwg3tZxEUSwNVhwaSmxoV1J+zW5GwXbx&#10;nU6P6TA7/g4Xs0scfcWk90p9DLrtEoSnzr/FL/dBh/mzeQzPb8IJ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GuEZ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529" o:spid="_x0000_s1035" style="position:absolute;left:6701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ZEgsMA&#10;AADdAAAADwAAAGRycy9kb3ducmV2LnhtbERPzWrCQBC+F3yHZQQvohtrSTS6ilRKq7dEH2DIjkkw&#10;Oxuyq6Zv7xYK3ubj+531tjeNuFPnassKZtMIBHFhdc2lgvPpa7IA4TyyxsYyKfglB9vN4G2NqbYP&#10;zuie+1KEEHYpKqi8b1MpXVGRQTe1LXHgLrYz6APsSqk7fIRw08j3KIqlwZpDQ4UtfVZUXPObUbBb&#10;7rOPQzbOD8fxMrnE0Twm/a3UaNjvViA89f4l/nf/6DA/WST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ZEg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30" o:spid="_x0000_s1036" style="position:absolute;left:6759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nQ8MYA&#10;AADdAAAADwAAAGRycy9kb3ducmV2LnhtbESPwW7CQAxE75X6DytX6gWVTaEKEFgQokKU3pL2A6ys&#10;SSKy3ii7hfD3+IDUm60ZzzyvNoNr1YX60Hg28D5OQBGX3jZcGfj92b/NQYWIbLH1TAZuFGCzfn5a&#10;YWb9lXO6FLFSEsIhQwN1jF2mdShrchjGviMW7eR7h1HWvtK2x6uEu1ZPkiTVDhuWhho72tVUnos/&#10;Z2C7+Mw/jvmoOH6PFrNTmkxTsgdjXl+G7RJUpCH+mx/XX1bwZ3PBlW9kBL2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8nQ8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31" o:spid="_x0000_s1037" style="position:absolute;left:6816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V1a8MA&#10;AADdAAAADwAAAGRycy9kb3ducmV2LnhtbERPzWrCQBC+F3yHZQQvohtriSa6ilRKq7dEH2DIjkkw&#10;Oxuyq6Zv7xYK3ubj+531tjeNuFPnassKZtMIBHFhdc2lgvPpa7IE4TyyxsYyKfglB9vN4G2NqbYP&#10;zuie+1KEEHYpKqi8b1MpXVGRQTe1LXHgLrYz6APsSqk7fIRw08j3KIqlwZpDQ4UtfVZUXPObUbBL&#10;9tnHIRvnh+M4WVziaB6T/lZqNOx3KxCeev8S/7t/dJi/WCb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V1a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32" o:spid="_x0000_s1038" style="position:absolute;left:6874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ZKK8YA&#10;AADdAAAADwAAAGRycy9kb3ducmV2LnhtbESPwW7CQAxE70j9h5Ur9YJgQ4tCk7Ig1KoqcEvoB1hZ&#10;k0TNeqPsAunf14dK3GzNeOZ5vR1dp640hNazgcU8AUVcedtybeD79Dl7BRUissXOMxn4pQDbzcNk&#10;jbn1Ny7oWsZaSQiHHA00Mfa51qFqyGGY+55YtLMfHEZZh1rbAW8S7jr9nCSpdtiyNDTY03tD1U95&#10;cQZ22UexPBTT8nCcZqtzmrykZL+MeXocd2+gIo3xbv6/3lvBX2XCL9/ICHr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ZKK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33" o:spid="_x0000_s1039" style="position:absolute;left:6932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rvsMMA&#10;AADdAAAADwAAAGRycy9kb3ducmV2LnhtbERPzWrCQBC+F3yHZQQvohtriSa6ilRKq7dEH2DIjkkw&#10;Oxuyq6Zv7xYK3ubj+531tjeNuFPnassKZtMIBHFhdc2lgvPpa7IE4TyyxsYyKfglB9vN4G2NqbYP&#10;zuie+1KEEHYpKqi8b1MpXVGRQTe1LXHgLrYz6APsSqk7fIRw08j3KIqlwZpDQ4UtfVZUXPObUbBL&#10;9tnHIRvnh+M4WVziaB6T/lZqNOx3KxCeev8S/7t/dJi/SGb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rvs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34" o:spid="_x0000_s1040" style="position:absolute;left:6989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hxx8MA&#10;AADdAAAADwAAAGRycy9kb3ducmV2LnhtbERPzWrCQBC+F3yHZQQvohu1RBNdRSql1VuiDzBkxySY&#10;nQ3ZraZv7xYK3ubj+53NrjeNuFPnassKZtMIBHFhdc2lgsv5c7IC4TyyxsYyKfglB7vt4G2DqbYP&#10;zuie+1KEEHYpKqi8b1MpXVGRQTe1LXHgrrYz6APsSqk7fIRw08h5FMXSYM2hocKWPioqbvmPUbBP&#10;Dtn7MRvnx9M4WV7jaBGT/lJqNOz3axCeev8S/7u/dZi/TOb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/hxx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35" o:spid="_x0000_s1041" style="position:absolute;left:7047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TUXMMA&#10;AADdAAAADwAAAGRycy9kb3ducmV2LnhtbERPzWrCQBC+F3yHZQQvohu1RBNdRVqK1VuiDzBkxySY&#10;nQ3ZraZv3xUK3ubj+53NrjeNuFPnassKZtMIBHFhdc2lgsv5a7IC4TyyxsYyKfglB7vt4G2DqbYP&#10;zuie+1KEEHYpKqi8b1MpXVGRQTe1LXHgrrYz6APsSqk7fIRw08h5FMXSYM2hocKWPioqbvmPUbBP&#10;PrP3YzbOj6dxsrzG0SImfVBqNOz3axCeev8S/7u/dZi/TBbw/Cac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TUX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36" o:spid="_x0000_s1042" style="position:absolute;left:7104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1MKMMA&#10;AADdAAAADwAAAGRycy9kb3ducmV2LnhtbERPzWrCQBC+F3yHZQQvohutRBNdRVqK1VuiDzBkxySY&#10;nQ3ZraZv7xYK3ubj+53NrjeNuFPnassKZtMIBHFhdc2lgsv5a7IC4TyyxsYyKfglB7vt4G2DqbYP&#10;zuie+1KEEHYpKqi8b1MpXVGRQTe1LXHgrrYz6APsSqk7fIRw08h5FMXSYM2hocKWPioqbvmPUbBP&#10;PrPFMRvnx9M4WV7j6D0mfVBqNOz3axCeev8S/7u/dZi/TBb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11MK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37" o:spid="_x0000_s1043" style="position:absolute;left:7162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Hps8MA&#10;AADdAAAADwAAAGRycy9kb3ducmV2LnhtbERPzWrCQBC+F3yHZQQvohttjSa6irSUqrdEH2DIjkkw&#10;Oxuyq6Zv3y0UepuP73c2u9404kGdqy0rmE0jEMSF1TWXCi7nz8kKhPPIGhvLpOCbHOy2g5cNpto+&#10;OaNH7ksRQtilqKDyvk2ldEVFBt3UtsSBu9rOoA+wK6Xu8BnCTSPnURRLgzWHhgpbeq+ouOV3o2Cf&#10;fGRvx2ycH0/jZHmNo9eY9JdSo2G/X4Pw1Pt/8Z/7oMP8ZbKA32/CC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Hps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38" o:spid="_x0000_s1044" style="position:absolute;left:7220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N3xMMA&#10;AADdAAAADwAAAGRycy9kb3ducmV2LnhtbERPzWrCQBC+F3yHZQQvohtriU2ajUhFWntL7AMM2TEJ&#10;zc6G7Krx7d1Cobf5+H4n246mE1caXGtZwWoZgSCurG65VvB9OixeQTiPrLGzTAru5GCbT54yTLW9&#10;cUHX0tcihLBLUUHjfZ9K6aqGDLql7YkDd7aDQR/gUEs94C2Em04+R1EsDbYcGhrs6b2h6qe8GAW7&#10;ZF+8HIt5efyaJ5tzHK1j0h9Kzabj7g2Ep9H/i//cnzrM3yQx/H4TTpD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N3x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39" o:spid="_x0000_s1045" style="position:absolute;left:7277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/SX8MA&#10;AADdAAAADwAAAGRycy9kb3ducmV2LnhtbERPzWrCQBC+F3yHZQQvohtrSUx0FamU1t4SfYAhOybB&#10;7GzIrpq+vVso9DYf3+9sdoNpxZ1611hWsJhHIIhLqxuuFJxPH7MVCOeRNbaWScEPOdhtRy8bzLR9&#10;cE73wlcihLDLUEHtfZdJ6cqaDLq57YgDd7G9QR9gX0nd4yOEm1a+RlEsDTYcGmrs6L2m8lrcjIJ9&#10;esjfjvm0OH5P0+QSR8uY9KdSk/GwX4PwNPh/8Z/7S4f5SZrA7zfhB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4/SX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40" o:spid="_x0000_s1046" style="position:absolute;left:7335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BGLcYA&#10;AADdAAAADwAAAGRycy9kb3ducmV2LnhtbESPwW7CQAxE70j9h5Ur9YJgQ4tCk7Ig1KoqcEvoB1hZ&#10;k0TNeqPsAunf14dK3GzNeOZ5vR1dp640hNazgcU8AUVcedtybeD79Dl7BRUissXOMxn4pQDbzcNk&#10;jbn1Ny7oWsZaSQiHHA00Mfa51qFqyGGY+55YtLMfHEZZh1rbAW8S7jr9nCSpdtiyNDTY03tD1U95&#10;cQZ22UexPBTT8nCcZqtzmrykZL+MeXocd2+gIo3xbv6/3lvBX2WCK9/ICHr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BGL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41" o:spid="_x0000_s1047" style="position:absolute;left:7392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zjtsMA&#10;AADdAAAADwAAAGRycy9kb3ducmV2LnhtbERPzWrCQBC+F3yHZQQvohtriU2ajUhFWntL7AMM2TEJ&#10;zc6G7Krx7d1Cobf5+H4n246mE1caXGtZwWoZgSCurG65VvB9OixeQTiPrLGzTAru5GCbT54yTLW9&#10;cUHX0tcihLBLUUHjfZ9K6aqGDLql7YkDd7aDQR/gUEs94C2Em04+R1EsDbYcGhrs6b2h6qe8GAW7&#10;ZF+8HIt5efyaJ5tzHK1j0h9Kzabj7g2Ep9H/i//cnzrM3yQJ/H4TTpD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zjt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42" o:spid="_x0000_s1048" style="position:absolute;left:7450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hL+sYA&#10;AADdAAAADwAAAGRycy9kb3ducmV2LnhtbESPQW/CMAyF75P4D5GRdkEjYZs66AgIbZo2uLXwA6zG&#10;tNUap2oCdP9+PkzazdZ7fu/zejv6Tl1piG1gC4u5AUVcBddybeF0/HhYgooJ2WEXmCz8UITtZnK3&#10;xtyFGxd0LVOtJIRjjhaalPpc61g15DHOQ08s2jkMHpOsQ63dgDcJ951+NCbTHluWhgZ7emuo+i4v&#10;3sJu9V4874tZuT/MVi/nzDxl5D6tvZ+Ou1dQicb0b/67/nKCvzTCL9/ICHr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hL+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43" o:spid="_x0000_s1049" style="position:absolute;left:7508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TuYcMA&#10;AADdAAAADwAAAGRycy9kb3ducmV2LnhtbERPzWrCQBC+C32HZQq9iO5aJWp0FWkpVm+JPsCQHZPQ&#10;7GzIbjV9e1coeJuP73fW29424kqdrx1rmIwVCOLCmZpLDefT12gBwgdkg41j0vBHHrabl8EaU+Nu&#10;nNE1D6WIIexT1FCF0KZS+qIii37sWuLIXVxnMUTYldJ0eIvhtpHvSiXSYs2xocKWPioqfvJfq2G3&#10;/Mxmh2yYH47D5fySqGlCZq/122u/W4EI1Ien+N/9beL8hZrA45t4gt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TuY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44" o:spid="_x0000_s1050" style="position:absolute;left:7565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ZwFsMA&#10;AADdAAAADwAAAGRycy9kb3ducmV2LnhtbERPzWrCQBC+C32HZQq9iO5WJWp0FWkpVm+JPsCQHZPQ&#10;7GzIbjV9e1coeJuP73fW29424kqdrx1reB8rEMSFMzWXGs6nr9EChA/IBhvHpOGPPGw3L4M1psbd&#10;OKNrHkoRQ9inqKEKoU2l9EVFFv3YtcSRu7jOYoiwK6Xp8BbDbSMnSiXSYs2xocKWPioqfvJfq2G3&#10;/Mxmh2yYH47D5fySqGlCZq/122u/W4EI1Ien+N/9beL8hZrA45t4gt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ZwF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45" o:spid="_x0000_s1051" style="position:absolute;left:7623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rVjcMA&#10;AADdAAAADwAAAGRycy9kb3ducmV2LnhtbERP22rCQBB9L/Qflin0Repua4mauooo4uUtaT9gyI5J&#10;aHY2ZFeNf+8Kgm9zONeZLXrbiDN1vnas4XOoQBAXztRcavj73XxMQPiAbLBxTBqu5GExf32ZYWrc&#10;hTM656EUMYR9ihqqENpUSl9UZNEPXUscuaPrLIYIu1KaDi8x3DbyS6lEWqw5NlTY0qqi4j8/WQ3L&#10;6Tr73meDfH8YTMfHRI0SMlut39/65Q+IQH14ih/unYnzJ2oE92/iC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rVj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46" o:spid="_x0000_s1052" style="position:absolute;left:7680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N+cMA&#10;AADdAAAADwAAAGRycy9kb3ducmV2LnhtbERPzWrCQBC+F/oOyxR6kbrbKlFTVxFFrN6S9gGG7JiE&#10;ZmdDdtX49q4geJuP73fmy9424kydrx1r+BwqEMSFMzWXGv5+tx9TED4gG2wck4YreVguXl/mmBp3&#10;4YzOeShFDGGfooYqhDaV0hcVWfRD1xJH7ug6iyHCrpSmw0sMt438UiqRFmuODRW2tK6o+M9PVsNq&#10;tsnG+2yQ7w+D2eSYqFFCZqf1+1u/+gYRqA9P8cP9Y+L8qRrD/Zt4gl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NN+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47" o:spid="_x0000_s1053" style="position:absolute;left:7738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/oYsMA&#10;AADdAAAADwAAAGRycy9kb3ducmV2LnhtbERPzWrCQBC+F3yHZQQvUne1NdXoKqKUqrekfYAhOybB&#10;7GzIrpq+fbdQ6G0+vt9Zb3vbiDt1vnasYTpRIIgLZ2ouNXx9vj8vQPiAbLBxTBq+ycN2M3haY2rc&#10;gzO656EUMYR9ihqqENpUSl9UZNFPXEscuYvrLIYIu1KaDh8x3DZyplQiLdYcGypsaV9Rcc1vVsNu&#10;echeT9k4P53Hy7dLol4SMh9aj4b9bgUiUB/+xX/uo4nzF2oOv9/EE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/oY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48" o:spid="_x0000_s1054" style="position:absolute;left:7796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12FcMA&#10;AADdAAAADwAAAGRycy9kb3ducmV2LnhtbERPzWrCQBC+F3yHZQQvorvWEjW6ilRKa2+JPsCQHZNg&#10;djZkV03f3i0UepuP73c2u9424k6drx1rmE0VCOLCmZpLDefTx2QJwgdkg41j0vBDHnbbwcsGU+Me&#10;nNE9D6WIIexT1FCF0KZS+qIii37qWuLIXVxnMUTYldJ0+IjhtpGvSiXSYs2xocKW3isqrvnNativ&#10;DtnbMRvnx+/xanFJ1Dwh86n1aNjv1yAC9eFf/Of+MnH+UiXw+008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12F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49" o:spid="_x0000_s1055" style="position:absolute;left:7853;top:9729;width:30;height:20;visibility:visible;mso-wrap-style:square;v-text-anchor:top" coordsize="3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qF78MA&#10;AADdAAAADwAAAGRycy9kb3ducmV2LnhtbERPTWvCQBC9C/6HZQQvRTdaaGN0FSmVeiuNHjyO2TGJ&#10;yc6G7BrTf98VCt7m8T5ntelNLTpqXWlZwWwagSDOrC45V3A87CYxCOeRNdaWScEvOdish4MVJtre&#10;+Ye61OcihLBLUEHhfZNI6bKCDLqpbYgDd7GtQR9gm0vd4j2Em1rOo+hNGiw5NBTY0EdBWZXejILv&#10;+OVrV90+j/XitSv1tTvZc2WVGo/67RKEp94/xf/uvQ7z4+gdHt+EE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qF78MAAADdAAAADwAAAAAAAAAAAAAAAACYAgAAZHJzL2Rv&#10;d25yZXYueG1sUEsFBgAAAAAEAAQA9QAAAIgDAAAAAA==&#10;" path="m,l29,e" filled="f" strokeweight=".48pt">
                  <v:path arrowok="t" o:connecttype="custom" o:connectlocs="0,0;29,0" o:connectangles="0,0"/>
                </v:shape>
                <v:shape id="Freeform 550" o:spid="_x0000_s1056" style="position:absolute;left:7911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5H/MYA&#10;AADdAAAADwAAAGRycy9kb3ducmV2LnhtbESPQW/CMAyF75P4D5GRdkEjYZs66AgIbZo2uLXwA6zG&#10;tNUap2oCdP9+PkzazdZ7fu/zejv6Tl1piG1gC4u5AUVcBddybeF0/HhYgooJ2WEXmCz8UITtZnK3&#10;xtyFGxd0LVOtJIRjjhaalPpc61g15DHOQ08s2jkMHpOsQ63dgDcJ951+NCbTHluWhgZ7emuo+i4v&#10;3sJu9V4874tZuT/MVi/nzDxl5D6tvZ+Ou1dQicb0b/67/nKCvzSCK9/ICHr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5H/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51" o:spid="_x0000_s1057" style="position:absolute;left:7969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LiZ8MA&#10;AADdAAAADwAAAGRycy9kb3ducmV2LnhtbERPzWrCQBC+F3yHZQQvorvWEk3qKlKR1t6S9gGG7JiE&#10;ZmdDdtX49m6h0Nt8fL+z2Q22FVfqfeNYw2KuQBCXzjRcafj+Os7WIHxANtg6Jg138rDbjp42mBl3&#10;45yuRahEDGGfoYY6hC6T0pc1WfRz1xFH7ux6iyHCvpKmx1sMt618ViqRFhuODTV29FZT+VNcrIZ9&#10;eshfTvm0OH1O09U5UcuEzLvWk/GwfwURaAj/4j/3h4nz1yqF32/iCX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+LiZ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52" o:spid="_x0000_s1058" style="position:absolute;left:8026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HdJ8YA&#10;AADdAAAADwAAAGRycy9kb3ducmV2LnhtbESPwW7CQAxE75X6Dysj9YJgA61SCCwIUVWU3hL4ACtr&#10;koisN8puIf37+oDUm60Zzzyvt4Nr1Y360Hg2MJsmoIhLbxuuDJxPn5MFqBCRLbaeycAvBdhunp/W&#10;mFl/55xuRayUhHDI0EAdY5dpHcqaHIap74hFu/jeYZS1r7Tt8S7hrtXzJEm1w4alocaO9jWV1+LH&#10;GdgtP/K3Yz4ujt/j5fslTV5TsgdjXkbDbgUq0hD/zY/rLyv4i5nwyzcygt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HdJ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53" o:spid="_x0000_s1059" style="position:absolute;left:8084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14vMMA&#10;AADdAAAADwAAAGRycy9kb3ducmV2LnhtbERPzWrCQBC+F3yHZQQvopvUEjW6ilRKq7dEH2DIjkkw&#10;Oxuyq6Zv7xYK3ubj+531tjeNuFPnassK4mkEgriwuuZSwfn0NVmAcB5ZY2OZFPySg+1m8LbGVNsH&#10;Z3TPfSlCCLsUFVTet6mUrqjIoJvaljhwF9sZ9AF2pdQdPkK4aeR7FCXSYM2hocKWPisqrvnNKNgt&#10;99nHIRvnh+N4Ob8k0Swh/a3UaNjvViA89f4l/nf/6DB/Ecf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14v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54" o:spid="_x0000_s1060" style="position:absolute;left:8142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/my8QA&#10;AADdAAAADwAAAGRycy9kb3ducmV2LnhtbERPzWrCQBC+F3yHZYReRDfGEjV1lWAprb0l7QMM2TEJ&#10;zc6G7Jqkb+8WCr3Nx/c7h9NkWjFQ7xrLCtarCARxaXXDlYKvz9flDoTzyBpby6TghxycjrOHA6ba&#10;jpzTUPhKhBB2KSqove9SKV1Zk0G3sh1x4K62N+gD7CupexxDuGllHEWJNNhwaKixo3NN5XdxMwqy&#10;/Uv+dMkXxeVjsd9ek2iTkH5T6nE+Zc8gPE3+X/znftdh/m4dw+834QR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f5sv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55" o:spid="_x0000_s1061" style="position:absolute;left:8199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NDUMMA&#10;AADdAAAADwAAAGRycy9kb3ducmV2LnhtbERP24rCMBB9F/Yfwiz4Ipp6oWo1iuwiq761+gFDM7bF&#10;ZlKarHb/3iwIvs3hXGe97Uwt7tS6yrKC8SgCQZxbXXGh4HLeDxcgnEfWWFsmBX/kYLv56K0x0fbB&#10;Kd0zX4gQwi5BBaX3TSKly0sy6Ea2IQ7c1bYGfYBtIXWLjxBuajmJolgarDg0lNjQV0n5Lfs1CnbL&#10;73R2TAfZ8TRYzq9xNI1J/yjV/+x2KxCeOv8Wv9wHHeYvxlP4/yac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NDU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56" o:spid="_x0000_s1062" style="position:absolute;left:8257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rbJMIA&#10;AADdAAAADwAAAGRycy9kb3ducmV2LnhtbERPzYrCMBC+L/gOYYS9iKauUrUaRRRx9dbuPsDQjG2x&#10;mZQman17s7DgbT6+31ltOlOLO7WusqxgPIpAEOdWV1wo+P05DOcgnEfWWFsmBU9ysFn3PlaYaPvg&#10;lO6ZL0QIYZeggtL7JpHS5SUZdCPbEAfuYluDPsC2kLrFRwg3tfyKolgarDg0lNjQrqT8mt2Mgu1i&#10;n05P6SA7nQeL2SWOJjHpo1Kf/W67BOGp82/xv/tbh/nz8RT+vgkn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Otsk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557" o:spid="_x0000_s1063" style="position:absolute;left:8314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Z+v8MA&#10;AADdAAAADwAAAGRycy9kb3ducmV2LnhtbERPzWrCQBC+F3yHZQQvohttGzW6iijS6i3RBxiyYxLM&#10;zobsqunbu4VCb/Px/c5q05laPKh1lWUFk3EEgji3uuJCweV8GM1BOI+ssbZMCn7IwWbde1thou2T&#10;U3pkvhAhhF2CCkrvm0RKl5dk0I1tQxy4q20N+gDbQuoWnyHc1HIaRbE0WHFoKLGhXUn5LbsbBdvF&#10;Pv04psPseBouZtc4eo9Jfyk16HfbJQhPnf8X/7m/dZg/n3zC7zfhBLl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3Z+v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58" o:spid="_x0000_s1064" style="position:absolute;left:8372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TgyMQA&#10;AADdAAAADwAAAGRycy9kb3ducmV2LnhtbERPzWrCQBC+F3yHZYRepNmklhhT1yAtpdVb0j7AkB2T&#10;YHY2ZFdN394tFLzNx/c7m2IyvbjQ6DrLCpIoBkFcW91xo+Dn++MpA+E8ssbeMin4JQfFdvawwVzb&#10;K5d0qXwjQgi7HBW03g+5lK5uyaCL7EAcuKMdDfoAx0bqEa8h3PTyOY5TabDj0NDiQG8t1afqbBTs&#10;1u/ly75cVPvDYr06pvEyJf2p1ON82r2C8DT5u/jf/aXD/CxJ4e+bcIL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k4Mj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59" o:spid="_x0000_s1065" style="position:absolute;left:8430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FU8QA&#10;AADdAAAADwAAAGRycy9kb3ducmV2LnhtbERP22rCQBB9L/gPywh9kbqxLVHTrCIt0upb0n7AkJ1c&#10;MDsbsmsS/75bKPg2h3OddD+ZVgzUu8aygtUyAkFcWN1wpeDn+/i0AeE8ssbWMim4kYP9bvaQYqLt&#10;yBkNua9ECGGXoILa+y6R0hU1GXRL2xEHrrS9QR9gX0nd4xjCTSufoyiWBhsODTV29F5TccmvRsFh&#10;+5G9nrJFfjovtusyjl5i0p9KPc6nwxsIT5O/i//dXzrM36zW8PdNOEH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oRVP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60" o:spid="_x0000_s1066" style="position:absolute;left:8487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fRIcYA&#10;AADdAAAADwAAAGRycy9kb3ducmV2LnhtbESPwW7CQAxE75X6Dysj9YJgA61SCCwIUVWU3hL4ACtr&#10;koisN8puIf37+oDUm60Zzzyvt4Nr1Y360Hg2MJsmoIhLbxuuDJxPn5MFqBCRLbaeycAvBdhunp/W&#10;mFl/55xuRayUhHDI0EAdY5dpHcqaHIap74hFu/jeYZS1r7Tt8S7hrtXzJEm1w4alocaO9jWV1+LH&#10;GdgtP/K3Yz4ujt/j5fslTV5TsgdjXkbDbgUq0hD/zY/rLyv4i5ngyjcygt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fRI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61" o:spid="_x0000_s1067" style="position:absolute;left:8545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t0usMA&#10;AADdAAAADwAAAGRycy9kb3ducmV2LnhtbERPzWrCQBC+F3yHZQQvohtriSa6ilRKq7dEH2DIjkkw&#10;Oxuyq6Zv7xYK3ubj+531tjeNuFPnassKZtMIBHFhdc2lgvPpa7IE4TyyxsYyKfglB9vN4G2NqbYP&#10;zuie+1KEEHYpKqi8b1MpXVGRQTe1LXHgLrYz6APsSqk7fIRw08j3KIqlwZpDQ4UtfVZUXPObUbBL&#10;9tnHIRvnh+M4WVziaB6T/lZqNOx3KxCeev8S/7t/dJi/nCX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t0u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62" o:spid="_x0000_s1068" style="position:absolute;left:8602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0XmsYA&#10;AADdAAAADwAAAGRycy9kb3ducmV2LnhtbESPwW7CQAxE75X6Dysj9YJgU1qlEFgQoqoovSXwAVbW&#10;JBFZb5RdIP37+oDUm60ZzzyvNoNr1Y360Hg28DpNQBGX3jZcGTgdvyZzUCEiW2w9k4FfCrBZPz+t&#10;MLP+zjndilgpCeGQoYE6xi7TOpQ1OQxT3xGLdva9wyhrX2nb413CXatnSZJqhw1LQ40d7WoqL8XV&#10;GdguPvP3Qz4uDj/jxcc5Td5SsntjXkbDdgkq0hD/zY/rbyv485nwyzcygl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0Xm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63" o:spid="_x0000_s1069" style="position:absolute;left:8660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GyAcQA&#10;AADdAAAADwAAAGRycy9kb3ducmV2LnhtbERPzWrCQBC+F3yHZYReRDfGEjV1lWAprb0l7QMM2TEJ&#10;zc6G7Jqkb+8WCr3Nx/c7h9NkWjFQ7xrLCtarCARxaXXDlYKvz9flDoTzyBpby6TghxycjrOHA6ba&#10;jpzTUPhKhBB2KSqove9SKV1Zk0G3sh1x4K62N+gD7CupexxDuGllHEWJNNhwaKixo3NN5XdxMwqy&#10;/Uv+dMkXxeVjsd9ek2iTkH5T6nE+Zc8gPE3+X/znftdh/i5ew+834QR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hsgH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64" o:spid="_x0000_s1070" style="position:absolute;left:8718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MsdsMA&#10;AADdAAAADwAAAGRycy9kb3ducmV2LnhtbERPzWrCQBC+F3yHZQQvohtjiRpdRSql1VuiDzBkxySY&#10;nQ3ZraZv7xYK3ubj+53NrjeNuFPnassKZtMIBHFhdc2lgsv5c7IE4TyyxsYyKfglB7vt4G2DqbYP&#10;zuie+1KEEHYpKqi8b1MpXVGRQTe1LXHgrrYz6APsSqk7fIRw08g4ihJpsObQUGFLHxUVt/zHKNiv&#10;Dtn7MRvnx9N4tbgm0Twh/aXUaNjv1yA89f4l/nd/6zB/Gcf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Msd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65" o:spid="_x0000_s1071" style="position:absolute;left:8775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+J7cIA&#10;AADdAAAADwAAAGRycy9kb3ducmV2LnhtbERPzYrCMBC+C/sOYRb2IpquStVqFFmRVW+tPsDQjG2x&#10;mZQmq/XtzYLgbT6+31muO1OLG7WusqzgexiBIM6trrhQcD7tBjMQziNrrC2Tggc5WK8+ektMtL1z&#10;SrfMFyKEsEtQQel9k0jp8pIMuqFtiAN3sa1BH2BbSN3iPYSbWo6iKJYGKw4NJTb0U1J+zf6Mgs18&#10;m04OaT87HPvz6SWOxjHpX6W+PrvNAoSnzr/FL/deh/mz0Rj+vwkn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v4nt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566" o:spid="_x0000_s1072" style="position:absolute;left:8833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YRmcQA&#10;AADdAAAADwAAAGRycy9kb3ducmV2LnhtbERPzWrCQBC+F/oOyxR6kbpplFRTV5GKtPGWtA8wZMck&#10;NDsbstskvn1XELzNx/c7m91kWjFQ7xrLCl7nEQji0uqGKwU/38eXFQjnkTW2lknBhRzsto8PG0y1&#10;HTmnofCVCCHsUlRQe9+lUrqyJoNubjviwJ1tb9AH2FdS9ziGcNPKOIoSabDh0FBjRx81lb/Fn1Gw&#10;Xx/yZZbPiuw0W7+dk2iRkP5U6vlp2r+D8DT5u/jm/tJh/ipewvWbcIL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WEZn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67" o:spid="_x0000_s1073" style="position:absolute;left:8890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q0AsQA&#10;AADdAAAADwAAAGRycy9kb3ducmV2LnhtbERP22rCQBB9L/gPyxR8Ed1obWpSVxGltPEtaT9gyE4u&#10;NDsbsqumf98tCH2bw7nOdj+aTlxpcK1lBctFBIK4tLrlWsHX59t8A8J5ZI2dZVLwQw72u8nDFlNt&#10;b5zTtfC1CCHsUlTQeN+nUrqyIYNuYXviwFV2MOgDHGqpB7yFcNPJVRTF0mDLoaHBno4Nld/FxSg4&#10;JKd8neWzIjvPkpcqjp5i0u9KTR/HwysIT6P/F9/dHzrM36ye4e+bcIL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atAL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68" o:spid="_x0000_s1074" style="position:absolute;left:8948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gqdcQA&#10;AADdAAAADwAAAGRycy9kb3ducmV2LnhtbERPzWrCQBC+F3yHZYRepNmoJcbUNYSW0uotaR9gyI5J&#10;MDsbsltN394tFLzNx/c7u3wyvbjQ6DrLCpZRDIK4trrjRsH31/tTCsJ5ZI29ZVLwSw7y/exhh5m2&#10;Vy7pUvlGhBB2GSpovR8yKV3dkkEX2YE4cCc7GvQBjo3UI15DuOnlKo4TabDj0NDiQK8t1efqxygo&#10;tm/l86FcVIfjYrs5JfE6If2h1ON8Kl5AeJr8Xfzv/tRhfrpK4O+bcIL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IKnX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69" o:spid="_x0000_s1075" style="position:absolute;left:9006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SP7sQA&#10;AADdAAAADwAAAGRycy9kb3ducmV2LnhtbERP22rCQBB9F/yHZYS+SN1oJWqaVaSlWPuWtB8wZCcX&#10;zM6G7DZJ/74rFPo2h3Od9DSZVgzUu8aygvUqAkFcWN1wpeDr8+1xD8J5ZI2tZVLwQw5Ox/ksxUTb&#10;kTMacl+JEMIuQQW1910ipStqMuhWtiMOXGl7gz7AvpK6xzGEm1ZuoiiWBhsODTV29FJTccu/jYLz&#10;4TXbXrNlfv1YHnZlHD3FpC9KPSym8zMIT5P/F/+533WYv9/s4P5NOEEe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Ej+7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70" o:spid="_x0000_s1076" style="position:absolute;left:9063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sbnMYA&#10;AADdAAAADwAAAGRycy9kb3ducmV2LnhtbESPwW7CQAxE75X6Dysj9YJgU1qlEFgQoqoovSXwAVbW&#10;JBFZb5RdIP37+oDUm60ZzzyvNoNr1Y360Hg28DpNQBGX3jZcGTgdvyZzUCEiW2w9k4FfCrBZPz+t&#10;MLP+zjndilgpCeGQoYE6xi7TOpQ1OQxT3xGLdva9wyhrX2nb413CXatnSZJqhw1LQ40d7WoqL8XV&#10;GdguPvP3Qz4uDj/jxcc5Td5SsntjXkbDdgkq0hD/zY/rbyv485ngyjcygl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xsbn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71" o:spid="_x0000_s1077" style="position:absolute;left:9121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e+B8MA&#10;AADdAAAADwAAAGRycy9kb3ducmV2LnhtbERPzWrCQBC+F3yHZQQvohu1RBNdRSql1VuiDzBkxySY&#10;nQ3ZraZv7xYK3ubj+53NrjeNuFPnassKZtMIBHFhdc2lgsv5c7IC4TyyxsYyKfglB7vt4G2DqbYP&#10;zuie+1KEEHYpKqi8b1MpXVGRQTe1LXHgrrYz6APsSqk7fIRw08h5FMXSYM2hocKWPioqbvmPUbBP&#10;Dtn7MRvnx9M4WV7jaBGT/lJqNOz3axCeev8S/7u/dZi/mif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e+B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72" o:spid="_x0000_s1078" style="position:absolute;left:9178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SBR8YA&#10;AADdAAAADwAAAGRycy9kb3ducmV2LnhtbESPwW7CQAxE70j9h5WRekGwaUEpBBaEWlWF3hL4ACtr&#10;koisN8puIf37+lCJm60ZzzxvdoNr1Y360Hg28DJLQBGX3jZcGTifPqdLUCEiW2w9k4FfCrDbPo02&#10;mFl/55xuRayUhHDI0EAdY5dpHcqaHIaZ74hFu/jeYZS1r7Tt8S7hrtWvSZJqhw1LQ40dvddUXosf&#10;Z2C/+sgXx3xSHL8nq7dLmsxTsl/GPI+H/RpUpCE+zP/XByv4y7nwyzcygt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LSBR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73" o:spid="_x0000_s1079" style="position:absolute;left:9236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gk3MMA&#10;AADdAAAADwAAAGRycy9kb3ducmV2LnhtbERP24rCMBB9F/Yfwiz4Ipp6oWo1iuwiq761+gFDM7bF&#10;ZlKarHb/3iwIvs3hXGe97Uwt7tS6yrKC8SgCQZxbXXGh4HLeDxcgnEfWWFsmBX/kYLv56K0x0fbB&#10;Kd0zX4gQwi5BBaX3TSKly0sy6Ea2IQ7c1bYGfYBtIXWLjxBuajmJolgarDg0lNjQV0n5Lfs1CnbL&#10;73R2TAfZ8TRYzq9xNI1J/yjV/+x2KxCeOv8Wv9wHHeYvpmP4/yac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/gk3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74" o:spid="_x0000_s1080" style="position:absolute;left:9294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q6q8IA&#10;AADdAAAADwAAAGRycy9kb3ducmV2LnhtbERPzYrCMBC+C/sOYRb2IpquStVqFFmRVW+tPsDQjG2x&#10;mZQmq/XtzYLgbT6+31muO1OLG7WusqzgexiBIM6trrhQcD7tBjMQziNrrC2Tggc5WK8+ektMtL1z&#10;SrfMFyKEsEtQQel9k0jp8pIMuqFtiAN3sa1BH2BbSN3iPYSbWo6iKJYGKw4NJTb0U1J+zf6Mgs18&#10;m04OaT87HPvz6SWOxjHpX6W+PrvNAoSnzr/FL/deh/mz8Qj+vwkn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Krqr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575" o:spid="_x0000_s1081" style="position:absolute;left:9351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YfMMMA&#10;AADdAAAADwAAAGRycy9kb3ducmV2LnhtbERPzWrCQBC+F3yHZQQvohtNiRpdRVqK1VuiDzBkxySY&#10;nQ3ZraZv3xUK3ubj+53NrjeNuFPnassKZtMIBHFhdc2lgsv5a7IE4TyyxsYyKfglB7vt4G2DqbYP&#10;zuie+1KEEHYpKqi8b1MpXVGRQTe1LXHgrrYz6APsSqk7fIRw08h5FCXSYM2hocKWPioqbvmPUbBf&#10;fWbvx2ycH0/j1eKaRHFC+qDUaNjv1yA89f4l/nd/6zB/Gcfw/Cac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YfM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76" o:spid="_x0000_s1082" style="position:absolute;left:9409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+HRMQA&#10;AADdAAAADwAAAGRycy9kb3ducmV2LnhtbERPzWrCQBC+F/oOyxR6Ed20kajRTZAWadNbog8wZMck&#10;mJ0N2a3Gt+8WCr3Nx/c7u3wyvbjS6DrLCl4WEQji2uqOGwWn42G+BuE8ssbeMim4k4M8e3zYYart&#10;jUu6Vr4RIYRdigpa74dUSle3ZNAt7EAcuLMdDfoAx0bqEW8h3PTyNYoSabDj0NDiQG8t1Zfq2yjY&#10;b97LZVHOquJrtlmdkyhOSH8o9fw07bcgPE3+X/zn/tRh/jpewu834QS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Ph0T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77" o:spid="_x0000_s1083" style="position:absolute;left:9466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Mi38QA&#10;AADdAAAADwAAAGRycy9kb3ducmV2LnhtbERP22rCQBB9F/yHZYS+iG6sbWpSV5EWsfqWtB8wZCcX&#10;zM6G7FbTv3eFgm9zONdZbwfTigv1rrGsYDGPQBAXVjdcKfj53s9WIJxH1thaJgV/5GC7GY/WmGp7&#10;5Ywuua9ECGGXooLa+y6V0hU1GXRz2xEHrrS9QR9gX0nd4zWEm1Y+R1EsDTYcGmrs6KOm4pz/GgW7&#10;5DN7OWbT/HiaJm9lHC1j0gelnibD7h2Ep8E/xP/uLx3mr5avcP8mnC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DIt/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78" o:spid="_x0000_s1084" style="position:absolute;left:9524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G8qMQA&#10;AADdAAAADwAAAGRycy9kb3ducmV2LnhtbERPzWrCQBC+C32HZQpeQt3USNTUVUJLsXpL2gcYsmMS&#10;mp0N2a1J374rFLzNx/c7u8NkOnGlwbWWFTwvYhDEldUt1wq+Pt+fNiCcR9bYWSYFv+TgsH+Y7TDT&#10;duSCrqWvRQhhl6GCxvs+k9JVDRl0C9sTB+5iB4M+wKGWesAxhJtOLuM4lQZbDg0N9vTaUPVd/hgF&#10;+fatWJ2KqDydo+36ksZJSvqo1Pxxyl9AeJr8Xfzv/tBh/iZJ4fZNOEH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RvKj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79" o:spid="_x0000_s1085" style="position:absolute;left:9582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0ZM8IA&#10;AADdAAAADwAAAGRycy9kb3ducmV2LnhtbERPzYrCMBC+C/sOYRa8iKarUrUaRZRF3VurDzA0Y1u2&#10;mZQman37jSDsbT6+31ltOlOLO7WusqzgaxSBIM6trrhQcDl/D+cgnEfWWFsmBU9ysFl/9FaYaPvg&#10;lO6ZL0QIYZeggtL7JpHS5SUZdCPbEAfualuDPsC2kLrFRwg3tRxHUSwNVhwaSmxoV1L+m92Mgu1i&#10;n05P6SA7/QwWs2scTWLSB6X6n912CcJT5//Fb/dRh/nzyQxe34QT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XRkz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580" o:spid="_x0000_s1086" style="position:absolute;left:9639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KNQcYA&#10;AADdAAAADwAAAGRycy9kb3ducmV2LnhtbESPwW7CQAxE70j9h5WRekGwaUEpBBaEWlWF3hL4ACtr&#10;koisN8puIf37+lCJm60ZzzxvdoNr1Y360Hg28DJLQBGX3jZcGTifPqdLUCEiW2w9k4FfCrDbPo02&#10;mFl/55xuRayUhHDI0EAdY5dpHcqaHIaZ74hFu/jeYZS1r7Tt8S7hrtWvSZJqhw1LQ40dvddUXosf&#10;Z2C/+sgXx3xSHL8nq7dLmsxTsl/GPI+H/RpUpCE+zP/XByv4y7ngyjcygt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KNQ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81" o:spid="_x0000_s1087" style="position:absolute;left:9697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4o2sMA&#10;AADdAAAADwAAAGRycy9kb3ducmV2LnhtbERPzWrCQBC+F3yHZQQvohu1RBNdRVqK1VuiDzBkxySY&#10;nQ3ZraZv3xUK3ubj+53NrjeNuFPnassKZtMIBHFhdc2lgsv5a7IC4TyyxsYyKfglB7vt4G2DqbYP&#10;zuie+1KEEHYpKqi8b1MpXVGRQTe1LXHgrrYz6APsSqk7fIRw08h5FMXSYM2hocKWPioqbvmPUbBP&#10;PrP3YzbOj6dxsrzG0SImfVBqNOz3axCeev8S/7u/dZi/WiTw/Cac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4o2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82" o:spid="_x0000_s1088" style="position:absolute;left:9754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LyOsYA&#10;AADdAAAADwAAAGRycy9kb3ducmV2LnhtbESPwW7CQAxE70j9h5Ur9YLKpgWlEFgQKkJAb0n5ACtr&#10;kqhZb5TdQvh7fKjUm60ZzzyvNoNr1ZX60Hg28DZJQBGX3jZcGTh/71/noEJEtth6JgN3CrBZP41W&#10;mFl/45yuRayUhHDI0EAdY5dpHcqaHIaJ74hFu/jeYZS1r7Tt8SbhrtXvSZJqhw1LQ40dfdZU/hS/&#10;zsB2sctnp3xcnL7Gi49LmkxTsgdjXp6H7RJUpCH+m/+uj1bw5zPhl29kBL1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LLyO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83" o:spid="_x0000_s1089" style="position:absolute;left:9812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5XocIA&#10;AADdAAAADwAAAGRycy9kb3ducmV2LnhtbERPzYrCMBC+L/gOYYS9iKauUrUaRRRx9dbuPsDQjG2x&#10;mZQman17s7DgbT6+31ltOlOLO7WusqxgPIpAEOdWV1wo+P05DOcgnEfWWFsmBU9ysFn3PlaYaPvg&#10;lO6ZL0QIYZeggtL7JpHS5SUZdCPbEAfuYluDPsC2kLrFRwg3tfyKolgarDg0lNjQrqT8mt2Mgu1i&#10;n05P6SA7nQeL2SWOJjHpo1Kf/W67BOGp82/xv/tbh/nz6Rj+vgkn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/leh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584" o:spid="_x0000_s1090" style="position:absolute;left:9870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zJ1sQA&#10;AADdAAAADwAAAGRycy9kb3ducmV2LnhtbERPzWrCQBC+F/oOyxR6kbpplFRTV5GKtPGWtA8wZMck&#10;NDsbstskvn1XELzNx/c7m91kWjFQ7xrLCl7nEQji0uqGKwU/38eXFQjnkTW2lknBhRzsto8PG0y1&#10;HTmnofCVCCHsUlRQe9+lUrqyJoNubjviwJ1tb9AH2FdS9ziGcNPKOIoSabDh0FBjRx81lb/Fn1Gw&#10;Xx/yZZbPiuw0W7+dk2iRkP5U6vlp2r+D8DT5u/jm/tJh/moZw/WbcIL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sydb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85" o:spid="_x0000_s1091" style="position:absolute;left:9927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BsTcQA&#10;AADdAAAADwAAAGRycy9kb3ducmV2LnhtbERPzWrCQBC+F/oOyxR6Ed20kajRTZAWadNbog8wZMck&#10;mJ0N2a3Gt+8WCr3Nx/c7u3wyvbjS6DrLCl4WEQji2uqOGwWn42G+BuE8ssbeMim4k4M8e3zYYart&#10;jUu6Vr4RIYRdigpa74dUSle3ZNAt7EAcuLMdDfoAx0bqEW8h3PTyNYoSabDj0NDiQG8t1Zfq2yjY&#10;b97LZVHOquJrtlmdkyhOSH8o9fw07bcgPE3+X/zn/tRh/noZw+834QS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gbE3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86" o:spid="_x0000_s1092" style="position:absolute;left:9985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n0OcMA&#10;AADdAAAADwAAAGRycy9kb3ducmV2LnhtbERPzWrCQBC+F3yHZQQvohttiBpdRVqK1VuiDzBkxySY&#10;nQ3ZraZv7xYK3ubj+53NrjeNuFPnassKZtMIBHFhdc2lgsv5a7IE4TyyxsYyKfglB7vt4G2DqbYP&#10;zuie+1KEEHYpKqi8b1MpXVGRQTe1LXHgrrYz6APsSqk7fIRw08h5FCXSYM2hocKWPioqbvmPUbBf&#10;fWbxMRvnx9N4tbgm0XtC+qDUaNjv1yA89f4l/nd/6zB/Gcf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4n0O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87" o:spid="_x0000_s1093" style="position:absolute;left:10042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VRosQA&#10;AADdAAAADwAAAGRycy9kb3ducmV2LnhtbERP22rCQBB9L/gPywh9Ed1YbWpSV5FKsfqWtB8wZCcX&#10;zM6G7Fbj37sFoW9zONdZbwfTigv1rrGsYD6LQBAXVjdcKfj5/pyuQDiPrLG1TApu5GC7GT2tMdX2&#10;yhldcl+JEMIuRQW1910qpStqMuhmtiMOXGl7gz7AvpK6x2sIN618iaJYGmw4NNTY0UdNxTn/NQp2&#10;yT5bHrNJfjxNkrcyjhYx6YNSz+Nh9w7C0+D/xQ/3lw7zV8tX+PsmnC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FUaL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588" o:spid="_x0000_s1094" style="position:absolute;left:10100;top:9729;width:24;height:20;visibility:visible;mso-wrap-style:square;v-text-anchor:top" coordsize="2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ogVb8A&#10;AADdAAAADwAAAGRycy9kb3ducmV2LnhtbERPy6rCMBDdC/5DGMGdpkopodcoF1EQdz7A7dDMbctt&#10;JqWJtf69EQR3czjPWW0G24ieOl871rCYJyCIC2dqLjVcL/uZAuEDssHGMWl4kofNejxaYW7cg0/U&#10;n0MpYgj7HDVUIbS5lL6oyKKfu5Y4cn+usxgi7EppOnzEcNvIZZJk0mLNsaHClrYVFf/nu9Vw2/Xh&#10;JNW15WxQqkgvx3TbHLWeTobfHxCBhvAVf9wHE+erNIP3N/EEuX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WiBVvwAAAN0AAAAPAAAAAAAAAAAAAAAAAJgCAABkcnMvZG93bnJl&#10;di54bWxQSwUGAAAAAAQABAD1AAAAhAMAAAAA&#10;" path="m,l23,e" filled="f" strokeweight=".48pt">
                  <v:path arrowok="t" o:connecttype="custom" o:connectlocs="0,0;23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0" allowOverlap="1" wp14:anchorId="791194B6" wp14:editId="32831290">
                <wp:simplePos x="0" y="0"/>
                <wp:positionH relativeFrom="page">
                  <wp:posOffset>7292975</wp:posOffset>
                </wp:positionH>
                <wp:positionV relativeFrom="page">
                  <wp:posOffset>6174740</wp:posOffset>
                </wp:positionV>
                <wp:extent cx="2731770" cy="12700"/>
                <wp:effectExtent l="0" t="0" r="0" b="0"/>
                <wp:wrapNone/>
                <wp:docPr id="1702" name="Group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1770" cy="12700"/>
                          <a:chOff x="11485" y="9724"/>
                          <a:chExt cx="4302" cy="20"/>
                        </a:xfrm>
                      </wpg:grpSpPr>
                      <wps:wsp>
                        <wps:cNvPr id="1703" name="Freeform 590"/>
                        <wps:cNvSpPr>
                          <a:spLocks/>
                        </wps:cNvSpPr>
                        <wps:spPr bwMode="auto">
                          <a:xfrm>
                            <a:off x="11490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4" name="Freeform 591"/>
                        <wps:cNvSpPr>
                          <a:spLocks/>
                        </wps:cNvSpPr>
                        <wps:spPr bwMode="auto">
                          <a:xfrm>
                            <a:off x="11548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5" name="Freeform 592"/>
                        <wps:cNvSpPr>
                          <a:spLocks/>
                        </wps:cNvSpPr>
                        <wps:spPr bwMode="auto">
                          <a:xfrm>
                            <a:off x="11605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6" name="Freeform 593"/>
                        <wps:cNvSpPr>
                          <a:spLocks/>
                        </wps:cNvSpPr>
                        <wps:spPr bwMode="auto">
                          <a:xfrm>
                            <a:off x="11663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7" name="Freeform 594"/>
                        <wps:cNvSpPr>
                          <a:spLocks/>
                        </wps:cNvSpPr>
                        <wps:spPr bwMode="auto">
                          <a:xfrm>
                            <a:off x="11721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8" name="Freeform 595"/>
                        <wps:cNvSpPr>
                          <a:spLocks/>
                        </wps:cNvSpPr>
                        <wps:spPr bwMode="auto">
                          <a:xfrm>
                            <a:off x="11778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" name="Freeform 596"/>
                        <wps:cNvSpPr>
                          <a:spLocks/>
                        </wps:cNvSpPr>
                        <wps:spPr bwMode="auto">
                          <a:xfrm>
                            <a:off x="11836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" name="Freeform 597"/>
                        <wps:cNvSpPr>
                          <a:spLocks/>
                        </wps:cNvSpPr>
                        <wps:spPr bwMode="auto">
                          <a:xfrm>
                            <a:off x="11893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" name="Freeform 598"/>
                        <wps:cNvSpPr>
                          <a:spLocks/>
                        </wps:cNvSpPr>
                        <wps:spPr bwMode="auto">
                          <a:xfrm>
                            <a:off x="11951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" name="Freeform 599"/>
                        <wps:cNvSpPr>
                          <a:spLocks/>
                        </wps:cNvSpPr>
                        <wps:spPr bwMode="auto">
                          <a:xfrm>
                            <a:off x="12009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" name="Freeform 600"/>
                        <wps:cNvSpPr>
                          <a:spLocks/>
                        </wps:cNvSpPr>
                        <wps:spPr bwMode="auto">
                          <a:xfrm>
                            <a:off x="12066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4" name="Freeform 601"/>
                        <wps:cNvSpPr>
                          <a:spLocks/>
                        </wps:cNvSpPr>
                        <wps:spPr bwMode="auto">
                          <a:xfrm>
                            <a:off x="12124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5" name="Freeform 602"/>
                        <wps:cNvSpPr>
                          <a:spLocks/>
                        </wps:cNvSpPr>
                        <wps:spPr bwMode="auto">
                          <a:xfrm>
                            <a:off x="12181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6" name="Freeform 603"/>
                        <wps:cNvSpPr>
                          <a:spLocks/>
                        </wps:cNvSpPr>
                        <wps:spPr bwMode="auto">
                          <a:xfrm>
                            <a:off x="12239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7" name="Freeform 604"/>
                        <wps:cNvSpPr>
                          <a:spLocks/>
                        </wps:cNvSpPr>
                        <wps:spPr bwMode="auto">
                          <a:xfrm>
                            <a:off x="12297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8" name="Freeform 605"/>
                        <wps:cNvSpPr>
                          <a:spLocks/>
                        </wps:cNvSpPr>
                        <wps:spPr bwMode="auto">
                          <a:xfrm>
                            <a:off x="12354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" name="Freeform 606"/>
                        <wps:cNvSpPr>
                          <a:spLocks/>
                        </wps:cNvSpPr>
                        <wps:spPr bwMode="auto">
                          <a:xfrm>
                            <a:off x="12412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0" name="Freeform 607"/>
                        <wps:cNvSpPr>
                          <a:spLocks/>
                        </wps:cNvSpPr>
                        <wps:spPr bwMode="auto">
                          <a:xfrm>
                            <a:off x="12469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" name="Freeform 608"/>
                        <wps:cNvSpPr>
                          <a:spLocks/>
                        </wps:cNvSpPr>
                        <wps:spPr bwMode="auto">
                          <a:xfrm>
                            <a:off x="12527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2" name="Freeform 609"/>
                        <wps:cNvSpPr>
                          <a:spLocks/>
                        </wps:cNvSpPr>
                        <wps:spPr bwMode="auto">
                          <a:xfrm>
                            <a:off x="12585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3" name="Freeform 610"/>
                        <wps:cNvSpPr>
                          <a:spLocks/>
                        </wps:cNvSpPr>
                        <wps:spPr bwMode="auto">
                          <a:xfrm>
                            <a:off x="12642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" name="Freeform 611"/>
                        <wps:cNvSpPr>
                          <a:spLocks/>
                        </wps:cNvSpPr>
                        <wps:spPr bwMode="auto">
                          <a:xfrm>
                            <a:off x="12700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" name="Freeform 612"/>
                        <wps:cNvSpPr>
                          <a:spLocks/>
                        </wps:cNvSpPr>
                        <wps:spPr bwMode="auto">
                          <a:xfrm>
                            <a:off x="12757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" name="Freeform 613"/>
                        <wps:cNvSpPr>
                          <a:spLocks/>
                        </wps:cNvSpPr>
                        <wps:spPr bwMode="auto">
                          <a:xfrm>
                            <a:off x="12815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7" name="Freeform 614"/>
                        <wps:cNvSpPr>
                          <a:spLocks/>
                        </wps:cNvSpPr>
                        <wps:spPr bwMode="auto">
                          <a:xfrm>
                            <a:off x="12873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8" name="Freeform 615"/>
                        <wps:cNvSpPr>
                          <a:spLocks/>
                        </wps:cNvSpPr>
                        <wps:spPr bwMode="auto">
                          <a:xfrm>
                            <a:off x="12930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" name="Freeform 616"/>
                        <wps:cNvSpPr>
                          <a:spLocks/>
                        </wps:cNvSpPr>
                        <wps:spPr bwMode="auto">
                          <a:xfrm>
                            <a:off x="12988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" name="Freeform 617"/>
                        <wps:cNvSpPr>
                          <a:spLocks/>
                        </wps:cNvSpPr>
                        <wps:spPr bwMode="auto">
                          <a:xfrm>
                            <a:off x="13045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" name="Freeform 618"/>
                        <wps:cNvSpPr>
                          <a:spLocks/>
                        </wps:cNvSpPr>
                        <wps:spPr bwMode="auto">
                          <a:xfrm>
                            <a:off x="13103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2" name="Freeform 619"/>
                        <wps:cNvSpPr>
                          <a:spLocks/>
                        </wps:cNvSpPr>
                        <wps:spPr bwMode="auto">
                          <a:xfrm>
                            <a:off x="13161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3" name="Freeform 620"/>
                        <wps:cNvSpPr>
                          <a:spLocks/>
                        </wps:cNvSpPr>
                        <wps:spPr bwMode="auto">
                          <a:xfrm>
                            <a:off x="13218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4" name="Freeform 621"/>
                        <wps:cNvSpPr>
                          <a:spLocks/>
                        </wps:cNvSpPr>
                        <wps:spPr bwMode="auto">
                          <a:xfrm>
                            <a:off x="13276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5" name="Freeform 622"/>
                        <wps:cNvSpPr>
                          <a:spLocks/>
                        </wps:cNvSpPr>
                        <wps:spPr bwMode="auto">
                          <a:xfrm>
                            <a:off x="13333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6" name="Freeform 623"/>
                        <wps:cNvSpPr>
                          <a:spLocks/>
                        </wps:cNvSpPr>
                        <wps:spPr bwMode="auto">
                          <a:xfrm>
                            <a:off x="13391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7" name="Freeform 624"/>
                        <wps:cNvSpPr>
                          <a:spLocks/>
                        </wps:cNvSpPr>
                        <wps:spPr bwMode="auto">
                          <a:xfrm>
                            <a:off x="13449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8" name="Freeform 625"/>
                        <wps:cNvSpPr>
                          <a:spLocks/>
                        </wps:cNvSpPr>
                        <wps:spPr bwMode="auto">
                          <a:xfrm>
                            <a:off x="13506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" name="Freeform 626"/>
                        <wps:cNvSpPr>
                          <a:spLocks/>
                        </wps:cNvSpPr>
                        <wps:spPr bwMode="auto">
                          <a:xfrm>
                            <a:off x="13564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0" name="Freeform 627"/>
                        <wps:cNvSpPr>
                          <a:spLocks/>
                        </wps:cNvSpPr>
                        <wps:spPr bwMode="auto">
                          <a:xfrm>
                            <a:off x="13621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1" name="Freeform 628"/>
                        <wps:cNvSpPr>
                          <a:spLocks/>
                        </wps:cNvSpPr>
                        <wps:spPr bwMode="auto">
                          <a:xfrm>
                            <a:off x="13679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2" name="Freeform 629"/>
                        <wps:cNvSpPr>
                          <a:spLocks/>
                        </wps:cNvSpPr>
                        <wps:spPr bwMode="auto">
                          <a:xfrm>
                            <a:off x="13737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3" name="Freeform 630"/>
                        <wps:cNvSpPr>
                          <a:spLocks/>
                        </wps:cNvSpPr>
                        <wps:spPr bwMode="auto">
                          <a:xfrm>
                            <a:off x="13794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4" name="Freeform 631"/>
                        <wps:cNvSpPr>
                          <a:spLocks/>
                        </wps:cNvSpPr>
                        <wps:spPr bwMode="auto">
                          <a:xfrm>
                            <a:off x="13852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5" name="Freeform 632"/>
                        <wps:cNvSpPr>
                          <a:spLocks/>
                        </wps:cNvSpPr>
                        <wps:spPr bwMode="auto">
                          <a:xfrm>
                            <a:off x="13909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" name="Freeform 633"/>
                        <wps:cNvSpPr>
                          <a:spLocks/>
                        </wps:cNvSpPr>
                        <wps:spPr bwMode="auto">
                          <a:xfrm>
                            <a:off x="13967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" name="Freeform 634"/>
                        <wps:cNvSpPr>
                          <a:spLocks/>
                        </wps:cNvSpPr>
                        <wps:spPr bwMode="auto">
                          <a:xfrm>
                            <a:off x="14025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8" name="Freeform 635"/>
                        <wps:cNvSpPr>
                          <a:spLocks/>
                        </wps:cNvSpPr>
                        <wps:spPr bwMode="auto">
                          <a:xfrm>
                            <a:off x="14082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9" name="Freeform 636"/>
                        <wps:cNvSpPr>
                          <a:spLocks/>
                        </wps:cNvSpPr>
                        <wps:spPr bwMode="auto">
                          <a:xfrm>
                            <a:off x="14140" y="9729"/>
                            <a:ext cx="30" cy="20"/>
                          </a:xfrm>
                          <a:custGeom>
                            <a:avLst/>
                            <a:gdLst>
                              <a:gd name="T0" fmla="*/ 0 w 30"/>
                              <a:gd name="T1" fmla="*/ 0 h 20"/>
                              <a:gd name="T2" fmla="*/ 29 w 3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" h="20">
                                <a:moveTo>
                                  <a:pt x="0" y="0"/>
                                </a:moveTo>
                                <a:lnTo>
                                  <a:pt x="29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0" name="Freeform 637"/>
                        <wps:cNvSpPr>
                          <a:spLocks/>
                        </wps:cNvSpPr>
                        <wps:spPr bwMode="auto">
                          <a:xfrm>
                            <a:off x="14198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1" name="Freeform 638"/>
                        <wps:cNvSpPr>
                          <a:spLocks/>
                        </wps:cNvSpPr>
                        <wps:spPr bwMode="auto">
                          <a:xfrm>
                            <a:off x="14255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2" name="Freeform 639"/>
                        <wps:cNvSpPr>
                          <a:spLocks/>
                        </wps:cNvSpPr>
                        <wps:spPr bwMode="auto">
                          <a:xfrm>
                            <a:off x="14313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" name="Freeform 640"/>
                        <wps:cNvSpPr>
                          <a:spLocks/>
                        </wps:cNvSpPr>
                        <wps:spPr bwMode="auto">
                          <a:xfrm>
                            <a:off x="14371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4" name="Freeform 641"/>
                        <wps:cNvSpPr>
                          <a:spLocks/>
                        </wps:cNvSpPr>
                        <wps:spPr bwMode="auto">
                          <a:xfrm>
                            <a:off x="14428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5" name="Freeform 642"/>
                        <wps:cNvSpPr>
                          <a:spLocks/>
                        </wps:cNvSpPr>
                        <wps:spPr bwMode="auto">
                          <a:xfrm>
                            <a:off x="14486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" name="Freeform 643"/>
                        <wps:cNvSpPr>
                          <a:spLocks/>
                        </wps:cNvSpPr>
                        <wps:spPr bwMode="auto">
                          <a:xfrm>
                            <a:off x="14543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" name="Freeform 644"/>
                        <wps:cNvSpPr>
                          <a:spLocks/>
                        </wps:cNvSpPr>
                        <wps:spPr bwMode="auto">
                          <a:xfrm>
                            <a:off x="14601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" name="Freeform 645"/>
                        <wps:cNvSpPr>
                          <a:spLocks/>
                        </wps:cNvSpPr>
                        <wps:spPr bwMode="auto">
                          <a:xfrm>
                            <a:off x="14659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" name="Freeform 646"/>
                        <wps:cNvSpPr>
                          <a:spLocks/>
                        </wps:cNvSpPr>
                        <wps:spPr bwMode="auto">
                          <a:xfrm>
                            <a:off x="14716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" name="Freeform 647"/>
                        <wps:cNvSpPr>
                          <a:spLocks/>
                        </wps:cNvSpPr>
                        <wps:spPr bwMode="auto">
                          <a:xfrm>
                            <a:off x="14774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1" name="Freeform 648"/>
                        <wps:cNvSpPr>
                          <a:spLocks/>
                        </wps:cNvSpPr>
                        <wps:spPr bwMode="auto">
                          <a:xfrm>
                            <a:off x="14831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2" name="Freeform 649"/>
                        <wps:cNvSpPr>
                          <a:spLocks/>
                        </wps:cNvSpPr>
                        <wps:spPr bwMode="auto">
                          <a:xfrm>
                            <a:off x="14889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3" name="Freeform 650"/>
                        <wps:cNvSpPr>
                          <a:spLocks/>
                        </wps:cNvSpPr>
                        <wps:spPr bwMode="auto">
                          <a:xfrm>
                            <a:off x="14947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" name="Freeform 651"/>
                        <wps:cNvSpPr>
                          <a:spLocks/>
                        </wps:cNvSpPr>
                        <wps:spPr bwMode="auto">
                          <a:xfrm>
                            <a:off x="15004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5" name="Freeform 652"/>
                        <wps:cNvSpPr>
                          <a:spLocks/>
                        </wps:cNvSpPr>
                        <wps:spPr bwMode="auto">
                          <a:xfrm>
                            <a:off x="15062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" name="Freeform 653"/>
                        <wps:cNvSpPr>
                          <a:spLocks/>
                        </wps:cNvSpPr>
                        <wps:spPr bwMode="auto">
                          <a:xfrm>
                            <a:off x="15119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" name="Freeform 654"/>
                        <wps:cNvSpPr>
                          <a:spLocks/>
                        </wps:cNvSpPr>
                        <wps:spPr bwMode="auto">
                          <a:xfrm>
                            <a:off x="15177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" name="Freeform 655"/>
                        <wps:cNvSpPr>
                          <a:spLocks/>
                        </wps:cNvSpPr>
                        <wps:spPr bwMode="auto">
                          <a:xfrm>
                            <a:off x="15235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9" name="Freeform 656"/>
                        <wps:cNvSpPr>
                          <a:spLocks/>
                        </wps:cNvSpPr>
                        <wps:spPr bwMode="auto">
                          <a:xfrm>
                            <a:off x="15292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0" name="Freeform 657"/>
                        <wps:cNvSpPr>
                          <a:spLocks/>
                        </wps:cNvSpPr>
                        <wps:spPr bwMode="auto">
                          <a:xfrm>
                            <a:off x="15350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" name="Freeform 658"/>
                        <wps:cNvSpPr>
                          <a:spLocks/>
                        </wps:cNvSpPr>
                        <wps:spPr bwMode="auto">
                          <a:xfrm>
                            <a:off x="15407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2" name="Freeform 659"/>
                        <wps:cNvSpPr>
                          <a:spLocks/>
                        </wps:cNvSpPr>
                        <wps:spPr bwMode="auto">
                          <a:xfrm>
                            <a:off x="15465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" name="Freeform 660"/>
                        <wps:cNvSpPr>
                          <a:spLocks/>
                        </wps:cNvSpPr>
                        <wps:spPr bwMode="auto">
                          <a:xfrm>
                            <a:off x="15523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4" name="Freeform 661"/>
                        <wps:cNvSpPr>
                          <a:spLocks/>
                        </wps:cNvSpPr>
                        <wps:spPr bwMode="auto">
                          <a:xfrm>
                            <a:off x="15580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5" name="Freeform 662"/>
                        <wps:cNvSpPr>
                          <a:spLocks/>
                        </wps:cNvSpPr>
                        <wps:spPr bwMode="auto">
                          <a:xfrm>
                            <a:off x="15638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" name="Freeform 663"/>
                        <wps:cNvSpPr>
                          <a:spLocks/>
                        </wps:cNvSpPr>
                        <wps:spPr bwMode="auto">
                          <a:xfrm>
                            <a:off x="15695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" name="Freeform 664"/>
                        <wps:cNvSpPr>
                          <a:spLocks/>
                        </wps:cNvSpPr>
                        <wps:spPr bwMode="auto">
                          <a:xfrm>
                            <a:off x="15753" y="9729"/>
                            <a:ext cx="29" cy="20"/>
                          </a:xfrm>
                          <a:custGeom>
                            <a:avLst/>
                            <a:gdLst>
                              <a:gd name="T0" fmla="*/ 0 w 29"/>
                              <a:gd name="T1" fmla="*/ 0 h 20"/>
                              <a:gd name="T2" fmla="*/ 28 w 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9" h="20">
                                <a:moveTo>
                                  <a:pt x="0" y="0"/>
                                </a:moveTo>
                                <a:lnTo>
                                  <a:pt x="28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891E19" id="Group 589" o:spid="_x0000_s1026" style="position:absolute;margin-left:574.25pt;margin-top:486.2pt;width:215.1pt;height:1pt;z-index:-251671040;mso-position-horizontal-relative:page;mso-position-vertical-relative:page" coordorigin="11485,9724" coordsize="430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" o:allowincell="f">
                <v:shape id="Freeform 590" o:spid="_x0000_s1027" style="position:absolute;left:11490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5B28MA&#10;AADdAAAADwAAAGRycy9kb3ducmV2LnhtbERP22rCQBB9L/Qflin0RXS3tcSauooo4uUtaT9gyI5J&#10;aHY2ZFeNf+8Kgm9zONeZLXrbiDN1vnas4WOkQBAXztRcavj73Qy/QfiAbLBxTBqu5GExf32ZYWrc&#10;hTM656EUMYR9ihqqENpUSl9UZNGPXEscuaPrLIYIu1KaDi8x3DbyU6lEWqw5NlTY0qqi4j8/WQ3L&#10;6Tr72meDfH8YTCfHRI0TMlut39/65Q+IQH14ih/unYnzJ2oM92/iC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5B2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91" o:spid="_x0000_s1028" style="position:absolute;left:11548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fZr8MA&#10;AADdAAAADwAAAGRycy9kb3ducmV2LnhtbERP22rCQBB9F/yHZQRfRHe1EmvqKtJSvLwl7QcM2TEJ&#10;ZmdDdqvp37uFgm9zONfZ7HrbiBt1vnasYT5TIIgLZ2ouNXx/fU5fQfiAbLBxTBp+ycNuOxxsMDXu&#10;zhnd8lCKGMI+RQ1VCG0qpS8qsuhnriWO3MV1FkOEXSlNh/cYbhu5UCqRFmuODRW29F5Rcc1/rIb9&#10;+iNbnrJJfjpP1qtLol4SMgetx6N+/wYiUB+e4n/30cT5K7WEv2/iCX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fZr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92" o:spid="_x0000_s1029" style="position:absolute;left:11605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t8NMMA&#10;AADdAAAADwAAAGRycy9kb3ducmV2LnhtbERPzWrCQBC+F3yHZYReRHfVNmrqKtIi1d4SfYAhOyah&#10;2dmQ3Wp8e7dQ6G0+vt9Zb3vbiCt1vnasYTpRIIgLZ2ouNZxP+/EShA/IBhvHpOFOHrabwdMaU+Nu&#10;nNE1D6WIIexT1FCF0KZS+qIii37iWuLIXVxnMUTYldJ0eIvhtpEzpRJpsebYUGFL7xUV3/mP1bBb&#10;fWQvx2yUH79Gq8UlUfOEzKfWz8N+9wYiUB/+xX/ug4nzF+oVfr+JJ8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t8N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93" o:spid="_x0000_s1030" style="position:absolute;left:11663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niQ8MA&#10;AADdAAAADwAAAGRycy9kb3ducmV2LnhtbERP22rCQBB9L/Qflin0RequWqJJXUUs0tq3pH7AkJ1c&#10;aHY2ZFeNf+8WCn2bw7nOejvaTlxo8K1jDbOpAkFcOtNyreH0fXhZgfAB2WDnmDTcyMN28/iwxsy4&#10;K+d0KUItYgj7DDU0IfSZlL5syKKfup44cpUbLIYIh1qaAa8x3HZyrlQiLbYcGxrsad9Q+VOcrYZd&#10;+p6/HvNJcfyapMsqUYuEzIfWz0/j7g1EoDH8i//cnybOX6oEfr+JJ8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niQ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94" o:spid="_x0000_s1031" style="position:absolute;left:11721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VH2MMA&#10;AADdAAAADwAAAGRycy9kb3ducmV2LnhtbERPzWrCQBC+F/oOyxS8SN2tlqRGVxFFWr0l7QMM2TEJ&#10;ZmdDdqvx7d1Cwdt8fL+zXA+2FRfqfeNYw9tEgSAunWm40vDzvX/9AOEDssHWMWm4kYf16vlpiZlx&#10;V87pUoRKxBD2GWqoQ+gyKX1Zk0U/cR1x5E6utxgi7CtperzGcNvKqVKJtNhwbKixo21N5bn4tRo2&#10;813+fsjHxeE4nqenRM0SMp9aj16GzQJEoCE8xP/uLxPnpyqFv2/iC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VH2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95" o:spid="_x0000_s1032" style="position:absolute;left:11778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rTqsYA&#10;AADdAAAADwAAAGRycy9kb3ducmV2LnhtbESPQW/CMAyF75P4D5GRdkEjYZsKdASENk0b3NrxA6zG&#10;tNUap2oCdP9+PkzazdZ7fu/zZjf6Tl1piG1gC4u5AUVcBddybeH09f6wAhUTssMuMFn4oQi77eRu&#10;g7kLNy7oWqZaSQjHHC00KfW51rFqyGOch55YtHMYPCZZh1q7AW8S7jv9aEymPbYsDQ329NpQ9V1e&#10;vIX9+q14PhSz8nCcrZfnzDxl5D6svZ+O+xdQicb0b/67/nSCvzSCK9/ICHr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rTq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96" o:spid="_x0000_s1033" style="position:absolute;left:11836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Z2McMA&#10;AADdAAAADwAAAGRycy9kb3ducmV2LnhtbERPzWrCQBC+F/oOyxS8iO5WS2xSVxFFWr0l9gGG7JiE&#10;ZmdDdqvx7d1Cwdt8fL+zXA+2FRfqfeNYw+tUgSAunWm40vB92k/eQfiAbLB1TBpu5GG9en5aYmbc&#10;lXO6FKESMYR9hhrqELpMSl/WZNFPXUccubPrLYYI+0qaHq8x3LZyplQiLTYcG2rsaFtT+VP8Wg2b&#10;dJe/HfJxcTiO08U5UfOEzKfWo5dh8wEi0BAe4n/3l4nzFyqFv2/iC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Z2M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97" o:spid="_x0000_s1034" style="position:absolute;left:11893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VJccYA&#10;AADdAAAADwAAAGRycy9kb3ducmV2LnhtbESPwW7CQAxE75X6Dysj9YLKBloFCCwIUVWU3hL4ACtr&#10;koisN8puIf37+oDUm60Zzzyvt4Nr1Y360Hg2MJ0koIhLbxuuDJxPn68LUCEiW2w9k4FfCrDdPD+t&#10;MbP+zjndilgpCeGQoYE6xi7TOpQ1OQwT3xGLdvG9wyhrX2nb413CXatnSZJqhw1LQ40d7Wsqr8WP&#10;M7BbfuTvx3xcHL/Hy/klTd5SsgdjXkbDbgUq0hD/zY/rLyv486nwyzcygt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VJc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598" o:spid="_x0000_s1035" style="position:absolute;left:11951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ns6sMA&#10;AADdAAAADwAAAGRycy9kb3ducmV2LnhtbERPzWrCQBC+F3yHZQQvopvUEjW6ilRKq7dEH2DIjkkw&#10;Oxuyq6Zv7xYK3ubj+531tjeNuFPnassK4mkEgriwuuZSwfn0NVmAcB5ZY2OZFPySg+1m8LbGVNsH&#10;Z3TPfSlCCLsUFVTet6mUrqjIoJvaljhwF9sZ9AF2pdQdPkK4aeR7FCXSYM2hocKWPisqrvnNKNgt&#10;99nHIRvnh+N4Ob8k0Swh/a3UaNjvViA89f4l/nf/6DB/Hsf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ns6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599" o:spid="_x0000_s1036" style="position:absolute;left:12009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tyncQA&#10;AADdAAAADwAAAGRycy9kb3ducmV2LnhtbERPzWrCQBC+C77DMkIvodloJampq4il1PSWtA8wZMck&#10;NDsbsqumb98tCL3Nx/c72/1kenGl0XWWFSzjBARxbXXHjYKvz7fHZxDOI2vsLZOCH3Kw381nW8y1&#10;vXFJ18o3IoSwy1FB6/2QS+nqlgy62A7EgTvb0aAPcGykHvEWwk0vV0mSSoMdh4YWBzq2VH9XF6Pg&#10;sHkt10UZVcVHtMnOafKUkn5X6mExHV5AeJr8v/juPukwP1uu4O+bcIL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rcp3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00" o:spid="_x0000_s1037" style="position:absolute;left:12066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fXBsQA&#10;AADdAAAADwAAAGRycy9kb3ducmV2LnhtbERPzWrCQBC+C32HZQpepG5iJGrqKqGltHpL6gMM2TEJ&#10;zc6G7Nakb98tFLzNx/c7++NkOnGjwbWWFcTLCARxZXXLtYLL59vTFoTzyBo7y6TghxwcDw+zPWba&#10;jlzQrfS1CCHsMlTQeN9nUrqqIYNuaXviwF3tYNAHONRSDziGcNPJVRSl0mDLoaHBnl4aqr7Kb6Mg&#10;370W61OxKE/nxW5zTaMkJf2u1Pxxyp9BeJr8Xfzv/tBh/iZO4O+bcII8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n1wb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01" o:spid="_x0000_s1038" style="position:absolute;left:12124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5PcsIA&#10;AADdAAAADwAAAGRycy9kb3ducmV2LnhtbERPzYrCMBC+L/gOYYS9iKauUtdqFFHE1VvrPsDQjG2x&#10;mZQman17s7DgbT6+31muO1OLO7WusqxgPIpAEOdWV1wo+D3vh98gnEfWWFsmBU9ysF71PpaYaPvg&#10;lO6ZL0QIYZeggtL7JpHS5SUZdCPbEAfuYluDPsC2kLrFRwg3tfyKolgarDg0lNjQtqT8mt2Mgs18&#10;l06P6SA7ngbz2SWOJjHpg1Kf/W6zAOGp82/xv/tHh/mz8RT+vgkn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jk9y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602" o:spid="_x0000_s1039" style="position:absolute;left:12181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Lq6cMA&#10;AADdAAAADwAAAGRycy9kb3ducmV2LnhtbERP22rCQBB9F/oPywh9Ed1Ya9ToKtJSvLwl+gFDdkyC&#10;2dmQ3Wr8+65Q8G0O5zqrTWdqcaPWVZYVjEcRCOLc6ooLBefTz3AOwnlkjbVlUvAgB5v1W2+FibZ3&#10;TumW+UKEEHYJKii9bxIpXV6SQTeyDXHgLrY16ANsC6lbvIdwU8uPKIqlwYpDQ4kNfZWUX7Nfo2C7&#10;+E4/D+kgOxwHi9kljiYx6Z1S7/1uuwThqfMv8b97r8P82XgKz2/C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Lq6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03" o:spid="_x0000_s1040" style="position:absolute;left:12239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B0nsIA&#10;AADdAAAADwAAAGRycy9kb3ducmV2LnhtbERPzYrCMBC+C75DGMGLaOoqde0aRVbE1Vu7+wBDM7bF&#10;ZlKaqPXtjbDgbT6+31ltOlOLG7WusqxgOolAEOdWV1wo+Pvdjz9BOI+ssbZMCh7kYLPu91aYaHvn&#10;lG6ZL0QIYZeggtL7JpHS5SUZdBPbEAfubFuDPsC2kLrFewg3tfyIolgarDg0lNjQd0n5JbsaBdvl&#10;Lp0f01F2PI2Wi3MczWLSB6WGg277BcJT59/if/ePDvMX0xhe34QT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EHSe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604" o:spid="_x0000_s1041" style="position:absolute;left:12297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zRBcMA&#10;AADdAAAADwAAAGRycy9kb3ducmV2LnhtbERPzWrCQBC+F3yHZQQvohtrSTS6ilRKq7dEH2DIjkkw&#10;Oxuyq6Zv7xYK3ubj+531tjeNuFPnassKZtMIBHFhdc2lgvPpa7IA4TyyxsYyKfglB9vN4G2NqbYP&#10;zuie+1KEEHYpKqi8b1MpXVGRQTe1LXHgLrYz6APsSqk7fIRw08j3KIqlwZpDQ4UtfVZUXPObUbBb&#10;7rOPQzbOD8fxMrnE0Twm/a3UaNjvViA89f4l/nf/6DA/mSX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zRB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05" o:spid="_x0000_s1042" style="position:absolute;left:12354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NFd8YA&#10;AADdAAAADwAAAGRycy9kb3ducmV2LnhtbESPwW7CQAxE75X6Dysj9YLKBloFCCwIUVWU3hL4ACtr&#10;koisN8puIf37+oDUm60Zzzyvt4Nr1Y360Hg2MJ0koIhLbxuuDJxPn68LUCEiW2w9k4FfCrDdPD+t&#10;MbP+zjndilgpCeGQoYE6xi7TOpQ1OQwT3xGLdvG9wyhrX2nb413CXatnSZJqhw1LQ40d7Wsqr8WP&#10;M7BbfuTvx3xcHL/Hy/klTd5SsgdjXkbDbgUq0hD/zY/rLyv486ngyjcygt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8NFd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606" o:spid="_x0000_s1043" style="position:absolute;left:12412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/g7MMA&#10;AADdAAAADwAAAGRycy9kb3ducmV2LnhtbERPzWrCQBC+F3yHZQQvohtriSa6ilRKq7dEH2DIjkkw&#10;Oxuyq6Zv7xYK3ubj+531tjeNuFPnassKZtMIBHFhdc2lgvPpa7IE4TyyxsYyKfglB9vN4G2NqbYP&#10;zuie+1KEEHYpKqi8b1MpXVGRQTe1LXHgLrYz6APsSqk7fIRw08j3KIqlwZpDQ4UtfVZUXPObUbBL&#10;9tnHIRvnh+M4WVziaB6T/lZqNOx3KxCeev8S/7t/dJi/mCX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/g7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07" o:spid="_x0000_s1044" style="position:absolute;left:12469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mDzMYA&#10;AADdAAAADwAAAGRycy9kb3ducmV2LnhtbESPwW7CQAxE75X6Dysj9YLKprQKEFgQoqoovSXwAVbW&#10;JBFZb5RdIP37+oDUm60ZzzyvNoNr1Y360Hg28DZJQBGX3jZcGTgdv17noEJEtth6JgO/FGCzfn5a&#10;YWb9nXO6FbFSEsIhQwN1jF2mdShrchgmviMW7ex7h1HWvtK2x7uEu1ZPkyTVDhuWhho72tVUXoqr&#10;M7BdfOYfh3xcHH7Gi9k5Td5TsntjXkbDdgkq0hD/zY/rbyv4s6nwyzcygl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9mDz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608" o:spid="_x0000_s1045" style="position:absolute;left:12527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UmV8QA&#10;AADdAAAADwAAAGRycy9kb3ducmV2LnhtbERPzWrCQBC+C77DMkIvodloJampq4il1PSWtA8wZMck&#10;NDsbsqumb98tCL3Nx/c72/1kenGl0XWWFSzjBARxbXXHjYKvz7fHZxDOI2vsLZOCH3Kw381nW8y1&#10;vXFJ18o3IoSwy1FB6/2QS+nqlgy62A7EgTvb0aAPcGykHvEWwk0vV0mSSoMdh4YWBzq2VH9XF6Pg&#10;sHkt10UZVcVHtMnOafKUkn5X6mExHV5AeJr8v/juPukwP1st4e+bcIL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VJlf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09" o:spid="_x0000_s1046" style="position:absolute;left:12585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e4IMMA&#10;AADdAAAADwAAAGRycy9kb3ducmV2LnhtbERPzWrCQBC+C77DMoVeRDemkmh0FbGUqrekfYAhOyah&#10;2dmQXTV9+25B8DYf3+9sdoNpxY1611hWMJ9FIIhLqxuuFHx/fUyXIJxH1thaJgW/5GC3HY82mGl7&#10;55xuha9ECGGXoYLa+y6T0pU1GXQz2xEH7mJ7gz7AvpK6x3sIN62MoyiRBhsODTV2dKip/CmuRsF+&#10;9Z4vTvmkOJ0nq/SSRG8J6U+lXl+G/RqEp8E/xQ/3UYf5aRzD/zfhBL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e4I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10" o:spid="_x0000_s1047" style="position:absolute;left:12642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sdu8QA&#10;AADdAAAADwAAAGRycy9kb3ducmV2LnhtbERPzWrCQBC+F/oOyxR6Ed2YlFijq4SWYu0tsQ8wZMck&#10;mJ0N2dWkb98VCr3Nx/c72/1kOnGjwbWWFSwXEQjiyuqWawXfp4/5KwjnkTV2lknBDznY7x4ftphp&#10;O3JBt9LXIoSwy1BB432fSemqhgy6he2JA3e2g0Ef4FBLPeAYwk0n4yhKpcGWQ0ODPb01VF3Kq1GQ&#10;r9+Ll2MxK49fs/XqnEZJSvqg1PPTlG9AeJr8v/jP/anD/FWcwP2bcIL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LHbv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11" o:spid="_x0000_s1048" style="position:absolute;left:12700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KFz8IA&#10;AADdAAAADwAAAGRycy9kb3ducmV2LnhtbERPzYrCMBC+C75DGMGLaKorVatRxGVR99bqAwzN2Bab&#10;SWmidt/eLCzsbT6+39nsOlOLJ7WusqxgOolAEOdWV1wouF6+xksQziNrrC2Tgh9ysNv2extMtH1x&#10;Ss/MFyKEsEtQQel9k0jp8pIMuoltiAN3s61BH2BbSN3iK4SbWs6iKJYGKw4NJTZ0KCm/Zw+jYL/6&#10;TOfndJSdv0erxS2OPmLSR6WGg26/BuGp8//iP/dJh/mL2Rx+vwknyO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4oXP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612" o:spid="_x0000_s1049" style="position:absolute;left:12757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4gVMMA&#10;AADdAAAADwAAAGRycy9kb3ducmV2LnhtbERP22rCQBB9F/oPywh9Ed1Ua9ToKtJSvLwl+gFDdkyC&#10;2dmQ3Wr8+65Q8G0O5zqrTWdqcaPWVZYVfIwiEMS51RUXCs6nn+EchPPIGmvLpOBBDjbrt94KE23v&#10;nNIt84UIIewSVFB63yRSurwkg25kG+LAXWxr0AfYFlK3eA/hppbjKIqlwYpDQ4kNfZWUX7Nfo2C7&#10;+E4/D+kgOxwHi9kljiYx6Z1S7/1uuwThqfMv8b97r8P82XgKz2/C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64gV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13" o:spid="_x0000_s1050" style="position:absolute;left:12815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y+I8IA&#10;AADdAAAADwAAAGRycy9kb3ducmV2LnhtbERPzYrCMBC+L/gOYQQvoqm6VK1GkRXZ1VurDzA0Y1ts&#10;JqXJan17s7DgbT6+31lvO1OLO7WusqxgMo5AEOdWV1wouJwPowUI55E11pZJwZMcbDe9jzUm2j44&#10;pXvmCxFC2CWooPS+SaR0eUkG3dg2xIG72tagD7AtpG7xEcJNLadRFEuDFYeGEhv6Kim/Zb9GwW65&#10;Tz+P6TA7nobL+TWOZjHpb6UG/W63AuGp82/xv/tHh/nzaQx/34QT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fL4j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614" o:spid="_x0000_s1051" style="position:absolute;left:12873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AbuMMA&#10;AADdAAAADwAAAGRycy9kb3ducmV2LnhtbERPzWrCQBC+F3yHZQQvohu1JBpdRSql1VuiDzBkxySY&#10;nQ3ZraZv7xYK3ubj+53NrjeNuFPnassKZtMIBHFhdc2lgsv5c7IE4TyyxsYyKfglB7vt4G2DqbYP&#10;zuie+1KEEHYpKqi8b1MpXVGRQTe1LXHgrrYz6APsSqk7fIRw08h5FMXSYM2hocKWPioqbvmPUbBf&#10;HbL3YzbOj6fxKrnG0SIm/aXUaNjv1yA89f4l/nd/6zA/mSf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Abu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15" o:spid="_x0000_s1052" style="position:absolute;left:12930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+PysYA&#10;AADdAAAADwAAAGRycy9kb3ducmV2LnhtbESPwW7CQAxE75X6Dysj9YLKprQKEFgQoqoovSXwAVbW&#10;JBFZb5RdIP37+oDUm60ZzzyvNoNr1Y360Hg28DZJQBGX3jZcGTgdv17noEJEtth6JgO/FGCzfn5a&#10;YWb9nXO6FbFSEsIhQwN1jF2mdShrchgmviMW7ex7h1HWvtK2x7uEu1ZPkyTVDhuWhho72tVUXoqr&#10;M7BdfOYfh3xcHH7Gi9k5Td5TsntjXkbDdgkq0hD/zY/rbyv4s6ngyjcygl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+Py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616" o:spid="_x0000_s1053" style="position:absolute;left:12988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MqUcMA&#10;AADdAAAADwAAAGRycy9kb3ducmV2LnhtbERPzWrCQBC+F3yHZQQvohu1RBNdRSql1VuiDzBkxySY&#10;nQ3ZraZv7xYK3ubj+53NrjeNuFPnassKZtMIBHFhdc2lgsv5c7IC4TyyxsYyKfglB7vt4G2DqbYP&#10;zuie+1KEEHYpKqi8b1MpXVGRQTe1LXHgrrYz6APsSqk7fIRw08h5FMXSYM2hocKWPioqbvmPUbBP&#10;Dtn7MRvnx9M4WV7jaBGT/lJqNOz3axCeev8S/7u/dZi/nCf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MqU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17" o:spid="_x0000_s1054" style="position:absolute;left:13045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VEcYA&#10;AADdAAAADwAAAGRycy9kb3ducmV2LnhtbESPwW7CQAxE70j9h5WRekFl04ICBBaEWlWF3hL4ACtr&#10;koisN8puIf37+lCJm60ZzzxvdoNr1Y360Hg28DpNQBGX3jZcGTifPl+WoEJEtth6JgO/FGC3fRpt&#10;MLP+zjndilgpCeGQoYE6xi7TOpQ1OQxT3xGLdvG9wyhrX2nb413CXavfkiTVDhuWhho7eq+pvBY/&#10;zsB+9ZHPj/mkOH5PVotLmsxSsl/GPI+H/RpUpCE+zP/XByv4i5nwyzcygt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AVE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618" o:spid="_x0000_s1055" style="position:absolute;left:13103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wisQA&#10;AADdAAAADwAAAGRycy9kb3ducmV2LnhtbERPzWrCQBC+C32HZQpepG5iJGrqKqGltHpL6gMM2TEJ&#10;zc6G7Nakb98tFLzNx/c7++NkOnGjwbWWFcTLCARxZXXLtYLL59vTFoTzyBo7y6TghxwcDw+zPWba&#10;jlzQrfS1CCHsMlTQeN9nUrqqIYNuaXviwF3tYNAHONRSDziGcNPJVRSl0mDLoaHBnl4aqr7Kb6Mg&#10;370W61OxKE/nxW5zTaMkJf2u1Pxxyp9BeJr8Xfzv/tBh/iaJ4e+bcII8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MsIr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19" o:spid="_x0000_s1056" style="position:absolute;left:13161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4u/cQA&#10;AADdAAAADwAAAGRycy9kb3ducmV2LnhtbERPzWrCQBC+F/oOyxR6Ed2YlFijq4SWYu0tsQ8wZMck&#10;mJ0N2dWkb98VCr3Nx/c72/1kOnGjwbWWFSwXEQjiyuqWawXfp4/5KwjnkTV2lknBDznY7x4ftphp&#10;O3JBt9LXIoSwy1BB432fSemqhgy6he2JA3e2g0Ef4FBLPeAYwk0n4yhKpcGWQ0ODPb01VF3Kq1GQ&#10;r9+Ll2MxK49fs/XqnEZJSvqg1PPTlG9AeJr8v/jP/anD/FUSw/2bcIL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eLv3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20" o:spid="_x0000_s1057" style="position:absolute;left:13218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LZsQA&#10;AADdAAAADwAAAGRycy9kb3ducmV2LnhtbERP22rCQBB9L/gPyxT6IrqxKYnGrCKW0upb0n7AkJ1c&#10;aHY2ZFdN/75bKPg2h3OdfD+ZXlxpdJ1lBatlBIK4srrjRsHX59tiDcJ5ZI29ZVLwQw72u9lDjpm2&#10;Ny7oWvpGhBB2GSpovR8yKV3VkkG3tANx4Go7GvQBjo3UI95CuOnlcxQl0mDHoaHFgY4tVd/lxSg4&#10;bF6Ll1MxL0/n+SatkyhOSL8r9fQ4HbYgPE3+Lv53f+gwP41j+PsmnC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Si2b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21" o:spid="_x0000_s1058" style="position:absolute;left:13276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sTEsQA&#10;AADdAAAADwAAAGRycy9kb3ducmV2LnhtbERPzWrCQBC+F3yHZYReRDc2Emt0E6SltOktsQ8wZMck&#10;mJ0N2VXTt+8WCr3Nx/c7h3wyvbjR6DrLCtarCARxbXXHjYKv09vyGYTzyBp7y6Tgmxzk2ezhgKm2&#10;dy7pVvlGhBB2KSpovR9SKV3dkkG3sgNx4M52NOgDHBupR7yHcNPLpyhKpMGOQ0OLA720VF+qq1Fw&#10;3L2Wm6JcVMXnYrc9J1GckH5X6nE+HfcgPE3+X/zn/tBh/jbewO834QS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7ExL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22" o:spid="_x0000_s1059" style="position:absolute;left:13333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e2icQA&#10;AADdAAAADwAAAGRycy9kb3ducmV2LnhtbERP22rCQBB9F/yHZYS+iG6sbWxSV5EWsfqWtB8wZCcX&#10;zM6G7FbTv3eFgm9zONdZbwfTigv1rrGsYDGPQBAXVjdcKfj53s/eQDiPrLG1TAr+yMF2Mx6tMdX2&#10;yhldcl+JEMIuRQW1910qpStqMujmtiMOXGl7gz7AvpK6x2sIN618jqJYGmw4NNTY0UdNxTn/NQp2&#10;yWf2csym+fE0TVZlHC1j0gelnibD7h2Ep8E/xP/uLx3mr5avcP8mnC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3ton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23" o:spid="_x0000_s1060" style="position:absolute;left:13391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Uo/sMA&#10;AADdAAAADwAAAGRycy9kb3ducmV2LnhtbERP24rCMBB9F/yHMIIvoqkX6to1irgsXt7a3Q8YmrEt&#10;NpPSRO3+/UYQfJvDuc5625la3Kl1lWUF00kEgji3uuJCwe/P9/gDhPPIGmvLpOCPHGw3/d4aE20f&#10;nNI984UIIewSVFB63yRSurwkg25iG+LAXWxr0AfYFlK3+AjhppazKIqlwYpDQ4kN7UvKr9nNKNit&#10;vtLFKR1lp/NotbzE0TwmfVBqOOh2nyA8df4tfrmPOsxfzmN4fhNO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Uo/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24" o:spid="_x0000_s1061" style="position:absolute;left:13449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mNZcMA&#10;AADdAAAADwAAAGRycy9kb3ducmV2LnhtbERPzWrCQBC+F3yHZQQvohu1JBpdRVqK1VuiDzBkxySY&#10;nQ3ZraZv3xUK3ubj+53NrjeNuFPnassKZtMIBHFhdc2lgsv5a7IE4TyyxsYyKfglB7vt4G2DqbYP&#10;zuie+1KEEHYpKqi8b1MpXVGRQTe1LXHgrrYz6APsSqk7fIRw08h5FMXSYM2hocKWPioqbvmPUbBf&#10;fWbvx2ycH0/jVXKNo0VM+qDUaNjv1yA89f4l/nd/6zA/WSTw/Cac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mNZ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25" o:spid="_x0000_s1062" style="position:absolute;left:13506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YZF8YA&#10;AADdAAAADwAAAGRycy9kb3ducmV2LnhtbESPwW7CQAxE70j9h5WRekFl04ICBBaEWlWF3hL4ACtr&#10;koisN8puIf37+lCJm60ZzzxvdoNr1Y360Hg28DpNQBGX3jZcGTifPl+WoEJEtth6JgO/FGC3fRpt&#10;MLP+zjndilgpCeGQoYE6xi7TOpQ1OQxT3xGLdvG9wyhrX2nb413CXavfkiTVDhuWhho7eq+pvBY/&#10;zsB+9ZHPj/mkOH5PVotLmsxSsl/GPI+H/RpUpCE+zP/XByv4i5ngyjcygt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YZF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626" o:spid="_x0000_s1063" style="position:absolute;left:13564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q8jMMA&#10;AADdAAAADwAAAGRycy9kb3ducmV2LnhtbERPzWrCQBC+F3yHZQQvohu1RBNdRVqK1VuiDzBkxySY&#10;nQ3ZraZv3xUK3ubj+53NrjeNuFPnassKZtMIBHFhdc2lgsv5a7IC4TyyxsYyKfglB7vt4G2DqbYP&#10;zuie+1KEEHYpKqi8b1MpXVGRQTe1LXHgrrYz6APsSqk7fIRw08h5FMXSYM2hocKWPioqbvmPUbBP&#10;PrP3YzbOj6dxsrzG0SImfVBqNOz3axCeev8S/7u/dZi/XCTw/Cac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q8j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27" o:spid="_x0000_s1064" style="position:absolute;left:13621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ZmbMYA&#10;AADdAAAADwAAAGRycy9kb3ducmV2LnhtbESPwW7CQAxE75X6DytX6gXBpi0KEFgQoqracEvaD7Cy&#10;Joma9UbZBdK/rw9I3GzNeOZ5sxtdpy40hNazgZdZAoq48rbl2sDP98d0CSpEZIudZzLwRwF228eH&#10;DWbWX7mgSxlrJSEcMjTQxNhnWoeqIYdh5nti0U5+cBhlHWptB7xKuOv0a5Kk2mHL0tBgT4eGqt/y&#10;7AzsV+/FPC8mZX6crBanNHlLyX4a8/w07tegIo3xbr5df1nBX8yFX76REfT2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Zmb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628" o:spid="_x0000_s1065" style="position:absolute;left:13679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rD98IA&#10;AADdAAAADwAAAGRycy9kb3ducmV2LnhtbERPzYrCMBC+L/gOYYS9iKauUtdqFFHE1VvrPsDQjG2x&#10;mZQman17s7DgbT6+31muO1OLO7WusqxgPIpAEOdWV1wo+D3vh98gnEfWWFsmBU9ysF71PpaYaPvg&#10;lO6ZL0QIYZeggtL7JpHS5SUZdCPbEAfuYluDPsC2kLrFRwg3tfyKolgarDg0lNjQtqT8mt2Mgs18&#10;l06P6SA7ngbz2SWOJjHpg1Kf/W6zAOGp82/xv/tHh/mz6Rj+vgkn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SsP3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629" o:spid="_x0000_s1066" style="position:absolute;left:13737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hdgMIA&#10;AADdAAAADwAAAGRycy9kb3ducmV2LnhtbERPzYrCMBC+C75DGMGLaKorVatRxGVR99bqAwzN2Bab&#10;SWmidt/eLCzsbT6+39nsOlOLJ7WusqxgOolAEOdWV1wouF6+xksQziNrrC2Tgh9ysNv2extMtH1x&#10;Ss/MFyKEsEtQQel9k0jp8pIMuoltiAN3s61BH2BbSN3iK4SbWs6iKJYGKw4NJTZ0KCm/Zw+jYL/6&#10;TOfndJSdv0erxS2OPmLSR6WGg26/BuGp8//iP/dJh/mL+Qx+vwknyO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mF2A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630" o:spid="_x0000_s1067" style="position:absolute;left:13794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T4G8QA&#10;AADdAAAADwAAAGRycy9kb3ducmV2LnhtbERPzWrCQBC+F3yHZYReRDc2Emt0E6SltOktsQ8wZMck&#10;mJ0N2VXTt+8WCr3Nx/c7h3wyvbjR6DrLCtarCARxbXXHjYKv09vyGYTzyBp7y6Tgmxzk2ezhgKm2&#10;dy7pVvlGhBB2KSpovR9SKV3dkkG3sgNx4M52NOgDHBupR7yHcNPLpyhKpMGOQ0OLA720VF+qq1Fw&#10;3L2Wm6JcVMXnYrc9J1GckH5X6nE+HfcgPE3+X/zn/tBh/nYTw+834QS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U+Bv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31" o:spid="_x0000_s1068" style="position:absolute;left:13852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1gb8MA&#10;AADdAAAADwAAAGRycy9kb3ducmV2LnhtbERP22rCQBB9F/yHZQp9Ed3Yhqgxq0ilVH1L2g8YspML&#10;zc6G7Fbj33cLBd/mcK6T7UfTiSsNrrWsYLmIQBCXVrdcK/j6fJ+vQTiPrLGzTAru5GC/m04yTLW9&#10;cU7XwtcihLBLUUHjfZ9K6cqGDLqF7YkDV9nBoA9wqKUe8BbCTSdfoiiRBlsODQ329NZQ+V38GAWH&#10;zTGPz/msOF9mm1WVRK8J6Q+lnp/GwxaEp9E/xP/ukw7zV3EMf9+EE+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1gb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32" o:spid="_x0000_s1069" style="position:absolute;left:13909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HF9MQA&#10;AADdAAAADwAAAGRycy9kb3ducmV2LnhtbERP22rCQBB9L/gPywh9Ed1YbWxSV5FKsfqWtB8wZCcX&#10;zM6G7Fbj37sFoW9zONdZbwfTigv1rrGsYD6LQBAXVjdcKfj5/py+gXAeWWNrmRTcyMF2M3paY6rt&#10;lTO65L4SIYRdigpq77tUSlfUZNDNbEccuNL2Bn2AfSV1j9cQblr5EkWxNNhwaKixo4+ainP+axTs&#10;kn22PGaT/HiaJKsyjhYx6YNSz+Nh9w7C0+D/xQ/3lw7zV8tX+PsmnC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xxfT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33" o:spid="_x0000_s1070" style="position:absolute;left:13967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bg8QA&#10;AADdAAAADwAAAGRycy9kb3ducmV2LnhtbERPzWrCQBC+F/oOyxR6kWbTVhKNriKV0tpbog8wZMck&#10;NDsbstskvn1XELzNx/c76+1kWjFQ7xrLCl6jGARxaXXDlYLT8fNlAcJ5ZI2tZVJwIQfbzePDGjNt&#10;R85pKHwlQgi7DBXU3neZlK6syaCLbEccuLPtDfoA+0rqHscQblr5FseJNNhwaKixo4+ayt/izyjY&#10;Lff5/JDPisPPbJmek/g9If2l1PPTtFuB8DT5u/jm/tZhfjpP4PpNOEF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jW4P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34" o:spid="_x0000_s1071" style="position:absolute;left:14025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/+GMMA&#10;AADdAAAADwAAAGRycy9kb3ducmV2LnhtbERPzWrCQBC+F3yHZQQvohutJBpdRVqK1VuiDzBkxySY&#10;nQ3ZraZv7xYK3ubj+53NrjeNuFPnassKZtMIBHFhdc2lgsv5a7IE4TyyxsYyKfglB7vt4G2DqbYP&#10;zuie+1KEEHYpKqi8b1MpXVGRQTe1LXHgrrYz6APsSqk7fIRw08h5FMXSYM2hocKWPioqbvmPUbBf&#10;fWaLYzbOj6fxKrnG0XtM+qDUaNjv1yA89f4l/nd/6zA/WST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/+G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35" o:spid="_x0000_s1072" style="position:absolute;left:14082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BqasYA&#10;AADdAAAADwAAAGRycy9kb3ducmV2LnhtbESPwW7CQAxE75X6DytX6gXBpi0KEFgQoqracEvaD7Cy&#10;Joma9UbZBdK/rw9I3GzNeOZ5sxtdpy40hNazgZdZAoq48rbl2sDP98d0CSpEZIudZzLwRwF228eH&#10;DWbWX7mgSxlrJSEcMjTQxNhnWoeqIYdh5nti0U5+cBhlHWptB7xKuOv0a5Kk2mHL0tBgT4eGqt/y&#10;7AzsV+/FPC8mZX6crBanNHlLyX4a8/w07tegIo3xbr5df1nBX8wFV76REfT2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Bqa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636" o:spid="_x0000_s1073" style="position:absolute;left:14140;top:9729;width:30;height:20;visibility:visible;mso-wrap-style:square;v-text-anchor:top" coordsize="3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eZkMQA&#10;AADdAAAADwAAAGRycy9kb3ducmV2LnhtbERPTWvCQBC9F/wPyxR6EbOxFjXRVUpR6q1UPXgcs2OS&#10;JjsbsmtM/71bEHqbx/uc5bo3teiodaVlBeMoBkGcWV1yruB42I7mIJxH1lhbJgW/5GC9GjwtMdX2&#10;xt/U7X0uQgi7FBUU3jeplC4ryKCLbEMcuIttDfoA21zqFm8h3NTyNY6n0mDJoaHAhj4Kyqr91Sj4&#10;mg8/t9V1c6yTSVfqn+5kz5VV6uW5f1+A8NT7f/HDvdNh/uwtgb9vwgl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3mZDEAAAA3QAAAA8AAAAAAAAAAAAAAAAAmAIAAGRycy9k&#10;b3ducmV2LnhtbFBLBQYAAAAABAAEAPUAAACJAwAAAAA=&#10;" path="m,l29,e" filled="f" strokeweight=".48pt">
                  <v:path arrowok="t" o:connecttype="custom" o:connectlocs="0,0;29,0" o:connectangles="0,0"/>
                </v:shape>
                <v:shape id="Freeform 637" o:spid="_x0000_s1074" style="position:absolute;left:14198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/wscYA&#10;AADdAAAADwAAAGRycy9kb3ducmV2LnhtbESPwW7CQAxE75X6DysjcUFlU9oGCCwIUVUtvSXwAVbW&#10;JBFZb5RdIP37+lCpN1sznnlebwfXqhv1ofFs4HmagCIuvW24MnA6fjwtQIWIbLH1TAZ+KMB28/iw&#10;xsz6O+d0K2KlJIRDhgbqGLtM61DW5DBMfUcs2tn3DqOsfaVtj3cJd62eJUmqHTYsDTV2tK+pvBRX&#10;Z2C3fM9fD/mkOHxPlvNzmrykZD+NGY+G3QpUpCH+m/+uv6zgz9+EX76RE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9/ws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638" o:spid="_x0000_s1075" style="position:absolute;left:14255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NVKsMA&#10;AADdAAAADwAAAGRycy9kb3ducmV2LnhtbERP22rCQBB9F/oPywh9Ed1Ya9ToKtJSvLwl+gFDdkyC&#10;2dmQ3Wr8+65Q8G0O5zqrTWdqcaPWVZYVjEcRCOLc6ooLBefTz3AOwnlkjbVlUvAgB5v1W2+FibZ3&#10;TumW+UKEEHYJKii9bxIpXV6SQTeyDXHgLrY16ANsC6lbvIdwU8uPKIqlwYpDQ4kNfZWUX7Nfo2C7&#10;+E4/D+kgOxwHi9kljiYx6Z1S7/1uuwThqfMv8b97r8P82XQMz2/C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NVK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39" o:spid="_x0000_s1076" style="position:absolute;left:14313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HLXcMA&#10;AADdAAAADwAAAGRycy9kb3ducmV2LnhtbERP22rCQBB9F/oPywh9Ed1Ua9ToKtJSvLwl+gFDdkyC&#10;2dmQ3Wr8+65Q8G0O5zqrTWdqcaPWVZYVfIwiEMS51RUXCs6nn+EchPPIGmvLpOBBDjbrt94KE23v&#10;nNIt84UIIewSVFB63yRSurwkg25kG+LAXWxr0AfYFlK3eA/hppbjKIqlwYpDQ4kNfZWUX7Nfo2C7&#10;+E4/D+kgOxwHi9kljiYx6Z1S7/1uuwThqfMv8b97r8P82XQMz2/C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HLX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40" o:spid="_x0000_s1077" style="position:absolute;left:14371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1uxsQA&#10;AADdAAAADwAAAGRycy9kb3ducmV2LnhtbERP22rCQBB9F/yHZYS+iG6sbWxSV5EWsfqWtB8wZCcX&#10;zM6G7FbTv3eFgm9zONdZbwfTigv1rrGsYDGPQBAXVjdcKfj53s/eQDiPrLG1TAr+yMF2Mx6tMdX2&#10;yhldcl+JEMIuRQW1910qpStqMujmtiMOXGl7gz7AvpK6x2sIN618jqJYGmw4NNTY0UdNxTn/NQp2&#10;yWf2csym+fE0TVZlHC1j0gelnibD7h2Ep8E/xP/uLx3mr16XcP8mnC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Nbsb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41" o:spid="_x0000_s1078" style="position:absolute;left:14428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T2ssQA&#10;AADdAAAADwAAAGRycy9kb3ducmV2LnhtbERP22rCQBB9L/gPywh9Ed1YbWxSV5FKsfqWtB8wZCcX&#10;zM6G7Fbj37sFoW9zONdZbwfTigv1rrGsYD6LQBAXVjdcKfj5/py+gXAeWWNrmRTcyMF2M3paY6rt&#10;lTO65L4SIYRdigpq77tUSlfUZNDNbEccuNL2Bn2AfSV1j9cQblr5EkWxNNhwaKixo4+ainP+axTs&#10;kn22PGaT/HiaJKsyjhYx6YNSz+Nh9w7C0+D/xQ/3lw7zV69L+PsmnC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k9rL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42" o:spid="_x0000_s1079" style="position:absolute;left:14486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hTKcQA&#10;AADdAAAADwAAAGRycy9kb3ducmV2LnhtbERP22rCQBB9L/Qflin4InVTrbFJXUWUYtO3pP2AITu5&#10;0OxsyK4a/94tCH2bw7nOejuaTpxpcK1lBS+zCARxaXXLtYKf74/nNxDOI2vsLJOCKznYbh4f1phq&#10;e+GczoWvRQhhl6KCxvs+ldKVDRl0M9sTB66yg0Ef4FBLPeAlhJtOzqMolgZbDg0N9rRvqPwtTkbB&#10;Ljnkr1k+LbKvabKq4mgRkz4qNXkad+8gPI3+X3x3f+owf7Vcwt834QS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oUyn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43" o:spid="_x0000_s1080" style="position:absolute;left:14543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rNXsQA&#10;AADdAAAADwAAAGRycy9kb3ducmV2LnhtbERP22rCQBB9F/oPyxR8kbppbWOTuoooovYtaT9gyE4u&#10;NDsbsqvGv3eFgm9zONdZrAbTijP1rrGs4HUagSAurG64UvD7s3v5BOE8ssbWMim4koPV8mm0wFTb&#10;C2d0zn0lQgi7FBXU3neplK6oyaCb2o44cKXtDfoA+0rqHi8h3LTyLYpiabDh0FBjR5uair/8ZBSs&#10;k232fswm+fF7kszLOJrFpPdKjZ+H9RcIT4N/iP/dBx3mzz9iuH8TTp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6zV7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44" o:spid="_x0000_s1081" style="position:absolute;left:14601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ZoxcMA&#10;AADdAAAADwAAAGRycy9kb3ducmV2LnhtbERP22rCQBB9F/oPyxT6InXjLdHUVaSleHlL6gcM2TEJ&#10;zc6G7Fbj33cFwbc5nOusNr1pxIU6V1tWMB5FIIgLq2suFZx+vt8XIJxH1thYJgU3crBZvwxWmGp7&#10;5YwuuS9FCGGXooLK+zaV0hUVGXQj2xIH7mw7gz7ArpS6w2sIN42cRFEsDdYcGips6bOi4jf/Mwq2&#10;y69sdsiG+eE4XCbnOJrGpHdKvb322w8Qnnr/FD/cex3mJ/ME7t+EE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Zox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45" o:spid="_x0000_s1082" style="position:absolute;left:14659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8t8YA&#10;AADdAAAADwAAAGRycy9kb3ducmV2LnhtbESPwW7CQAxE75X6DysjcUFlU9oGCCwIUVUtvSXwAVbW&#10;JBFZb5RdIP37+lCpN1sznnlebwfXqhv1ofFs4HmagCIuvW24MnA6fjwtQIWIbLH1TAZ+KMB28/iw&#10;xsz6O+d0K2KlJIRDhgbqGLtM61DW5DBMfUcs2tn3DqOsfaVtj3cJd62eJUmqHTYsDTV2tK+pvBRX&#10;Z2C3fM9fD/mkOHxPlvNzmrykZD+NGY+G3QpUpCH+m/+uv6zgz98EV76RE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n8t8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646" o:spid="_x0000_s1083" style="position:absolute;left:14716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VZLMMA&#10;AADdAAAADwAAAGRycy9kb3ducmV2LnhtbERPzWrCQBC+F3yHZQQvohttjSa6irSUqrdEH2DIjkkw&#10;Oxuyq6Zv3y0UepuP73c2u9404kGdqy0rmE0jEMSF1TWXCi7nz8kKhPPIGhvLpOCbHOy2g5cNpto+&#10;OaNH7ksRQtilqKDyvk2ldEVFBt3UtsSBu9rOoA+wK6Xu8BnCTSPnURRLgzWHhgpbeq+ouOV3o2Cf&#10;fGRvx2ycH0/jZHmNo9eY9JdSo2G/X4Pw1Pt/8Z/7oMP85SKB32/CC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VZL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47" o:spid="_x0000_s1084" style="position:absolute;left:14774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M6DMYA&#10;AADdAAAADwAAAGRycy9kb3ducmV2LnhtbESPwW7CQAxE70j9h5Ur9YLKpoACpCwIUVUUbkn5ACtr&#10;kqhZb5TdQvr3+IDUm60Zzzyvt4Nr1ZX60Hg28DZJQBGX3jZcGTh/f74uQYWIbLH1TAb+KMB28zRa&#10;Y2b9jXO6FrFSEsIhQwN1jF2mdShrchgmviMW7eJ7h1HWvtK2x5uEu1ZPkyTVDhuWhho72tdU/hS/&#10;zsBu9ZHPj/m4OJ7Gq8UlTWYp2YMxL8/D7h1UpCH+mx/XX1bwF6nwyzcygt7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M6DM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648" o:spid="_x0000_s1085" style="position:absolute;left:14831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+fl8IA&#10;AADdAAAADwAAAGRycy9kb3ducmV2LnhtbERPzYrCMBC+C75DGMGLaOoqde0aRVbE1Vu7+wBDM7bF&#10;ZlKaqPXtjbDgbT6+31ltOlOLG7WusqxgOolAEOdWV1wo+Pvdjz9BOI+ssbZMCh7kYLPu91aYaHvn&#10;lG6ZL0QIYZeggtL7JpHS5SUZdBPbEAfubFuDPsC2kLrFewg3tfyIolgarDg0lNjQd0n5JbsaBdvl&#10;Lp0f01F2PI2Wi3MczWLSB6WGg277BcJT59/if/ePDvMX8RRe34QT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/5+X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649" o:spid="_x0000_s1086" style="position:absolute;left:14889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0B4MIA&#10;AADdAAAADwAAAGRycy9kb3ducmV2LnhtbERPzYrCMBC+L/gOYQQvoqm6VK1GkRXZ1VurDzA0Y1ts&#10;JqXJan17s7DgbT6+31lvO1OLO7WusqxgMo5AEOdWV1wouJwPowUI55E11pZJwZMcbDe9jzUm2j44&#10;pXvmCxFC2CWooPS+SaR0eUkG3dg2xIG72tagD7AtpG7xEcJNLadRFEuDFYeGEhv6Kim/Zb9GwW65&#10;Tz+P6TA7nobL+TWOZjHpb6UG/W63AuGp82/xv/tHh/nzeAp/34QT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QHgwgAAAN0AAAAPAAAAAAAAAAAAAAAAAJgCAABkcnMvZG93&#10;bnJldi54bWxQSwUGAAAAAAQABAD1AAAAhwMAAAAA&#10;" path="m,l28,e" filled="f" strokeweight=".48pt">
                  <v:path arrowok="t" o:connecttype="custom" o:connectlocs="0,0;28,0" o:connectangles="0,0"/>
                </v:shape>
                <v:shape id="Freeform 650" o:spid="_x0000_s1087" style="position:absolute;left:14947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Gke8MA&#10;AADdAAAADwAAAGRycy9kb3ducmV2LnhtbERP24rCMBB9F/yHMIIvoqkX6to1irgsXt7a3Q8YmrEt&#10;NpPSRO3+/UYQfJvDuc5625la3Kl1lWUF00kEgji3uuJCwe/P9/gDhPPIGmvLpOCPHGw3/d4aE20f&#10;nNI984UIIewSVFB63yRSurwkg25iG+LAXWxr0AfYFlK3+AjhppazKIqlwYpDQ4kN7UvKr9nNKNit&#10;vtLFKR1lp/NotbzE0TwmfVBqOOh2nyA8df4tfrmPOsxfxnN4fhNO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Gke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51" o:spid="_x0000_s1088" style="position:absolute;left:15004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g8D8QA&#10;AADdAAAADwAAAGRycy9kb3ducmV2LnhtbERPzWrCQBC+F/oOyxR6kWbTVhKNriKV0tpbog8wZMck&#10;NDsbstskvn1XELzNx/c76+1kWjFQ7xrLCl6jGARxaXXDlYLT8fNlAcJ5ZI2tZVJwIQfbzePDGjNt&#10;R85pKHwlQgi7DBXU3neZlK6syaCLbEccuLPtDfoA+0rqHscQblr5FseJNNhwaKixo4+ayt/izyjY&#10;Lff5/JDPisPPbJmek/g9If2l1PPTtFuB8DT5u/jm/tZhfprM4fpNOEF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IPA/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52" o:spid="_x0000_s1089" style="position:absolute;left:15062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SZlMQA&#10;AADdAAAADwAAAGRycy9kb3ducmV2LnhtbERP22rCQBB9F/oPyxR8kbppbWOTuoooovYtaT9gyE4u&#10;NDsbsqvGv3eFgm9zONdZrAbTijP1rrGs4HUagSAurG64UvD7s3v5BOE8ssbWMim4koPV8mm0wFTb&#10;C2d0zn0lQgi7FBXU3neplK6oyaCb2o44cKXtDfoA+0rqHi8h3LTyLYpiabDh0FBjR5uair/8ZBSs&#10;k232fswm+fF7kszLOJrFpPdKjZ+H9RcIT4N/iP/dBx3mz+MPuH8TTp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EmZTEAAAA3QAAAA8AAAAAAAAAAAAAAAAAmAIAAGRycy9k&#10;b3ducmV2LnhtbFBLBQYAAAAABAAEAPUAAACJAwAAAAA=&#10;" path="m,l28,e" filled="f" strokeweight=".48pt">
                  <v:path arrowok="t" o:connecttype="custom" o:connectlocs="0,0;28,0" o:connectangles="0,0"/>
                </v:shape>
                <v:shape id="Freeform 653" o:spid="_x0000_s1090" style="position:absolute;left:15119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YH48MA&#10;AADdAAAADwAAAGRycy9kb3ducmV2LnhtbERP22rCQBB9L/Qflin0RepGLatJXUUs0tq3pH7AkJ1c&#10;aHY2ZFeNf+8WCn2bw7nOejvaTlxo8K1jDbNpAoK4dKblWsPp+/CyAuEDssHOMWm4kYft5vFhjZlx&#10;V87pUoRaxBD2GWpoQugzKX3ZkEU/dT1x5Co3WAwRDrU0A15juO3kPEmUtNhybGiwp31D5U9xthp2&#10;6Xv+eswnxfFrki4rlSwUmQ+tn5/G3RuIQGP4F/+5P02cv1QKfr+JJ8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YH48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54" o:spid="_x0000_s1091" style="position:absolute;left:15177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qieMMA&#10;AADdAAAADwAAAGRycy9kb3ducmV2LnhtbERPzWrCQBC+F3yHZQQvUjfWktSYjUhFWntL2gcYsmMS&#10;zM6G7Krx7d1Cobf5+H4n246mE1caXGtZwXIRgSCurG65VvDzfXh+A+E8ssbOMim4k4NtPnnKMNX2&#10;xgVdS1+LEMIuRQWN930qpasaMugWticO3MkOBn2AQy31gLcQbjr5EkWxNNhyaGiwp/eGqnN5MQp2&#10;633xeizm5fFrvk5OcbSKSX8oNZuOuw0IT6P/F/+5P3WYn8QJ/H4TTpD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qieM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55" o:spid="_x0000_s1092" style="position:absolute;left:15235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U2CsYA&#10;AADdAAAADwAAAGRycy9kb3ducmV2LnhtbESPwW7CQAxE70j9h5Ur9YLKpoACpCwIUVUUbkn5ACtr&#10;kqhZb5TdQvr3+IDUm60Zzzyvt4Nr1ZX60Hg28DZJQBGX3jZcGTh/f74uQYWIbLH1TAb+KMB28zRa&#10;Y2b9jXO6FrFSEsIhQwN1jF2mdShrchgmviMW7eJ7h1HWvtK2x5uEu1ZPkyTVDhuWhho72tdU/hS/&#10;zsBu9ZHPj/m4OJ7Gq8UlTWYp2YMxL8/D7h1UpCH+mx/XX1bwF6ngyjcygt7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8U2Cs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656" o:spid="_x0000_s1093" style="position:absolute;left:15292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mTkcMA&#10;AADdAAAADwAAAGRycy9kb3ducmV2LnhtbERPzWrCQBC+F3yHZQQvohtriU2ajUhFWntL7AMM2TEJ&#10;zc6G7Krx7d1Cobf5+H4n246mE1caXGtZwWoZgSCurG65VvB9OixeQTiPrLGzTAru5GCbT54yTLW9&#10;cUHX0tcihLBLUUHjfZ9K6aqGDLql7YkDd7aDQR/gUEs94C2Em04+R1EsDbYcGhrs6b2h6qe8GAW7&#10;ZF+8HIt5efyaJ5tzHK1j0h9Kzabj7g2Ep9H/i//cnzrM38QJ/H4TTpD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mTk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57" o:spid="_x0000_s1094" style="position:absolute;left:15350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qs0cYA&#10;AADdAAAADwAAAGRycy9kb3ducmV2LnhtbESPwW7CQAxE75X6DytX6gWVTaFKSsqCEBWicEvaD7Cy&#10;Joma9UbZLYS/xwek3mzNeOZ5uR5dp840hNazgddpAoq48rbl2sDP9+7lHVSIyBY7z2TgSgHWq8eH&#10;JebWX7igcxlrJSEccjTQxNjnWoeqIYdh6nti0U5+cBhlHWptB7xIuOv0LElS7bBlaWiwp21D1W/5&#10;5wxsFp/F26GYlIfjZJGd0mSekt0b8/w0bj5ARRrjv/l+/WUFP8uEX76REf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Gqs0cYAAADdAAAADwAAAAAAAAAAAAAAAACYAgAAZHJz&#10;L2Rvd25yZXYueG1sUEsFBgAAAAAEAAQA9QAAAIsDAAAAAA==&#10;" path="m,l28,e" filled="f" strokeweight=".48pt">
                  <v:path arrowok="t" o:connecttype="custom" o:connectlocs="0,0;28,0" o:connectangles="0,0"/>
                </v:shape>
                <v:shape id="Freeform 658" o:spid="_x0000_s1095" style="position:absolute;left:15407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YJSsMA&#10;AADdAAAADwAAAGRycy9kb3ducmV2LnhtbERPzWrCQBC+F3yHZQQvohtrSTS6ilRKq7dEH2DIjkkw&#10;Oxuyq6Zv7xYK3ubj+531tjeNuFPnassKZtMIBHFhdc2lgvPpa7IA4TyyxsYyKfglB9vN4G2NqbYP&#10;zuie+1KEEHYpKqi8b1MpXVGRQTe1LXHgLrYz6APsSqk7fIRw08j3KIqlwZpDQ4UtfVZUXPObUbBb&#10;7rOPQzbOD8fxMrnE0Twm/a3UaNjvViA89f4l/nf/6DA/SWbw9004QW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YJS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59" o:spid="_x0000_s1096" style="position:absolute;left:15465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SXPcMA&#10;AADdAAAADwAAAGRycy9kb3ducmV2LnhtbERPzWrCQBC+F3yHZQQvohu1JBpdRSql1VuiDzBkxySY&#10;nQ3ZraZv7xYK3ubj+53NrjeNuFPnassKZtMIBHFhdc2lgsv5c7IE4TyyxsYyKfglB7vt4G2DqbYP&#10;zuie+1KEEHYpKqi8b1MpXVGRQTe1LXHgrrYz6APsSqk7fIRw08h5FMXSYM2hocKWPioqbvmPUbBf&#10;HbL3YzbOj6fxKrnG0SIm/aXUaNjv1yA89f4l/nd/6zA/Seb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SXP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60" o:spid="_x0000_s1097" style="position:absolute;left:15523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gypsMA&#10;AADdAAAADwAAAGRycy9kb3ducmV2LnhtbERPzWrCQBC+F3yHZQQvohu1JBpdRVqK1VuiDzBkxySY&#10;nQ3ZraZv3xUK3ubj+53NrjeNuFPnassKZtMIBHFhdc2lgsv5a7IE4TyyxsYyKfglB7vt4G2DqbYP&#10;zuie+1KEEHYpKqi8b1MpXVGRQTe1LXHgrrYz6APsSqk7fIRw08h5FMXSYM2hocKWPioqbvmPUbBf&#10;fWbvx2ycH0/jVXKNo0VM+qDUaNjv1yA89f4l/nd/6zA/SRbw/Cac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gyp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61" o:spid="_x0000_s1098" style="position:absolute;left:15580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Gq0sMA&#10;AADdAAAADwAAAGRycy9kb3ducmV2LnhtbERPzWrCQBC+F3yHZQQvohutJBpdRVqK1VuiDzBkxySY&#10;nQ3ZraZv7xYK3ubj+53NrjeNuFPnassKZtMIBHFhdc2lgsv5a7IE4TyyxsYyKfglB7vt4G2DqbYP&#10;zuie+1KEEHYpKqi8b1MpXVGRQTe1LXHgrrYz6APsSqk7fIRw08h5FMXSYM2hocKWPioqbvmPUbBf&#10;fWaLYzbOj6fxKrnG0XtM+qDUaNjv1yA89f4l/nd/6zA/SRbw9004QW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Gq0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62" o:spid="_x0000_s1099" style="position:absolute;left:15638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0PScMA&#10;AADdAAAADwAAAGRycy9kb3ducmV2LnhtbERP22rCQBB9F/oPyxT6InXjLdHUVaSleHlL6gcM2TEJ&#10;zc6G7Fbj33cFwbc5nOusNr1pxIU6V1tWMB5FIIgLq2suFZx+vt8XIJxH1thYJgU3crBZvwxWmGp7&#10;5YwuuS9FCGGXooLK+zaV0hUVGXQj2xIH7mw7gz7ArpS6w2sIN42cRFEsDdYcGips6bOi4jf/Mwq2&#10;y69sdsiG+eE4XCbnOJrGpHdKvb322w8Qnnr/FD/cex3mJ8kc7t+EE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0PS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63" o:spid="_x0000_s1100" style="position:absolute;left:15695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+RPsMA&#10;AADdAAAADwAAAGRycy9kb3ducmV2LnhtbERPzWrCQBC+F3yHZQQvUjfWktSYjUhFWntL2gcYsmMS&#10;zM6G7Krx7d1Cobf5+H4n246mE1caXGtZwXIRgSCurG65VvDzfXh+A+E8ssbOMim4k4NtPnnKMNX2&#10;xgVdS1+LEMIuRQWN930qpasaMugWticO3MkOBn2AQy31gLcQbjr5EkWxNNhyaGiwp/eGqnN5MQp2&#10;633xeizm5fFrvk5OcbSKSX8oNZuOuw0IT6P/F/+5P3WYnyQx/H4TTpD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+RPs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v:shape id="Freeform 664" o:spid="_x0000_s1101" style="position:absolute;left:15753;top:9729;width:29;height:20;visibility:visible;mso-wrap-style:square;v-text-anchor:top" coordsize="2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M0pcMA&#10;AADdAAAADwAAAGRycy9kb3ducmV2LnhtbERPzWrCQBC+C32HZQpepG6qktToKqKI1VvSPsCQHZNg&#10;djZktxrf3hUK3ubj+53lujeNuFLnassKPscRCOLC6ppLBb8/+48vEM4ja2wsk4I7OViv3gZLTLW9&#10;cUbX3JcihLBLUUHlfZtK6YqKDLqxbYkDd7adQR9gV0rd4S2Em0ZOoiiWBmsODRW2tK2ouOR/RsFm&#10;vstmx2yUH0+jeXKOo2lM+qDU8L3fLEB46v1L/O/+1mF+kiTw/Cac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M0pcMAAADdAAAADwAAAAAAAAAAAAAAAACYAgAAZHJzL2Rv&#10;d25yZXYueG1sUEsFBgAAAAAEAAQA9QAAAIgDAAAAAA==&#10;" path="m,l28,e" filled="f" strokeweight=".48pt">
                  <v:path arrowok="t" o:connecttype="custom" o:connectlocs="0,0;28,0" o:connectangles="0,0"/>
                </v:shape>
                <w10:wrap anchorx="page" anchory="page"/>
              </v:group>
            </w:pict>
          </mc:Fallback>
        </mc:AlternateContent>
      </w:r>
    </w:p>
    <w:sectPr w:rsidR="006718F0" w:rsidRPr="002B61D9" w:rsidSect="009D7907">
      <w:pgSz w:w="16850" w:h="11910" w:orient="landscape"/>
      <w:pgMar w:top="460" w:right="700" w:bottom="280" w:left="740" w:header="125" w:footer="0" w:gutter="0"/>
      <w:pgNumType w:start="1"/>
      <w:cols w:space="720" w:equalWidth="0">
        <w:col w:w="1541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CF832" w14:textId="77777777" w:rsidR="00E278B1" w:rsidRDefault="00E278B1">
      <w:r>
        <w:separator/>
      </w:r>
    </w:p>
  </w:endnote>
  <w:endnote w:type="continuationSeparator" w:id="0">
    <w:p w14:paraId="2AE65A29" w14:textId="77777777" w:rsidR="00E278B1" w:rsidRDefault="00E27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?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8C503" w14:textId="77777777" w:rsidR="00E278B1" w:rsidRDefault="00E278B1">
      <w:r>
        <w:separator/>
      </w:r>
    </w:p>
  </w:footnote>
  <w:footnote w:type="continuationSeparator" w:id="0">
    <w:p w14:paraId="63851410" w14:textId="77777777" w:rsidR="00E278B1" w:rsidRDefault="00E27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4DF5D" w14:textId="77777777" w:rsidR="006718F0" w:rsidRDefault="002B61D9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 wp14:anchorId="7E620F5D" wp14:editId="12F44C70">
              <wp:simplePos x="0" y="0"/>
              <wp:positionH relativeFrom="page">
                <wp:posOffset>10037445</wp:posOffset>
              </wp:positionH>
              <wp:positionV relativeFrom="page">
                <wp:posOffset>66675</wp:posOffset>
              </wp:positionV>
              <wp:extent cx="142240" cy="248920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0DA12E" w14:textId="77777777" w:rsidR="006718F0" w:rsidRPr="009D7907" w:rsidRDefault="006718F0">
                          <w:pPr>
                            <w:pStyle w:val="a3"/>
                            <w:kinsoku w:val="0"/>
                            <w:overflowPunct w:val="0"/>
                            <w:spacing w:before="9"/>
                            <w:ind w:left="40"/>
                            <w:rPr>
                              <w:rFonts w:ascii="TH SarabunIT๙" w:hAnsi="TH SarabunIT๙" w:cs="TH SarabunIT๙"/>
                              <w:w w:val="99"/>
                            </w:rPr>
                          </w:pPr>
                          <w:r w:rsidRPr="009D7907">
                            <w:rPr>
                              <w:rFonts w:ascii="TH SarabunIT๙" w:hAnsi="TH SarabunIT๙" w:cs="TH SarabunIT๙"/>
                              <w:w w:val="99"/>
                            </w:rPr>
                            <w:fldChar w:fldCharType="begin"/>
                          </w:r>
                          <w:r w:rsidRPr="009D7907">
                            <w:rPr>
                              <w:rFonts w:ascii="TH SarabunIT๙" w:hAnsi="TH SarabunIT๙" w:cs="TH SarabunIT๙"/>
                              <w:w w:val="99"/>
                            </w:rPr>
                            <w:instrText xml:space="preserve"> PAGE </w:instrText>
                          </w:r>
                          <w:r w:rsidRPr="009D7907">
                            <w:rPr>
                              <w:rFonts w:ascii="TH SarabunIT๙" w:hAnsi="TH SarabunIT๙" w:cs="TH SarabunIT๙"/>
                              <w:w w:val="99"/>
                            </w:rPr>
                            <w:fldChar w:fldCharType="separate"/>
                          </w:r>
                          <w:r w:rsidR="00303041" w:rsidRPr="009D7907">
                            <w:rPr>
                              <w:rFonts w:ascii="TH SarabunIT๙" w:hAnsi="TH SarabunIT๙" w:cs="TH SarabunIT๙"/>
                              <w:noProof/>
                              <w:w w:val="99"/>
                            </w:rPr>
                            <w:t>4</w:t>
                          </w:r>
                          <w:r w:rsidRPr="009D7907">
                            <w:rPr>
                              <w:rFonts w:ascii="TH SarabunIT๙" w:hAnsi="TH SarabunIT๙" w:cs="TH SarabunIT๙"/>
                              <w:w w:val="9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620F5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57" type="#_x0000_t202" style="position:absolute;margin-left:790.35pt;margin-top:5.25pt;width:11.2pt;height:19.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" o:allowincell="f" filled="f" stroked="f">
              <v:textbox inset="0,0,0,0">
                <w:txbxContent>
                  <w:p w14:paraId="0A0DA12E" w14:textId="77777777" w:rsidR="006718F0" w:rsidRPr="009D7907" w:rsidRDefault="006718F0">
                    <w:pPr>
                      <w:pStyle w:val="a3"/>
                      <w:kinsoku w:val="0"/>
                      <w:overflowPunct w:val="0"/>
                      <w:spacing w:before="9"/>
                      <w:ind w:left="40"/>
                      <w:rPr>
                        <w:rFonts w:ascii="TH SarabunIT๙" w:hAnsi="TH SarabunIT๙" w:cs="TH SarabunIT๙"/>
                        <w:w w:val="99"/>
                      </w:rPr>
                    </w:pPr>
                    <w:r w:rsidRPr="009D7907">
                      <w:rPr>
                        <w:rFonts w:ascii="TH SarabunIT๙" w:hAnsi="TH SarabunIT๙" w:cs="TH SarabunIT๙"/>
                        <w:w w:val="99"/>
                      </w:rPr>
                      <w:fldChar w:fldCharType="begin"/>
                    </w:r>
                    <w:r w:rsidRPr="009D7907">
                      <w:rPr>
                        <w:rFonts w:ascii="TH SarabunIT๙" w:hAnsi="TH SarabunIT๙" w:cs="TH SarabunIT๙"/>
                        <w:w w:val="99"/>
                      </w:rPr>
                      <w:instrText xml:space="preserve"> PAGE </w:instrText>
                    </w:r>
                    <w:r w:rsidRPr="009D7907">
                      <w:rPr>
                        <w:rFonts w:ascii="TH SarabunIT๙" w:hAnsi="TH SarabunIT๙" w:cs="TH SarabunIT๙"/>
                        <w:w w:val="99"/>
                      </w:rPr>
                      <w:fldChar w:fldCharType="separate"/>
                    </w:r>
                    <w:r w:rsidR="00303041" w:rsidRPr="009D7907">
                      <w:rPr>
                        <w:rFonts w:ascii="TH SarabunIT๙" w:hAnsi="TH SarabunIT๙" w:cs="TH SarabunIT๙"/>
                        <w:noProof/>
                        <w:w w:val="99"/>
                      </w:rPr>
                      <w:t>4</w:t>
                    </w:r>
                    <w:r w:rsidRPr="009D7907">
                      <w:rPr>
                        <w:rFonts w:ascii="TH SarabunIT๙" w:hAnsi="TH SarabunIT๙" w:cs="TH SarabunIT๙"/>
                        <w:w w:val="9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3B403" w14:textId="77777777" w:rsidR="006718F0" w:rsidRDefault="002B61D9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 wp14:anchorId="41251CA9" wp14:editId="47C94D2C">
              <wp:simplePos x="0" y="0"/>
              <wp:positionH relativeFrom="page">
                <wp:posOffset>10037445</wp:posOffset>
              </wp:positionH>
              <wp:positionV relativeFrom="page">
                <wp:posOffset>66675</wp:posOffset>
              </wp:positionV>
              <wp:extent cx="142240" cy="248920"/>
              <wp:effectExtent l="0" t="0" r="0" b="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40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221D53" w14:textId="77777777" w:rsidR="006718F0" w:rsidRDefault="006718F0">
                          <w:pPr>
                            <w:pStyle w:val="a3"/>
                            <w:kinsoku w:val="0"/>
                            <w:overflowPunct w:val="0"/>
                            <w:spacing w:before="9"/>
                            <w:ind w:left="40"/>
                            <w:rPr>
                              <w:w w:val="99"/>
                            </w:rPr>
                          </w:pPr>
                          <w:r>
                            <w:rPr>
                              <w:w w:val="99"/>
                            </w:rPr>
                            <w:fldChar w:fldCharType="begin"/>
                          </w:r>
                          <w:r>
                            <w:rPr>
                              <w:w w:val="99"/>
                            </w:rPr>
                            <w:instrText xml:space="preserve"> PAGE </w:instrText>
                          </w:r>
                          <w:r>
                            <w:rPr>
                              <w:w w:val="99"/>
                            </w:rPr>
                            <w:fldChar w:fldCharType="separate"/>
                          </w:r>
                          <w:r w:rsidR="00303041">
                            <w:rPr>
                              <w:noProof/>
                              <w:w w:val="99"/>
                            </w:rPr>
                            <w:t>6</w:t>
                          </w:r>
                          <w:r>
                            <w:rPr>
                              <w:w w:val="9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251CA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58" type="#_x0000_t202" style="position:absolute;margin-left:790.35pt;margin-top:5.25pt;width:11.2pt;height:19.6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" o:allowincell="f" filled="f" stroked="f">
              <v:textbox inset="0,0,0,0">
                <w:txbxContent>
                  <w:p w14:paraId="6B221D53" w14:textId="77777777" w:rsidR="006718F0" w:rsidRDefault="006718F0">
                    <w:pPr>
                      <w:pStyle w:val="a3"/>
                      <w:kinsoku w:val="0"/>
                      <w:overflowPunct w:val="0"/>
                      <w:spacing w:before="9"/>
                      <w:ind w:left="40"/>
                      <w:rPr>
                        <w:w w:val="99"/>
                      </w:rPr>
                    </w:pPr>
                    <w:r>
                      <w:rPr>
                        <w:w w:val="99"/>
                      </w:rPr>
                      <w:fldChar w:fldCharType="begin"/>
                    </w:r>
                    <w:r>
                      <w:rPr>
                        <w:w w:val="99"/>
                      </w:rPr>
                      <w:instrText xml:space="preserve"> PAGE </w:instrText>
                    </w:r>
                    <w:r>
                      <w:rPr>
                        <w:w w:val="99"/>
                      </w:rPr>
                      <w:fldChar w:fldCharType="separate"/>
                    </w:r>
                    <w:r w:rsidR="00303041">
                      <w:rPr>
                        <w:noProof/>
                        <w:w w:val="99"/>
                      </w:rPr>
                      <w:t>6</w:t>
                    </w:r>
                    <w:r>
                      <w:rPr>
                        <w:w w:val="9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❑"/>
      <w:lvlJc w:val="left"/>
      <w:pPr>
        <w:ind w:left="50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55" w:hanging="358"/>
      </w:pPr>
    </w:lvl>
    <w:lvl w:ilvl="2">
      <w:numFmt w:val="bullet"/>
      <w:lvlText w:val="•"/>
      <w:lvlJc w:val="left"/>
      <w:pPr>
        <w:ind w:left="3411" w:hanging="358"/>
      </w:pPr>
    </w:lvl>
    <w:lvl w:ilvl="3">
      <w:numFmt w:val="bullet"/>
      <w:lvlText w:val="•"/>
      <w:lvlJc w:val="left"/>
      <w:pPr>
        <w:ind w:left="4867" w:hanging="358"/>
      </w:pPr>
    </w:lvl>
    <w:lvl w:ilvl="4">
      <w:numFmt w:val="bullet"/>
      <w:lvlText w:val="•"/>
      <w:lvlJc w:val="left"/>
      <w:pPr>
        <w:ind w:left="6323" w:hanging="358"/>
      </w:pPr>
    </w:lvl>
    <w:lvl w:ilvl="5">
      <w:numFmt w:val="bullet"/>
      <w:lvlText w:val="•"/>
      <w:lvlJc w:val="left"/>
      <w:pPr>
        <w:ind w:left="7779" w:hanging="358"/>
      </w:pPr>
    </w:lvl>
    <w:lvl w:ilvl="6">
      <w:numFmt w:val="bullet"/>
      <w:lvlText w:val="•"/>
      <w:lvlJc w:val="left"/>
      <w:pPr>
        <w:ind w:left="9235" w:hanging="358"/>
      </w:pPr>
    </w:lvl>
    <w:lvl w:ilvl="7">
      <w:numFmt w:val="bullet"/>
      <w:lvlText w:val="•"/>
      <w:lvlJc w:val="left"/>
      <w:pPr>
        <w:ind w:left="10691" w:hanging="358"/>
      </w:pPr>
    </w:lvl>
    <w:lvl w:ilvl="8">
      <w:numFmt w:val="bullet"/>
      <w:lvlText w:val="•"/>
      <w:lvlJc w:val="left"/>
      <w:pPr>
        <w:ind w:left="12147" w:hanging="358"/>
      </w:pPr>
    </w:lvl>
  </w:abstractNum>
  <w:abstractNum w:abstractNumId="6" w15:restartNumberingAfterBreak="0">
    <w:nsid w:val="00000408"/>
    <w:multiLevelType w:val="multilevel"/>
    <w:tmpl w:val="791E080A"/>
    <w:lvl w:ilvl="0">
      <w:numFmt w:val="bullet"/>
      <w:lvlText w:val="❑"/>
      <w:lvlJc w:val="left"/>
      <w:pPr>
        <w:ind w:left="460" w:hanging="358"/>
      </w:pPr>
      <w:rPr>
        <w:rFonts w:ascii="TH SarabunIT๙" w:eastAsia="Arial Unicode MS" w:hAnsi="TH SarabunIT๙" w:cs="TH SarabunIT๙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8" w15:restartNumberingAfterBreak="0">
    <w:nsid w:val="0000040A"/>
    <w:multiLevelType w:val="multilevel"/>
    <w:tmpl w:val="0000088D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1" w15:restartNumberingAfterBreak="0">
    <w:nsid w:val="0000040D"/>
    <w:multiLevelType w:val="multilevel"/>
    <w:tmpl w:val="319A65A6"/>
    <w:lvl w:ilvl="0">
      <w:numFmt w:val="bullet"/>
      <w:lvlText w:val="❑"/>
      <w:lvlJc w:val="left"/>
      <w:pPr>
        <w:ind w:left="460" w:hanging="358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3" w15:restartNumberingAfterBreak="0">
    <w:nsid w:val="0000040F"/>
    <w:multiLevelType w:val="multilevel"/>
    <w:tmpl w:val="00000892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4" w15:restartNumberingAfterBreak="0">
    <w:nsid w:val="00000410"/>
    <w:multiLevelType w:val="multilevel"/>
    <w:tmpl w:val="89E813E2"/>
    <w:lvl w:ilvl="0">
      <w:numFmt w:val="bullet"/>
      <w:lvlText w:val="❑"/>
      <w:lvlJc w:val="left"/>
      <w:pPr>
        <w:ind w:left="482" w:hanging="432"/>
      </w:pPr>
      <w:rPr>
        <w:rFonts w:ascii="TH SarabunIT?" w:hAnsi="TH SarabunIT?" w:hint="default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❑"/>
      <w:lvlJc w:val="left"/>
      <w:pPr>
        <w:ind w:left="482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571" w:hanging="432"/>
      </w:pPr>
    </w:lvl>
    <w:lvl w:ilvl="2">
      <w:numFmt w:val="bullet"/>
      <w:lvlText w:val="•"/>
      <w:lvlJc w:val="left"/>
      <w:pPr>
        <w:ind w:left="662" w:hanging="432"/>
      </w:pPr>
    </w:lvl>
    <w:lvl w:ilvl="3">
      <w:numFmt w:val="bullet"/>
      <w:lvlText w:val="•"/>
      <w:lvlJc w:val="left"/>
      <w:pPr>
        <w:ind w:left="753" w:hanging="432"/>
      </w:pPr>
    </w:lvl>
    <w:lvl w:ilvl="4">
      <w:numFmt w:val="bullet"/>
      <w:lvlText w:val="•"/>
      <w:lvlJc w:val="left"/>
      <w:pPr>
        <w:ind w:left="844" w:hanging="432"/>
      </w:pPr>
    </w:lvl>
    <w:lvl w:ilvl="5">
      <w:numFmt w:val="bullet"/>
      <w:lvlText w:val="•"/>
      <w:lvlJc w:val="left"/>
      <w:pPr>
        <w:ind w:left="935" w:hanging="432"/>
      </w:pPr>
    </w:lvl>
    <w:lvl w:ilvl="6">
      <w:numFmt w:val="bullet"/>
      <w:lvlText w:val="•"/>
      <w:lvlJc w:val="left"/>
      <w:pPr>
        <w:ind w:left="1027" w:hanging="432"/>
      </w:pPr>
    </w:lvl>
    <w:lvl w:ilvl="7">
      <w:numFmt w:val="bullet"/>
      <w:lvlText w:val="•"/>
      <w:lvlJc w:val="left"/>
      <w:pPr>
        <w:ind w:left="1118" w:hanging="432"/>
      </w:pPr>
    </w:lvl>
    <w:lvl w:ilvl="8">
      <w:numFmt w:val="bullet"/>
      <w:lvlText w:val="•"/>
      <w:lvlJc w:val="left"/>
      <w:pPr>
        <w:ind w:left="1209" w:hanging="432"/>
      </w:pPr>
    </w:lvl>
  </w:abstractNum>
  <w:abstractNum w:abstractNumId="16" w15:restartNumberingAfterBreak="0">
    <w:nsid w:val="00000412"/>
    <w:multiLevelType w:val="multilevel"/>
    <w:tmpl w:val="00000895"/>
    <w:lvl w:ilvl="0">
      <w:numFmt w:val="bullet"/>
      <w:lvlText w:val="❑"/>
      <w:lvlJc w:val="left"/>
      <w:pPr>
        <w:ind w:left="458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17" w15:restartNumberingAfterBreak="0">
    <w:nsid w:val="00000413"/>
    <w:multiLevelType w:val="multilevel"/>
    <w:tmpl w:val="00000896"/>
    <w:lvl w:ilvl="0">
      <w:numFmt w:val="bullet"/>
      <w:lvlText w:val="❑"/>
      <w:lvlJc w:val="left"/>
      <w:pPr>
        <w:ind w:left="455" w:hanging="356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6" w:hanging="356"/>
      </w:pPr>
    </w:lvl>
    <w:lvl w:ilvl="3">
      <w:numFmt w:val="bullet"/>
      <w:lvlText w:val="•"/>
      <w:lvlJc w:val="left"/>
      <w:pPr>
        <w:ind w:left="1835" w:hanging="356"/>
      </w:pPr>
    </w:lvl>
    <w:lvl w:ilvl="4">
      <w:numFmt w:val="bullet"/>
      <w:lvlText w:val="•"/>
      <w:lvlJc w:val="left"/>
      <w:pPr>
        <w:ind w:left="2293" w:hanging="356"/>
      </w:pPr>
    </w:lvl>
    <w:lvl w:ilvl="5">
      <w:numFmt w:val="bullet"/>
      <w:lvlText w:val="•"/>
      <w:lvlJc w:val="left"/>
      <w:pPr>
        <w:ind w:left="2752" w:hanging="356"/>
      </w:pPr>
    </w:lvl>
    <w:lvl w:ilvl="6">
      <w:numFmt w:val="bullet"/>
      <w:lvlText w:val="•"/>
      <w:lvlJc w:val="left"/>
      <w:pPr>
        <w:ind w:left="3210" w:hanging="356"/>
      </w:pPr>
    </w:lvl>
    <w:lvl w:ilvl="7">
      <w:numFmt w:val="bullet"/>
      <w:lvlText w:val="•"/>
      <w:lvlJc w:val="left"/>
      <w:pPr>
        <w:ind w:left="3669" w:hanging="356"/>
      </w:pPr>
    </w:lvl>
    <w:lvl w:ilvl="8">
      <w:numFmt w:val="bullet"/>
      <w:lvlText w:val="•"/>
      <w:lvlJc w:val="left"/>
      <w:pPr>
        <w:ind w:left="4127" w:hanging="356"/>
      </w:pPr>
    </w:lvl>
  </w:abstractNum>
  <w:abstractNum w:abstractNumId="18" w15:restartNumberingAfterBreak="0">
    <w:nsid w:val="00000414"/>
    <w:multiLevelType w:val="multilevel"/>
    <w:tmpl w:val="00000897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19" w15:restartNumberingAfterBreak="0">
    <w:nsid w:val="00000415"/>
    <w:multiLevelType w:val="multilevel"/>
    <w:tmpl w:val="00000898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0" w15:restartNumberingAfterBreak="0">
    <w:nsid w:val="00000416"/>
    <w:multiLevelType w:val="multilevel"/>
    <w:tmpl w:val="00000899"/>
    <w:lvl w:ilvl="0">
      <w:numFmt w:val="bullet"/>
      <w:lvlText w:val="❑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1" w15:restartNumberingAfterBreak="0">
    <w:nsid w:val="00000417"/>
    <w:multiLevelType w:val="multilevel"/>
    <w:tmpl w:val="0000089A"/>
    <w:lvl w:ilvl="0">
      <w:numFmt w:val="bullet"/>
      <w:lvlText w:val="❑"/>
      <w:lvlJc w:val="left"/>
      <w:pPr>
        <w:ind w:left="3381" w:hanging="432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4582" w:hanging="432"/>
      </w:pPr>
    </w:lvl>
    <w:lvl w:ilvl="2">
      <w:numFmt w:val="bullet"/>
      <w:lvlText w:val="•"/>
      <w:lvlJc w:val="left"/>
      <w:pPr>
        <w:ind w:left="5784" w:hanging="432"/>
      </w:pPr>
    </w:lvl>
    <w:lvl w:ilvl="3">
      <w:numFmt w:val="bullet"/>
      <w:lvlText w:val="•"/>
      <w:lvlJc w:val="left"/>
      <w:pPr>
        <w:ind w:left="6986" w:hanging="432"/>
      </w:pPr>
    </w:lvl>
    <w:lvl w:ilvl="4">
      <w:numFmt w:val="bullet"/>
      <w:lvlText w:val="•"/>
      <w:lvlJc w:val="left"/>
      <w:pPr>
        <w:ind w:left="8188" w:hanging="432"/>
      </w:pPr>
    </w:lvl>
    <w:lvl w:ilvl="5">
      <w:numFmt w:val="bullet"/>
      <w:lvlText w:val="•"/>
      <w:lvlJc w:val="left"/>
      <w:pPr>
        <w:ind w:left="9390" w:hanging="432"/>
      </w:pPr>
    </w:lvl>
    <w:lvl w:ilvl="6">
      <w:numFmt w:val="bullet"/>
      <w:lvlText w:val="•"/>
      <w:lvlJc w:val="left"/>
      <w:pPr>
        <w:ind w:left="10592" w:hanging="432"/>
      </w:pPr>
    </w:lvl>
    <w:lvl w:ilvl="7">
      <w:numFmt w:val="bullet"/>
      <w:lvlText w:val="•"/>
      <w:lvlJc w:val="left"/>
      <w:pPr>
        <w:ind w:left="11794" w:hanging="432"/>
      </w:pPr>
    </w:lvl>
    <w:lvl w:ilvl="8">
      <w:numFmt w:val="bullet"/>
      <w:lvlText w:val="•"/>
      <w:lvlJc w:val="left"/>
      <w:pPr>
        <w:ind w:left="12996" w:hanging="432"/>
      </w:pPr>
    </w:lvl>
  </w:abstractNum>
  <w:abstractNum w:abstractNumId="22" w15:restartNumberingAfterBreak="0">
    <w:nsid w:val="00000418"/>
    <w:multiLevelType w:val="multilevel"/>
    <w:tmpl w:val="0000089B"/>
    <w:lvl w:ilvl="0">
      <w:numFmt w:val="bullet"/>
      <w:lvlText w:val=""/>
      <w:lvlJc w:val="left"/>
      <w:pPr>
        <w:ind w:left="455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1033" w:hanging="356"/>
      </w:pPr>
    </w:lvl>
    <w:lvl w:ilvl="2">
      <w:numFmt w:val="bullet"/>
      <w:lvlText w:val="•"/>
      <w:lvlJc w:val="left"/>
      <w:pPr>
        <w:ind w:left="1606" w:hanging="356"/>
      </w:pPr>
    </w:lvl>
    <w:lvl w:ilvl="3">
      <w:numFmt w:val="bullet"/>
      <w:lvlText w:val="•"/>
      <w:lvlJc w:val="left"/>
      <w:pPr>
        <w:ind w:left="2179" w:hanging="356"/>
      </w:pPr>
    </w:lvl>
    <w:lvl w:ilvl="4">
      <w:numFmt w:val="bullet"/>
      <w:lvlText w:val="•"/>
      <w:lvlJc w:val="left"/>
      <w:pPr>
        <w:ind w:left="2752" w:hanging="356"/>
      </w:pPr>
    </w:lvl>
    <w:lvl w:ilvl="5">
      <w:numFmt w:val="bullet"/>
      <w:lvlText w:val="•"/>
      <w:lvlJc w:val="left"/>
      <w:pPr>
        <w:ind w:left="3326" w:hanging="356"/>
      </w:pPr>
    </w:lvl>
    <w:lvl w:ilvl="6">
      <w:numFmt w:val="bullet"/>
      <w:lvlText w:val="•"/>
      <w:lvlJc w:val="left"/>
      <w:pPr>
        <w:ind w:left="3899" w:hanging="356"/>
      </w:pPr>
    </w:lvl>
    <w:lvl w:ilvl="7">
      <w:numFmt w:val="bullet"/>
      <w:lvlText w:val="•"/>
      <w:lvlJc w:val="left"/>
      <w:pPr>
        <w:ind w:left="4472" w:hanging="356"/>
      </w:pPr>
    </w:lvl>
    <w:lvl w:ilvl="8">
      <w:numFmt w:val="bullet"/>
      <w:lvlText w:val="•"/>
      <w:lvlJc w:val="left"/>
      <w:pPr>
        <w:ind w:left="5045" w:hanging="356"/>
      </w:pPr>
    </w:lvl>
  </w:abstractNum>
  <w:abstractNum w:abstractNumId="23" w15:restartNumberingAfterBreak="0">
    <w:nsid w:val="00000419"/>
    <w:multiLevelType w:val="multilevel"/>
    <w:tmpl w:val="0000089C"/>
    <w:lvl w:ilvl="0">
      <w:numFmt w:val="bullet"/>
      <w:lvlText w:val=""/>
      <w:lvlJc w:val="left"/>
      <w:pPr>
        <w:ind w:left="458" w:hanging="356"/>
      </w:pPr>
      <w:rPr>
        <w:rFonts w:ascii="Wingdings" w:hAnsi="Wingdings"/>
        <w:b w:val="0"/>
        <w:w w:val="99"/>
        <w:sz w:val="32"/>
      </w:rPr>
    </w:lvl>
    <w:lvl w:ilvl="1">
      <w:numFmt w:val="bullet"/>
      <w:lvlText w:val="•"/>
      <w:lvlJc w:val="left"/>
      <w:pPr>
        <w:ind w:left="918" w:hanging="356"/>
      </w:pPr>
    </w:lvl>
    <w:lvl w:ilvl="2">
      <w:numFmt w:val="bullet"/>
      <w:lvlText w:val="•"/>
      <w:lvlJc w:val="left"/>
      <w:pPr>
        <w:ind w:left="1377" w:hanging="356"/>
      </w:pPr>
    </w:lvl>
    <w:lvl w:ilvl="3">
      <w:numFmt w:val="bullet"/>
      <w:lvlText w:val="•"/>
      <w:lvlJc w:val="left"/>
      <w:pPr>
        <w:ind w:left="1836" w:hanging="356"/>
      </w:pPr>
    </w:lvl>
    <w:lvl w:ilvl="4">
      <w:numFmt w:val="bullet"/>
      <w:lvlText w:val="•"/>
      <w:lvlJc w:val="left"/>
      <w:pPr>
        <w:ind w:left="2295" w:hanging="356"/>
      </w:pPr>
    </w:lvl>
    <w:lvl w:ilvl="5">
      <w:numFmt w:val="bullet"/>
      <w:lvlText w:val="•"/>
      <w:lvlJc w:val="left"/>
      <w:pPr>
        <w:ind w:left="2753" w:hanging="356"/>
      </w:pPr>
    </w:lvl>
    <w:lvl w:ilvl="6">
      <w:numFmt w:val="bullet"/>
      <w:lvlText w:val="•"/>
      <w:lvlJc w:val="left"/>
      <w:pPr>
        <w:ind w:left="3212" w:hanging="356"/>
      </w:pPr>
    </w:lvl>
    <w:lvl w:ilvl="7">
      <w:numFmt w:val="bullet"/>
      <w:lvlText w:val="•"/>
      <w:lvlJc w:val="left"/>
      <w:pPr>
        <w:ind w:left="3671" w:hanging="356"/>
      </w:pPr>
    </w:lvl>
    <w:lvl w:ilvl="8">
      <w:numFmt w:val="bullet"/>
      <w:lvlText w:val="•"/>
      <w:lvlJc w:val="left"/>
      <w:pPr>
        <w:ind w:left="4130" w:hanging="356"/>
      </w:pPr>
    </w:lvl>
  </w:abstractNum>
  <w:abstractNum w:abstractNumId="24" w15:restartNumberingAfterBreak="0">
    <w:nsid w:val="0000041A"/>
    <w:multiLevelType w:val="multilevel"/>
    <w:tmpl w:val="0000089D"/>
    <w:lvl w:ilvl="0">
      <w:numFmt w:val="bullet"/>
      <w:lvlText w:val="❒"/>
      <w:lvlJc w:val="left"/>
      <w:pPr>
        <w:ind w:left="460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58"/>
      </w:pPr>
    </w:lvl>
    <w:lvl w:ilvl="2">
      <w:numFmt w:val="bullet"/>
      <w:lvlText w:val="•"/>
      <w:lvlJc w:val="left"/>
      <w:pPr>
        <w:ind w:left="3371" w:hanging="358"/>
      </w:pPr>
    </w:lvl>
    <w:lvl w:ilvl="3">
      <w:numFmt w:val="bullet"/>
      <w:lvlText w:val="•"/>
      <w:lvlJc w:val="left"/>
      <w:pPr>
        <w:ind w:left="4827" w:hanging="358"/>
      </w:pPr>
    </w:lvl>
    <w:lvl w:ilvl="4">
      <w:numFmt w:val="bullet"/>
      <w:lvlText w:val="•"/>
      <w:lvlJc w:val="left"/>
      <w:pPr>
        <w:ind w:left="6283" w:hanging="358"/>
      </w:pPr>
    </w:lvl>
    <w:lvl w:ilvl="5">
      <w:numFmt w:val="bullet"/>
      <w:lvlText w:val="•"/>
      <w:lvlJc w:val="left"/>
      <w:pPr>
        <w:ind w:left="7739" w:hanging="358"/>
      </w:pPr>
    </w:lvl>
    <w:lvl w:ilvl="6">
      <w:numFmt w:val="bullet"/>
      <w:lvlText w:val="•"/>
      <w:lvlJc w:val="left"/>
      <w:pPr>
        <w:ind w:left="9195" w:hanging="358"/>
      </w:pPr>
    </w:lvl>
    <w:lvl w:ilvl="7">
      <w:numFmt w:val="bullet"/>
      <w:lvlText w:val="•"/>
      <w:lvlJc w:val="left"/>
      <w:pPr>
        <w:ind w:left="10651" w:hanging="358"/>
      </w:pPr>
    </w:lvl>
    <w:lvl w:ilvl="8">
      <w:numFmt w:val="bullet"/>
      <w:lvlText w:val="•"/>
      <w:lvlJc w:val="left"/>
      <w:pPr>
        <w:ind w:left="12107" w:hanging="358"/>
      </w:pPr>
    </w:lvl>
  </w:abstractNum>
  <w:abstractNum w:abstractNumId="25" w15:restartNumberingAfterBreak="0">
    <w:nsid w:val="0000041B"/>
    <w:multiLevelType w:val="multilevel"/>
    <w:tmpl w:val="0000089E"/>
    <w:lvl w:ilvl="0">
      <w:numFmt w:val="bullet"/>
      <w:lvlText w:val="❑"/>
      <w:lvlJc w:val="left"/>
      <w:pPr>
        <w:ind w:left="463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915" w:hanging="360"/>
      </w:pPr>
    </w:lvl>
    <w:lvl w:ilvl="2">
      <w:numFmt w:val="bullet"/>
      <w:lvlText w:val="•"/>
      <w:lvlJc w:val="left"/>
      <w:pPr>
        <w:ind w:left="3371" w:hanging="360"/>
      </w:pPr>
    </w:lvl>
    <w:lvl w:ilvl="3">
      <w:numFmt w:val="bullet"/>
      <w:lvlText w:val="•"/>
      <w:lvlJc w:val="left"/>
      <w:pPr>
        <w:ind w:left="4827" w:hanging="360"/>
      </w:pPr>
    </w:lvl>
    <w:lvl w:ilvl="4">
      <w:numFmt w:val="bullet"/>
      <w:lvlText w:val="•"/>
      <w:lvlJc w:val="left"/>
      <w:pPr>
        <w:ind w:left="6283" w:hanging="360"/>
      </w:pPr>
    </w:lvl>
    <w:lvl w:ilvl="5">
      <w:numFmt w:val="bullet"/>
      <w:lvlText w:val="•"/>
      <w:lvlJc w:val="left"/>
      <w:pPr>
        <w:ind w:left="7739" w:hanging="360"/>
      </w:pPr>
    </w:lvl>
    <w:lvl w:ilvl="6">
      <w:numFmt w:val="bullet"/>
      <w:lvlText w:val="•"/>
      <w:lvlJc w:val="left"/>
      <w:pPr>
        <w:ind w:left="9195" w:hanging="360"/>
      </w:pPr>
    </w:lvl>
    <w:lvl w:ilvl="7">
      <w:numFmt w:val="bullet"/>
      <w:lvlText w:val="•"/>
      <w:lvlJc w:val="left"/>
      <w:pPr>
        <w:ind w:left="10651" w:hanging="360"/>
      </w:pPr>
    </w:lvl>
    <w:lvl w:ilvl="8">
      <w:numFmt w:val="bullet"/>
      <w:lvlText w:val="•"/>
      <w:lvlJc w:val="left"/>
      <w:pPr>
        <w:ind w:left="12107" w:hanging="360"/>
      </w:pPr>
    </w:lvl>
  </w:abstractNum>
  <w:abstractNum w:abstractNumId="26" w15:restartNumberingAfterBreak="0">
    <w:nsid w:val="0000041C"/>
    <w:multiLevelType w:val="multilevel"/>
    <w:tmpl w:val="0000089F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7" w15:restartNumberingAfterBreak="0">
    <w:nsid w:val="0000041D"/>
    <w:multiLevelType w:val="multilevel"/>
    <w:tmpl w:val="000008A0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abstractNum w:abstractNumId="28" w15:restartNumberingAfterBreak="0">
    <w:nsid w:val="0000041E"/>
    <w:multiLevelType w:val="multilevel"/>
    <w:tmpl w:val="000008A1"/>
    <w:lvl w:ilvl="0">
      <w:numFmt w:val="bullet"/>
      <w:lvlText w:val="❒"/>
      <w:lvlJc w:val="left"/>
      <w:pPr>
        <w:ind w:left="357" w:hanging="358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58"/>
      </w:pPr>
    </w:lvl>
    <w:lvl w:ilvl="2">
      <w:numFmt w:val="bullet"/>
      <w:lvlText w:val="•"/>
      <w:lvlJc w:val="left"/>
      <w:pPr>
        <w:ind w:left="3253" w:hanging="358"/>
      </w:pPr>
    </w:lvl>
    <w:lvl w:ilvl="3">
      <w:numFmt w:val="bullet"/>
      <w:lvlText w:val="•"/>
      <w:lvlJc w:val="left"/>
      <w:pPr>
        <w:ind w:left="4699" w:hanging="358"/>
      </w:pPr>
    </w:lvl>
    <w:lvl w:ilvl="4">
      <w:numFmt w:val="bullet"/>
      <w:lvlText w:val="•"/>
      <w:lvlJc w:val="left"/>
      <w:pPr>
        <w:ind w:left="6146" w:hanging="358"/>
      </w:pPr>
    </w:lvl>
    <w:lvl w:ilvl="5">
      <w:numFmt w:val="bullet"/>
      <w:lvlText w:val="•"/>
      <w:lvlJc w:val="left"/>
      <w:pPr>
        <w:ind w:left="7593" w:hanging="358"/>
      </w:pPr>
    </w:lvl>
    <w:lvl w:ilvl="6">
      <w:numFmt w:val="bullet"/>
      <w:lvlText w:val="•"/>
      <w:lvlJc w:val="left"/>
      <w:pPr>
        <w:ind w:left="9039" w:hanging="358"/>
      </w:pPr>
    </w:lvl>
    <w:lvl w:ilvl="7">
      <w:numFmt w:val="bullet"/>
      <w:lvlText w:val="•"/>
      <w:lvlJc w:val="left"/>
      <w:pPr>
        <w:ind w:left="10486" w:hanging="358"/>
      </w:pPr>
    </w:lvl>
    <w:lvl w:ilvl="8">
      <w:numFmt w:val="bullet"/>
      <w:lvlText w:val="•"/>
      <w:lvlJc w:val="left"/>
      <w:pPr>
        <w:ind w:left="11933" w:hanging="358"/>
      </w:pPr>
    </w:lvl>
  </w:abstractNum>
  <w:abstractNum w:abstractNumId="29" w15:restartNumberingAfterBreak="0">
    <w:nsid w:val="0000041F"/>
    <w:multiLevelType w:val="multilevel"/>
    <w:tmpl w:val="000008A2"/>
    <w:lvl w:ilvl="0">
      <w:numFmt w:val="bullet"/>
      <w:lvlText w:val="❑"/>
      <w:lvlJc w:val="left"/>
      <w:pPr>
        <w:ind w:left="360" w:hanging="360"/>
      </w:pPr>
      <w:rPr>
        <w:rFonts w:ascii="Arial Unicode MS" w:eastAsia="Arial Unicode MS"/>
        <w:b w:val="0"/>
        <w:w w:val="117"/>
        <w:sz w:val="32"/>
      </w:rPr>
    </w:lvl>
    <w:lvl w:ilvl="1">
      <w:numFmt w:val="bullet"/>
      <w:lvlText w:val="•"/>
      <w:lvlJc w:val="left"/>
      <w:pPr>
        <w:ind w:left="1806" w:hanging="360"/>
      </w:pPr>
    </w:lvl>
    <w:lvl w:ilvl="2">
      <w:numFmt w:val="bullet"/>
      <w:lvlText w:val="•"/>
      <w:lvlJc w:val="left"/>
      <w:pPr>
        <w:ind w:left="3253" w:hanging="360"/>
      </w:pPr>
    </w:lvl>
    <w:lvl w:ilvl="3">
      <w:numFmt w:val="bullet"/>
      <w:lvlText w:val="•"/>
      <w:lvlJc w:val="left"/>
      <w:pPr>
        <w:ind w:left="4699" w:hanging="360"/>
      </w:pPr>
    </w:lvl>
    <w:lvl w:ilvl="4">
      <w:numFmt w:val="bullet"/>
      <w:lvlText w:val="•"/>
      <w:lvlJc w:val="left"/>
      <w:pPr>
        <w:ind w:left="6146" w:hanging="360"/>
      </w:pPr>
    </w:lvl>
    <w:lvl w:ilvl="5">
      <w:numFmt w:val="bullet"/>
      <w:lvlText w:val="•"/>
      <w:lvlJc w:val="left"/>
      <w:pPr>
        <w:ind w:left="7593" w:hanging="360"/>
      </w:pPr>
    </w:lvl>
    <w:lvl w:ilvl="6">
      <w:numFmt w:val="bullet"/>
      <w:lvlText w:val="•"/>
      <w:lvlJc w:val="left"/>
      <w:pPr>
        <w:ind w:left="9039" w:hanging="360"/>
      </w:pPr>
    </w:lvl>
    <w:lvl w:ilvl="7">
      <w:numFmt w:val="bullet"/>
      <w:lvlText w:val="•"/>
      <w:lvlJc w:val="left"/>
      <w:pPr>
        <w:ind w:left="10486" w:hanging="360"/>
      </w:pPr>
    </w:lvl>
    <w:lvl w:ilvl="8">
      <w:numFmt w:val="bullet"/>
      <w:lvlText w:val="•"/>
      <w:lvlJc w:val="left"/>
      <w:pPr>
        <w:ind w:left="11933" w:hanging="360"/>
      </w:pPr>
    </w:lvl>
  </w:abstractNum>
  <w:num w:numId="1" w16cid:durableId="1925217797">
    <w:abstractNumId w:val="29"/>
  </w:num>
  <w:num w:numId="2" w16cid:durableId="642781640">
    <w:abstractNumId w:val="28"/>
  </w:num>
  <w:num w:numId="3" w16cid:durableId="1967276180">
    <w:abstractNumId w:val="27"/>
  </w:num>
  <w:num w:numId="4" w16cid:durableId="1295331198">
    <w:abstractNumId w:val="26"/>
  </w:num>
  <w:num w:numId="5" w16cid:durableId="956762557">
    <w:abstractNumId w:val="25"/>
  </w:num>
  <w:num w:numId="6" w16cid:durableId="1955281642">
    <w:abstractNumId w:val="24"/>
  </w:num>
  <w:num w:numId="7" w16cid:durableId="159735965">
    <w:abstractNumId w:val="23"/>
  </w:num>
  <w:num w:numId="8" w16cid:durableId="1503743466">
    <w:abstractNumId w:val="22"/>
  </w:num>
  <w:num w:numId="9" w16cid:durableId="2005666757">
    <w:abstractNumId w:val="21"/>
  </w:num>
  <w:num w:numId="10" w16cid:durableId="1644694486">
    <w:abstractNumId w:val="20"/>
  </w:num>
  <w:num w:numId="11" w16cid:durableId="1406419352">
    <w:abstractNumId w:val="19"/>
  </w:num>
  <w:num w:numId="12" w16cid:durableId="1862468372">
    <w:abstractNumId w:val="18"/>
  </w:num>
  <w:num w:numId="13" w16cid:durableId="881986888">
    <w:abstractNumId w:val="17"/>
  </w:num>
  <w:num w:numId="14" w16cid:durableId="7953467">
    <w:abstractNumId w:val="16"/>
  </w:num>
  <w:num w:numId="15" w16cid:durableId="1314725072">
    <w:abstractNumId w:val="15"/>
  </w:num>
  <w:num w:numId="16" w16cid:durableId="1375732769">
    <w:abstractNumId w:val="14"/>
  </w:num>
  <w:num w:numId="17" w16cid:durableId="421030450">
    <w:abstractNumId w:val="13"/>
  </w:num>
  <w:num w:numId="18" w16cid:durableId="755399442">
    <w:abstractNumId w:val="12"/>
  </w:num>
  <w:num w:numId="19" w16cid:durableId="1985239352">
    <w:abstractNumId w:val="11"/>
  </w:num>
  <w:num w:numId="20" w16cid:durableId="1677616563">
    <w:abstractNumId w:val="10"/>
  </w:num>
  <w:num w:numId="21" w16cid:durableId="1221556446">
    <w:abstractNumId w:val="9"/>
  </w:num>
  <w:num w:numId="22" w16cid:durableId="1025716124">
    <w:abstractNumId w:val="8"/>
  </w:num>
  <w:num w:numId="23" w16cid:durableId="1727678453">
    <w:abstractNumId w:val="7"/>
  </w:num>
  <w:num w:numId="24" w16cid:durableId="1516336492">
    <w:abstractNumId w:val="6"/>
  </w:num>
  <w:num w:numId="25" w16cid:durableId="790636089">
    <w:abstractNumId w:val="5"/>
  </w:num>
  <w:num w:numId="26" w16cid:durableId="31422161">
    <w:abstractNumId w:val="4"/>
  </w:num>
  <w:num w:numId="27" w16cid:durableId="517502793">
    <w:abstractNumId w:val="3"/>
  </w:num>
  <w:num w:numId="28" w16cid:durableId="97988661">
    <w:abstractNumId w:val="2"/>
  </w:num>
  <w:num w:numId="29" w16cid:durableId="1882355075">
    <w:abstractNumId w:val="1"/>
  </w:num>
  <w:num w:numId="30" w16cid:durableId="593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8A8"/>
    <w:rsid w:val="000661F9"/>
    <w:rsid w:val="0010769B"/>
    <w:rsid w:val="00111986"/>
    <w:rsid w:val="002B61D9"/>
    <w:rsid w:val="00303041"/>
    <w:rsid w:val="003C4E55"/>
    <w:rsid w:val="004878A8"/>
    <w:rsid w:val="00493D8F"/>
    <w:rsid w:val="005E76C9"/>
    <w:rsid w:val="006718F0"/>
    <w:rsid w:val="00792530"/>
    <w:rsid w:val="009639FF"/>
    <w:rsid w:val="00983971"/>
    <w:rsid w:val="009B7F03"/>
    <w:rsid w:val="009D7907"/>
    <w:rsid w:val="009F2F77"/>
    <w:rsid w:val="00A85F9C"/>
    <w:rsid w:val="00B26D29"/>
    <w:rsid w:val="00B95964"/>
    <w:rsid w:val="00C162D2"/>
    <w:rsid w:val="00C72124"/>
    <w:rsid w:val="00E278B1"/>
    <w:rsid w:val="00E8513A"/>
    <w:rsid w:val="00F856DA"/>
    <w:rsid w:val="00FE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78F3CEC"/>
  <w14:defaultImageDpi w14:val="0"/>
  <w15:docId w15:val="{00B9EA90-9FE4-4CFF-AFFC-2559DCA7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hAnsi="TH SarabunITù" w:cs="TH SarabunITù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90"/>
      <w:ind w:left="4281" w:right="4310" w:hanging="1239"/>
      <w:outlineLvl w:val="0"/>
    </w:pPr>
    <w:rPr>
      <w:rFonts w:ascii="TH SarabunPSK" w:hAnsi="TH SarabunPSK" w:cs="TH SarabunPSK"/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112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locked/>
    <w:rPr>
      <w:rFonts w:asciiTheme="majorHAnsi" w:eastAsiaTheme="majorEastAsia" w:hAnsiTheme="majorHAnsi" w:cs="Angsana New"/>
      <w:b/>
      <w:bCs/>
      <w:kern w:val="32"/>
      <w:sz w:val="40"/>
      <w:szCs w:val="40"/>
    </w:rPr>
  </w:style>
  <w:style w:type="character" w:customStyle="1" w:styleId="20">
    <w:name w:val="หัวเรื่อง 2 อักขระ"/>
    <w:basedOn w:val="a0"/>
    <w:link w:val="2"/>
    <w:uiPriority w:val="9"/>
    <w:semiHidden/>
    <w:locked/>
    <w:rPr>
      <w:rFonts w:asciiTheme="majorHAnsi" w:eastAsiaTheme="majorEastAsia" w:hAnsiTheme="majorHAnsi" w:cs="Angsana New"/>
      <w:b/>
      <w:bCs/>
      <w:i/>
      <w:iCs/>
      <w:sz w:val="35"/>
      <w:szCs w:val="35"/>
    </w:rPr>
  </w:style>
  <w:style w:type="paragraph" w:styleId="a3">
    <w:name w:val="Body Text"/>
    <w:basedOn w:val="a"/>
    <w:link w:val="a4"/>
    <w:uiPriority w:val="1"/>
    <w:qFormat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99"/>
    <w:semiHidden/>
    <w:locked/>
    <w:rPr>
      <w:rFonts w:ascii="TH SarabunITù" w:hAnsi="TH SarabunITù" w:cs="Angsana New"/>
      <w:sz w:val="30"/>
      <w:szCs w:val="30"/>
    </w:rPr>
  </w:style>
  <w:style w:type="paragraph" w:styleId="a5">
    <w:name w:val="List Paragraph"/>
    <w:basedOn w:val="a"/>
    <w:uiPriority w:val="1"/>
    <w:qFormat/>
    <w:pPr>
      <w:spacing w:line="461" w:lineRule="exact"/>
      <w:ind w:left="46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หัวกระดาษ อักขระ"/>
    <w:basedOn w:val="a0"/>
    <w:link w:val="a6"/>
    <w:uiPriority w:val="99"/>
    <w:rsid w:val="00B95964"/>
    <w:rPr>
      <w:rFonts w:ascii="TH SarabunITù" w:hAnsi="TH SarabunITù" w:cs="Angsana New"/>
      <w:sz w:val="24"/>
      <w:szCs w:val="30"/>
    </w:rPr>
  </w:style>
  <w:style w:type="paragraph" w:styleId="a8">
    <w:name w:val="footer"/>
    <w:basedOn w:val="a"/>
    <w:link w:val="a9"/>
    <w:uiPriority w:val="99"/>
    <w:unhideWhenUsed/>
    <w:rsid w:val="00B95964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9">
    <w:name w:val="ท้ายกระดาษ อักขระ"/>
    <w:basedOn w:val="a0"/>
    <w:link w:val="a8"/>
    <w:uiPriority w:val="99"/>
    <w:rsid w:val="00B95964"/>
    <w:rPr>
      <w:rFonts w:ascii="TH SarabunITù" w:hAnsi="TH SarabunITù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แบบประเมิน</vt:lpstr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แบบประเมิน</dc:title>
  <dc:creator>t</dc:creator>
  <cp:lastModifiedBy>LET ME LOVE YOUR</cp:lastModifiedBy>
  <cp:revision>2</cp:revision>
  <dcterms:created xsi:type="dcterms:W3CDTF">2022-10-17T04:53:00Z</dcterms:created>
  <dcterms:modified xsi:type="dcterms:W3CDTF">2022-10-17T04:53:00Z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PaperStream IP SP-1120</vt:lpwstr>
  </property>
</Properties>
</file>