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DB70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27"/>
          <w:szCs w:val="27"/>
        </w:rPr>
      </w:pPr>
    </w:p>
    <w:p w14:paraId="65C3150D" w14:textId="77777777" w:rsidR="006718F0" w:rsidRPr="002B61D9" w:rsidRDefault="006718F0">
      <w:pPr>
        <w:pStyle w:val="1"/>
        <w:kinsoku w:val="0"/>
        <w:overflowPunct w:val="0"/>
        <w:spacing w:line="278" w:lineRule="auto"/>
        <w:ind w:left="4601" w:hanging="320"/>
        <w:rPr>
          <w:rFonts w:ascii="TH SarabunIT๙" w:hAnsi="TH SarabunIT๙" w:cs="TH SarabunIT๙"/>
          <w:cs/>
        </w:rPr>
      </w:pPr>
      <w:r w:rsidRPr="002B61D9">
        <w:rPr>
          <w:rFonts w:ascii="TH SarabunIT๙" w:hAnsi="TH SarabunIT๙" w:cs="TH SarabunIT๙"/>
          <w:cs/>
        </w:rPr>
        <w:t>แบบประเมินผลการปฏิบัติงานของข้าราชการหรือพนักงานส่วนท้องถิ่น (สำหรับตำแหน่งประเภทบริหารท้องถิ่น และอำนวยการท้องถิ่น)</w:t>
      </w:r>
    </w:p>
    <w:p w14:paraId="080B8ADD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3DDAEC6B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b/>
          <w:bCs/>
          <w:sz w:val="25"/>
          <w:szCs w:val="25"/>
        </w:rPr>
      </w:pPr>
    </w:p>
    <w:p w14:paraId="12AC9E30" w14:textId="77777777" w:rsidR="006718F0" w:rsidRPr="002B61D9" w:rsidRDefault="002B61D9">
      <w:pPr>
        <w:pStyle w:val="2"/>
        <w:kinsoku w:val="0"/>
        <w:overflowPunct w:val="0"/>
        <w:spacing w:before="105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0" allowOverlap="1" wp14:anchorId="1729F25F" wp14:editId="3F43F76F">
                <wp:simplePos x="0" y="0"/>
                <wp:positionH relativeFrom="page">
                  <wp:posOffset>2338070</wp:posOffset>
                </wp:positionH>
                <wp:positionV relativeFrom="paragraph">
                  <wp:posOffset>63500</wp:posOffset>
                </wp:positionV>
                <wp:extent cx="6872605" cy="565150"/>
                <wp:effectExtent l="0" t="0" r="0" b="0"/>
                <wp:wrapNone/>
                <wp:docPr id="23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260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377"/>
                              <w:gridCol w:w="2246"/>
                            </w:tblGrid>
                            <w:tr w:rsidR="006718F0" w:rsidRPr="00FE09EC" w14:paraId="5CAC6799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AC38D9E" w14:textId="77777777" w:rsidR="006718F0" w:rsidRPr="00FE09EC" w:rsidRDefault="006718F0">
                                  <w:pPr>
                                    <w:pStyle w:val="TableParagraph"/>
                                    <w:numPr>
                                      <w:ilvl w:val="0"/>
                                      <w:numId w:val="30"/>
                                    </w:numPr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B1CA651" w14:textId="77777777" w:rsidR="006718F0" w:rsidRPr="00FE09EC" w:rsidRDefault="006718F0" w:rsidP="004878A8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     25..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5252294" w14:textId="77777777" w:rsidR="006718F0" w:rsidRPr="00FE09EC" w:rsidRDefault="006718F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136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25..</w:t>
                                  </w:r>
                                </w:p>
                              </w:tc>
                            </w:tr>
                            <w:tr w:rsidR="006718F0" w:rsidRPr="00FE09EC" w14:paraId="3F78A8C3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5D0F3EA2" w14:textId="77777777" w:rsidR="006718F0" w:rsidRPr="00FE09EC" w:rsidRDefault="006718F0">
                                  <w:pPr>
                                    <w:pStyle w:val="TableParagraph"/>
                                    <w:numPr>
                                      <w:ilvl w:val="0"/>
                                      <w:numId w:val="29"/>
                                    </w:numPr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2CE2B5D4" w14:textId="77777777" w:rsidR="006718F0" w:rsidRPr="00FE09EC" w:rsidRDefault="006718F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216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 25..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0664BDA" w14:textId="77777777" w:rsidR="006718F0" w:rsidRPr="00FE09EC" w:rsidRDefault="006718F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152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E09E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30  กันยายน 25..</w:t>
                                  </w:r>
                                </w:p>
                              </w:tc>
                            </w:tr>
                          </w:tbl>
                          <w:p w14:paraId="12EF0E05" w14:textId="77777777" w:rsidR="006718F0" w:rsidRDefault="006718F0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29F25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4.1pt;margin-top:5pt;width:541.15pt;height:44.5pt;z-index:2516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377"/>
                        <w:gridCol w:w="2246"/>
                      </w:tblGrid>
                      <w:tr w:rsidR="006718F0" w:rsidRPr="00FE09EC" w14:paraId="5CAC6799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AC38D9E" w14:textId="77777777" w:rsidR="006718F0" w:rsidRPr="00FE09EC" w:rsidRDefault="006718F0">
                            <w:pPr>
                              <w:pStyle w:val="TableParagraph"/>
                              <w:numPr>
                                <w:ilvl w:val="0"/>
                                <w:numId w:val="30"/>
                              </w:numPr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B1CA651" w14:textId="77777777" w:rsidR="006718F0" w:rsidRPr="00FE09EC" w:rsidRDefault="006718F0" w:rsidP="004878A8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     25..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5252294" w14:textId="77777777" w:rsidR="006718F0" w:rsidRPr="00FE09EC" w:rsidRDefault="006718F0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136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25..</w:t>
                            </w:r>
                          </w:p>
                        </w:tc>
                      </w:tr>
                      <w:tr w:rsidR="006718F0" w:rsidRPr="00FE09EC" w14:paraId="3F78A8C3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5D0F3EA2" w14:textId="77777777" w:rsidR="006718F0" w:rsidRPr="00FE09EC" w:rsidRDefault="006718F0">
                            <w:pPr>
                              <w:pStyle w:val="Table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2CE2B5D4" w14:textId="77777777" w:rsidR="006718F0" w:rsidRPr="00FE09EC" w:rsidRDefault="006718F0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216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 25..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0664BDA" w14:textId="77777777" w:rsidR="006718F0" w:rsidRPr="00FE09EC" w:rsidRDefault="006718F0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152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30  กันยายน 25..</w:t>
                            </w:r>
                          </w:p>
                        </w:tc>
                      </w:tr>
                    </w:tbl>
                    <w:p w14:paraId="12EF0E05" w14:textId="77777777" w:rsidR="006718F0" w:rsidRDefault="006718F0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2B61D9">
        <w:rPr>
          <w:rFonts w:ascii="TH SarabunIT๙" w:hAnsi="TH SarabunIT๙" w:cs="TH SarabunIT๙"/>
          <w:cs/>
        </w:rPr>
        <w:t>รอบการประเมิน</w:t>
      </w:r>
    </w:p>
    <w:p w14:paraId="033D5EB3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6466A289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507653BD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66774EB4" w14:textId="77777777" w:rsidR="006718F0" w:rsidRPr="002B61D9" w:rsidRDefault="006718F0">
      <w:pPr>
        <w:pStyle w:val="a3"/>
        <w:kinsoku w:val="0"/>
        <w:overflowPunct w:val="0"/>
        <w:spacing w:before="11"/>
        <w:rPr>
          <w:rFonts w:ascii="TH SarabunIT๙" w:hAnsi="TH SarabunIT๙" w:cs="TH SarabunIT๙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2B61D9" w14:paraId="1D102360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A132F74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6851" w:right="685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2B61D9" w14:paraId="3DA225DC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D020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เลขประจำตัวประชาชน.................................................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2295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ชื่อ-นามสกุล....................................................................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887F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ตำแหน่ง........................................................................................</w:t>
            </w:r>
          </w:p>
        </w:tc>
      </w:tr>
      <w:tr w:rsidR="006718F0" w:rsidRPr="002B61D9" w14:paraId="2D71C67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4BD5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ตำแหน่งประเภท.............................................................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EBDD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ระดับ...............................................................................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740C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เลขที่ตำแหน่ง.................................................................................</w:t>
            </w:r>
          </w:p>
        </w:tc>
      </w:tr>
      <w:tr w:rsidR="006718F0" w:rsidRPr="002B61D9" w14:paraId="5F0AE25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1EAB" w14:textId="77777777" w:rsidR="006718F0" w:rsidRPr="002B61D9" w:rsidRDefault="006718F0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งาน.................................................................................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4762" w14:textId="77777777" w:rsidR="006718F0" w:rsidRPr="002B61D9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ส่วน/ฝ่าย.........................................................................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5C77" w14:textId="77777777" w:rsidR="006718F0" w:rsidRPr="002B61D9" w:rsidRDefault="006718F0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สำนัก/กอง.....................................................................................</w:t>
            </w:r>
          </w:p>
        </w:tc>
      </w:tr>
      <w:tr w:rsidR="006718F0" w:rsidRPr="002B61D9" w14:paraId="1EBFF8C7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F9A551C" w14:textId="77777777" w:rsidR="006718F0" w:rsidRPr="002B61D9" w:rsidRDefault="006718F0">
            <w:pPr>
              <w:pStyle w:val="TableParagraph"/>
              <w:kinsoku w:val="0"/>
              <w:overflowPunct w:val="0"/>
              <w:spacing w:before="183"/>
              <w:ind w:left="6851" w:right="6854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2B61D9" w14:paraId="6DE5181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A975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เลขประจำตัวประชาชน.................................................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CC11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ชื่อ-นามสกุล....................................................................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647E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ตำแหน่ง........................................................................................</w:t>
            </w:r>
          </w:p>
        </w:tc>
      </w:tr>
      <w:tr w:rsidR="006718F0" w:rsidRPr="002B61D9" w14:paraId="5703B37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9D19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ตำแหน่งประเภท............................................................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75DE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 ...........................................................................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7874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สำนัก/กอง.....................................................................................</w:t>
            </w:r>
          </w:p>
        </w:tc>
      </w:tr>
    </w:tbl>
    <w:p w14:paraId="44088DFC" w14:textId="77777777" w:rsidR="006718F0" w:rsidRPr="002B61D9" w:rsidRDefault="006718F0">
      <w:pPr>
        <w:rPr>
          <w:rFonts w:ascii="TH SarabunIT๙" w:hAnsi="TH SarabunIT๙" w:cs="TH SarabunIT๙"/>
          <w:b/>
          <w:bCs/>
          <w:sz w:val="19"/>
          <w:szCs w:val="19"/>
        </w:rPr>
        <w:sectPr w:rsidR="006718F0" w:rsidRPr="002B61D9">
          <w:headerReference w:type="default" r:id="rId7"/>
          <w:pgSz w:w="16850" w:h="11910" w:orient="landscape"/>
          <w:pgMar w:top="460" w:right="700" w:bottom="280" w:left="740" w:header="125" w:footer="0" w:gutter="0"/>
          <w:pgNumType w:start="1"/>
          <w:cols w:space="720"/>
          <w:noEndnote/>
        </w:sectPr>
      </w:pPr>
    </w:p>
    <w:p w14:paraId="173BC767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6B5D7F80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b/>
          <w:bCs/>
          <w:sz w:val="16"/>
          <w:szCs w:val="16"/>
        </w:rPr>
      </w:pPr>
    </w:p>
    <w:p w14:paraId="7CF13D78" w14:textId="77777777" w:rsidR="006718F0" w:rsidRPr="002B61D9" w:rsidRDefault="002B61D9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2D783DC2" wp14:editId="78E60C8C">
                <wp:extent cx="7673975" cy="415925"/>
                <wp:effectExtent l="0" t="0" r="3175" b="3175"/>
                <wp:docPr id="235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15925"/>
                          <a:chOff x="0" y="0"/>
                          <a:chExt cx="12085" cy="655"/>
                        </a:xfrm>
                      </wpg:grpSpPr>
                      <wps:wsp>
                        <wps:cNvPr id="2354" name="Freeform 5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1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02 h 615"/>
                              <a:gd name="T2" fmla="*/ 8 w 12045"/>
                              <a:gd name="T3" fmla="*/ 62 h 615"/>
                              <a:gd name="T4" fmla="*/ 30 w 12045"/>
                              <a:gd name="T5" fmla="*/ 30 h 615"/>
                              <a:gd name="T6" fmla="*/ 62 w 12045"/>
                              <a:gd name="T7" fmla="*/ 8 h 615"/>
                              <a:gd name="T8" fmla="*/ 102 w 12045"/>
                              <a:gd name="T9" fmla="*/ 0 h 615"/>
                              <a:gd name="T10" fmla="*/ 11942 w 12045"/>
                              <a:gd name="T11" fmla="*/ 0 h 615"/>
                              <a:gd name="T12" fmla="*/ 11982 w 12045"/>
                              <a:gd name="T13" fmla="*/ 8 h 615"/>
                              <a:gd name="T14" fmla="*/ 12015 w 12045"/>
                              <a:gd name="T15" fmla="*/ 30 h 615"/>
                              <a:gd name="T16" fmla="*/ 12036 w 12045"/>
                              <a:gd name="T17" fmla="*/ 62 h 615"/>
                              <a:gd name="T18" fmla="*/ 12045 w 12045"/>
                              <a:gd name="T19" fmla="*/ 102 h 615"/>
                              <a:gd name="T20" fmla="*/ 12045 w 12045"/>
                              <a:gd name="T21" fmla="*/ 512 h 615"/>
                              <a:gd name="T22" fmla="*/ 12036 w 12045"/>
                              <a:gd name="T23" fmla="*/ 552 h 615"/>
                              <a:gd name="T24" fmla="*/ 12015 w 12045"/>
                              <a:gd name="T25" fmla="*/ 585 h 615"/>
                              <a:gd name="T26" fmla="*/ 11982 w 12045"/>
                              <a:gd name="T27" fmla="*/ 606 h 615"/>
                              <a:gd name="T28" fmla="*/ 11942 w 12045"/>
                              <a:gd name="T29" fmla="*/ 615 h 615"/>
                              <a:gd name="T30" fmla="*/ 102 w 12045"/>
                              <a:gd name="T31" fmla="*/ 615 h 615"/>
                              <a:gd name="T32" fmla="*/ 62 w 12045"/>
                              <a:gd name="T33" fmla="*/ 606 h 615"/>
                              <a:gd name="T34" fmla="*/ 30 w 12045"/>
                              <a:gd name="T35" fmla="*/ 585 h 615"/>
                              <a:gd name="T36" fmla="*/ 8 w 12045"/>
                              <a:gd name="T37" fmla="*/ 552 h 615"/>
                              <a:gd name="T38" fmla="*/ 0 w 12045"/>
                              <a:gd name="T39" fmla="*/ 512 h 615"/>
                              <a:gd name="T40" fmla="*/ 0 w 12045"/>
                              <a:gd name="T41" fmla="*/ 102 h 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42" y="0"/>
                                </a:lnTo>
                                <a:lnTo>
                                  <a:pt x="11982" y="8"/>
                                </a:lnTo>
                                <a:lnTo>
                                  <a:pt x="12015" y="30"/>
                                </a:lnTo>
                                <a:lnTo>
                                  <a:pt x="12036" y="62"/>
                                </a:lnTo>
                                <a:lnTo>
                                  <a:pt x="12045" y="102"/>
                                </a:lnTo>
                                <a:lnTo>
                                  <a:pt x="12045" y="512"/>
                                </a:lnTo>
                                <a:lnTo>
                                  <a:pt x="12036" y="552"/>
                                </a:lnTo>
                                <a:lnTo>
                                  <a:pt x="12015" y="585"/>
                                </a:lnTo>
                                <a:lnTo>
                                  <a:pt x="11982" y="606"/>
                                </a:lnTo>
                                <a:lnTo>
                                  <a:pt x="11942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90DF8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cs/>
                                </w:rPr>
                                <w:t>ส่วนที่ 1 การประเมินผลสัมฤทธิ์ของงาน (ร้อยละ ๗๐)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783DC2" id="Group 4" o:spid="_x0000_s1027" style="width:604.25pt;height:32.75pt;mso-position-horizontal-relative:char;mso-position-vertical-relative:line" coordsize="12085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">
                <v:shape id="Freeform 5" o:spid="_x0000_s1028" style="position:absolute;left:20;top:20;width:12045;height:615;visibility:visible;mso-wrap-style:square;v-text-anchor:top" coordsize="12045,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" path="m,102l8,62,30,30,62,8,102,,11942,r40,8l12015,30r21,32l12045,102r,410l12036,552r-21,33l11982,606r-40,9l102,615,62,606,30,585,8,552,,512,,102xe" filled="f" strokeweight="2pt">
                  <v:path arrowok="t" o:connecttype="custom" o:connectlocs="0,102;8,62;30,30;62,8;102,0;11942,0;11982,8;12015,30;12036,62;12045,102;12045,512;12036,552;12015,585;11982,606;11942,615;102,615;62,606;30,585;8,552;0,512;0,102" o:connectangles="0,0,0,0,0,0,0,0,0,0,0,0,0,0,0,0,0,0,0,0,0"/>
                </v:shape>
                <v:shape id="Text Box 6" o:spid="_x0000_s1029" type="#_x0000_t202" style="position:absolute;width:12085;height: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" filled="f" stroked="f">
                  <v:textbox inset="0,0,0,0">
                    <w:txbxContent>
                      <w:p w14:paraId="3B990DF8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IT๙" w:hAnsi="TH SarabunIT๙" w:cs="TH SarabunIT๙"/>
                            <w:b/>
                            <w:bCs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cs/>
                          </w:rPr>
                          <w:t>ส่วนที่ 1 การประเมินผลสัมฤทธิ์ของงาน (ร้อยละ ๗๐)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DD01B0E" w14:textId="77777777" w:rsidR="006718F0" w:rsidRPr="002B61D9" w:rsidRDefault="006718F0">
      <w:pPr>
        <w:pStyle w:val="a3"/>
        <w:kinsoku w:val="0"/>
        <w:overflowPunct w:val="0"/>
        <w:spacing w:before="10"/>
        <w:rPr>
          <w:rFonts w:ascii="TH SarabunIT๙" w:hAnsi="TH SarabunIT๙" w:cs="TH SarabunIT๙"/>
          <w:b/>
          <w:bCs/>
          <w:sz w:val="6"/>
          <w:szCs w:val="6"/>
        </w:rPr>
      </w:pPr>
    </w:p>
    <w:p w14:paraId="43AAC8AB" w14:textId="77777777" w:rsidR="006718F0" w:rsidRPr="002B61D9" w:rsidRDefault="006718F0">
      <w:pPr>
        <w:pStyle w:val="a3"/>
        <w:kinsoku w:val="0"/>
        <w:overflowPunct w:val="0"/>
        <w:spacing w:before="90"/>
        <w:ind w:left="275"/>
        <w:rPr>
          <w:rFonts w:ascii="TH SarabunIT๙" w:hAnsi="TH SarabunIT๙" w:cs="TH SarabunIT๙"/>
          <w:b/>
          <w:bCs/>
        </w:rPr>
      </w:pPr>
      <w:r w:rsidRPr="002B61D9">
        <w:rPr>
          <w:rFonts w:ascii="TH SarabunIT๙" w:hAnsi="TH SarabunIT๙" w:cs="TH SarabunIT๙"/>
          <w:b/>
          <w:bCs/>
        </w:rPr>
        <w:t>1.1</w:t>
      </w:r>
      <w:r w:rsidRPr="002B61D9">
        <w:rPr>
          <w:rFonts w:ascii="TH SarabunIT๙" w:hAnsi="TH SarabunIT๙" w:cs="TH SarabunIT๙"/>
          <w:b/>
          <w:bCs/>
          <w:cs/>
        </w:rPr>
        <w:t xml:space="preserve"> ก่อนเริ่มรอบการประเมิน</w:t>
      </w:r>
    </w:p>
    <w:p w14:paraId="09E12722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1DA7031E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971"/>
        <w:gridCol w:w="3970"/>
        <w:gridCol w:w="993"/>
        <w:gridCol w:w="1076"/>
        <w:gridCol w:w="1078"/>
        <w:gridCol w:w="1077"/>
        <w:gridCol w:w="1078"/>
        <w:gridCol w:w="1078"/>
      </w:tblGrid>
      <w:tr w:rsidR="006718F0" w:rsidRPr="002B61D9" w14:paraId="3F1C7C48" w14:textId="77777777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B2F5F7B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ลำดับ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36EB365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194" w:right="119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8E50EFE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666" w:right="166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7D164A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CD03ED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ระดับคะแนนและค่าเป้าหมาย (</w:t>
            </w: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D)</w:t>
            </w:r>
          </w:p>
        </w:tc>
      </w:tr>
      <w:tr w:rsidR="006718F0" w:rsidRPr="002B61D9" w14:paraId="133F02D3" w14:textId="77777777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D8A030" w14:textId="77777777" w:rsidR="006718F0" w:rsidRPr="002B61D9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971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B86169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21DB82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92EC8CC" w14:textId="77777777" w:rsidR="006718F0" w:rsidRPr="002B61D9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140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22"/>
                <w:szCs w:val="22"/>
              </w:rPr>
            </w:pPr>
          </w:p>
        </w:tc>
      </w:tr>
      <w:tr w:rsidR="006718F0" w:rsidRPr="002B61D9" w14:paraId="601ECCC9" w14:textId="77777777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C078E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3971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C9AC78D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397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8E63487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7A03BF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9505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CA78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156B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69B5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3BAB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5</w:t>
            </w:r>
          </w:p>
        </w:tc>
      </w:tr>
      <w:tr w:rsidR="006718F0" w:rsidRPr="002B61D9" w14:paraId="22E621F2" w14:textId="77777777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27A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8D22" w14:textId="77777777" w:rsidR="006718F0" w:rsidRPr="002B61D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(A)</w:t>
            </w:r>
          </w:p>
        </w:tc>
        <w:tc>
          <w:tcPr>
            <w:tcW w:w="397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2C2B" w14:textId="77777777" w:rsidR="006718F0" w:rsidRPr="002B61D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(B)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26CA" w14:textId="77777777" w:rsidR="006718F0" w:rsidRPr="002B61D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03EE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6E57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F83D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2715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322F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</w:tr>
      <w:tr w:rsidR="006718F0" w:rsidRPr="002B61D9" w14:paraId="5E19835F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17D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14D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E9B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315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67C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948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067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D92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2DD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781D069B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AD6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073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846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3EB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A24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A00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76A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675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8F8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766CB7F6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5CF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8F4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7F7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C8D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180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823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17E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BAE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174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00216659" w14:textId="77777777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48E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E5E4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left="3765" w:right="376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2E1A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2385FDB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7C2282F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E8C3B76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4D1F409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58BD2C4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</w:tr>
    </w:tbl>
    <w:p w14:paraId="1C602034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29"/>
          <w:szCs w:val="29"/>
        </w:rPr>
      </w:pPr>
    </w:p>
    <w:p w14:paraId="2EC02364" w14:textId="77777777" w:rsidR="006718F0" w:rsidRPr="002B61D9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b/>
          <w:bCs/>
          <w:cs/>
        </w:rPr>
        <w:t xml:space="preserve">หมายเหตุ </w:t>
      </w:r>
      <w:r w:rsidRPr="002B61D9">
        <w:rPr>
          <w:rFonts w:ascii="TH SarabunIT๙" w:hAnsi="TH SarabunIT๙" w:cs="TH SarabunIT๙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1C1A738B" w14:textId="77777777" w:rsidR="006718F0" w:rsidRPr="002B61D9" w:rsidRDefault="006718F0">
      <w:pPr>
        <w:pStyle w:val="a3"/>
        <w:kinsoku w:val="0"/>
        <w:overflowPunct w:val="0"/>
        <w:spacing w:before="8"/>
        <w:ind w:left="1550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 xml:space="preserve">2. </w:t>
      </w:r>
      <w:r w:rsidRPr="002B61D9">
        <w:rPr>
          <w:rFonts w:ascii="TH SarabunIT๙" w:hAnsi="TH SarabunIT๙" w:cs="TH SarabunIT๙"/>
          <w:cs/>
        </w:rPr>
        <w:t xml:space="preserve">กรณีช่อง </w:t>
      </w:r>
      <w:r w:rsidRPr="002B61D9">
        <w:rPr>
          <w:rFonts w:ascii="TH SarabunIT๙" w:hAnsi="TH SarabunIT๙" w:cs="TH SarabunIT๙"/>
        </w:rPr>
        <w:t>“</w:t>
      </w:r>
      <w:r w:rsidRPr="002B61D9">
        <w:rPr>
          <w:rFonts w:ascii="TH SarabunIT๙" w:hAnsi="TH SarabunIT๙" w:cs="TH SarabunIT๙"/>
          <w:cs/>
        </w:rPr>
        <w:t>ผลสัมฤทธิ์ของงาน</w:t>
      </w:r>
      <w:r w:rsidRPr="002B61D9">
        <w:rPr>
          <w:rFonts w:ascii="TH SarabunIT๙" w:hAnsi="TH SarabunIT๙" w:cs="TH SarabunIT๙"/>
        </w:rPr>
        <w:t xml:space="preserve">” </w:t>
      </w:r>
      <w:r w:rsidRPr="002B61D9">
        <w:rPr>
          <w:rFonts w:ascii="TH SarabunIT๙" w:hAnsi="TH SarabunIT๙" w:cs="TH SarabunIT๙"/>
          <w:cs/>
        </w:rPr>
        <w:t xml:space="preserve">หรือช่อง </w:t>
      </w:r>
      <w:r w:rsidRPr="002B61D9">
        <w:rPr>
          <w:rFonts w:ascii="TH SarabunIT๙" w:hAnsi="TH SarabunIT๙" w:cs="TH SarabunIT๙"/>
        </w:rPr>
        <w:t>“</w:t>
      </w:r>
      <w:r w:rsidRPr="002B61D9">
        <w:rPr>
          <w:rFonts w:ascii="TH SarabunIT๙" w:hAnsi="TH SarabunIT๙" w:cs="TH SarabunIT๙"/>
          <w:cs/>
        </w:rPr>
        <w:t>ตัวชี้วัด</w:t>
      </w:r>
      <w:r w:rsidRPr="002B61D9">
        <w:rPr>
          <w:rFonts w:ascii="TH SarabunIT๙" w:hAnsi="TH SarabunIT๙" w:cs="TH SarabunIT๙"/>
        </w:rPr>
        <w:t xml:space="preserve">” </w:t>
      </w:r>
      <w:r w:rsidRPr="002B61D9">
        <w:rPr>
          <w:rFonts w:ascii="TH SarabunIT๙" w:hAnsi="TH SarabunIT๙" w:cs="TH SarabunIT๙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3DCF6886" w14:textId="77777777" w:rsidR="006718F0" w:rsidRPr="002B61D9" w:rsidRDefault="006718F0">
      <w:pPr>
        <w:pStyle w:val="a3"/>
        <w:kinsoku w:val="0"/>
        <w:overflowPunct w:val="0"/>
        <w:spacing w:before="8"/>
        <w:ind w:left="1550"/>
        <w:rPr>
          <w:rFonts w:ascii="TH SarabunIT๙" w:hAnsi="TH SarabunIT๙" w:cs="TH SarabunIT๙"/>
        </w:rPr>
        <w:sectPr w:rsidR="006718F0" w:rsidRPr="002B61D9"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58E9AC07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29"/>
          <w:szCs w:val="29"/>
        </w:rPr>
      </w:pPr>
    </w:p>
    <w:p w14:paraId="17797019" w14:textId="77777777" w:rsidR="006718F0" w:rsidRPr="002B61D9" w:rsidRDefault="006718F0">
      <w:pPr>
        <w:pStyle w:val="2"/>
        <w:kinsoku w:val="0"/>
        <w:overflowPunct w:val="0"/>
        <w:ind w:left="255"/>
        <w:rPr>
          <w:rFonts w:ascii="TH SarabunIT๙" w:hAnsi="TH SarabunIT๙" w:cs="TH SarabunIT๙"/>
          <w:w w:val="99"/>
        </w:rPr>
      </w:pPr>
      <w:r w:rsidRPr="002B61D9">
        <w:rPr>
          <w:rFonts w:ascii="TH SarabunIT๙" w:hAnsi="TH SarabunIT๙" w:cs="TH SarabunIT๙"/>
          <w:w w:val="99"/>
        </w:rPr>
        <w:t>1.2</w:t>
      </w:r>
      <w:r w:rsidRPr="002B61D9">
        <w:rPr>
          <w:rFonts w:ascii="TH SarabunIT๙" w:hAnsi="TH SarabunIT๙" w:cs="TH SarabunIT๙"/>
          <w:cs/>
        </w:rPr>
        <w:t xml:space="preserve"> </w:t>
      </w:r>
      <w:r w:rsidRPr="002B61D9">
        <w:rPr>
          <w:rFonts w:ascii="TH SarabunIT๙" w:hAnsi="TH SarabunIT๙" w:cs="TH SarabunIT๙"/>
          <w:w w:val="99"/>
          <w:cs/>
        </w:rPr>
        <w:t>หลั</w:t>
      </w:r>
      <w:r w:rsidRPr="002B61D9">
        <w:rPr>
          <w:rFonts w:ascii="TH SarabunIT๙" w:hAnsi="TH SarabunIT๙" w:cs="TH SarabunIT๙"/>
          <w:spacing w:val="-1"/>
          <w:w w:val="99"/>
          <w:cs/>
        </w:rPr>
        <w:t>งสิ้</w:t>
      </w:r>
      <w:r w:rsidRPr="002B61D9">
        <w:rPr>
          <w:rFonts w:ascii="TH SarabunIT๙" w:hAnsi="TH SarabunIT๙" w:cs="TH SarabunIT๙"/>
          <w:w w:val="99"/>
          <w:cs/>
        </w:rPr>
        <w:t>นรอบการประ</w:t>
      </w:r>
      <w:r w:rsidRPr="002B61D9">
        <w:rPr>
          <w:rFonts w:ascii="TH SarabunIT๙" w:hAnsi="TH SarabunIT๙" w:cs="TH SarabunIT๙"/>
          <w:spacing w:val="1"/>
          <w:w w:val="99"/>
          <w:cs/>
        </w:rPr>
        <w:t>เ</w:t>
      </w:r>
      <w:r w:rsidRPr="002B61D9">
        <w:rPr>
          <w:rFonts w:ascii="TH SarabunIT๙" w:hAnsi="TH SarabunIT๙" w:cs="TH SarabunIT๙"/>
          <w:spacing w:val="-1"/>
          <w:w w:val="99"/>
          <w:cs/>
        </w:rPr>
        <w:t>ม</w:t>
      </w:r>
      <w:r w:rsidRPr="002B61D9">
        <w:rPr>
          <w:rFonts w:ascii="TH SarabunIT๙" w:hAnsi="TH SarabunIT๙" w:cs="TH SarabunIT๙"/>
          <w:w w:val="99"/>
          <w:cs/>
        </w:rPr>
        <w:t>ิน</w:t>
      </w:r>
    </w:p>
    <w:p w14:paraId="28CE239C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0738D7D0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2B61D9" w14:paraId="47761A5F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C0C9F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033C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4439" w:right="444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EB1D59C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270" w:right="27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75CA015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2B61D9" w14:paraId="2E2CDB7B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8DE9910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107" w:righ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2B987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B44B28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2039" w:right="203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B41294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339" w:right="34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397175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C29076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(I)=(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2B61D9" w14:paraId="2B41CD69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ECC4A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B40A1F1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667" w:right="673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99176A3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12E1F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D32C1C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A5007A3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5</w:t>
            </w:r>
          </w:p>
        </w:tc>
      </w:tr>
      <w:tr w:rsidR="006718F0" w:rsidRPr="002B61D9" w14:paraId="4D5CD952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FCC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2AA5" w14:textId="77777777" w:rsidR="006718F0" w:rsidRPr="002B61D9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D94E" w14:textId="77777777" w:rsidR="006718F0" w:rsidRPr="002B61D9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453F" w14:textId="77777777" w:rsidR="006718F0" w:rsidRPr="002B61D9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7FC5" w14:textId="77777777" w:rsidR="006718F0" w:rsidRPr="002B61D9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620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</w:tr>
      <w:tr w:rsidR="006718F0" w:rsidRPr="002B61D9" w14:paraId="2AD3BF2C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07C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B00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2E3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27B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01A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C292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12FDA73F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B41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4CD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AB5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531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4FC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9A1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3DC0BBB3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E08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36D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BBED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AED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AC1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13A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1B7C12C7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926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4115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left="4046" w:right="404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28822B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1686A8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CF7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01E90A27" w14:textId="77777777" w:rsidR="006718F0" w:rsidRPr="002B61D9" w:rsidRDefault="006718F0">
      <w:pPr>
        <w:pStyle w:val="a3"/>
        <w:kinsoku w:val="0"/>
        <w:overflowPunct w:val="0"/>
        <w:spacing w:before="5"/>
        <w:rPr>
          <w:rFonts w:ascii="TH SarabunIT๙" w:hAnsi="TH SarabunIT๙" w:cs="TH SarabunIT๙"/>
          <w:b/>
          <w:bCs/>
          <w:sz w:val="28"/>
          <w:szCs w:val="28"/>
        </w:rPr>
      </w:pPr>
    </w:p>
    <w:p w14:paraId="643733F0" w14:textId="77777777" w:rsidR="006718F0" w:rsidRPr="002B61D9" w:rsidRDefault="006718F0">
      <w:pPr>
        <w:pStyle w:val="a3"/>
        <w:kinsoku w:val="0"/>
        <w:overflowPunct w:val="0"/>
        <w:spacing w:before="90"/>
        <w:ind w:left="536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34D059C1" w14:textId="77777777" w:rsidR="006718F0" w:rsidRPr="002B61D9" w:rsidRDefault="006718F0">
      <w:pPr>
        <w:pStyle w:val="a3"/>
        <w:kinsoku w:val="0"/>
        <w:overflowPunct w:val="0"/>
        <w:spacing w:before="90"/>
        <w:ind w:left="536"/>
        <w:rPr>
          <w:rFonts w:ascii="TH SarabunIT๙" w:hAnsi="TH SarabunIT๙" w:cs="TH SarabunIT๙"/>
        </w:rPr>
        <w:sectPr w:rsidR="006718F0" w:rsidRPr="002B61D9">
          <w:pgSz w:w="16850" w:h="11910" w:orient="landscape"/>
          <w:pgMar w:top="460" w:right="740" w:bottom="280" w:left="740" w:header="125" w:footer="0" w:gutter="0"/>
          <w:cols w:space="720" w:equalWidth="0">
            <w:col w:w="15370"/>
          </w:cols>
          <w:noEndnote/>
        </w:sectPr>
      </w:pPr>
    </w:p>
    <w:p w14:paraId="38100A3E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5A65D127" w14:textId="77777777" w:rsidR="006718F0" w:rsidRPr="002B61D9" w:rsidRDefault="006718F0">
      <w:pPr>
        <w:pStyle w:val="a3"/>
        <w:kinsoku w:val="0"/>
        <w:overflowPunct w:val="0"/>
        <w:spacing w:before="5"/>
        <w:rPr>
          <w:rFonts w:ascii="TH SarabunIT๙" w:hAnsi="TH SarabunIT๙" w:cs="TH SarabunIT๙"/>
          <w:sz w:val="16"/>
          <w:szCs w:val="16"/>
        </w:rPr>
      </w:pPr>
    </w:p>
    <w:p w14:paraId="0F159CD6" w14:textId="77777777" w:rsidR="006718F0" w:rsidRPr="002B61D9" w:rsidRDefault="002B61D9">
      <w:pPr>
        <w:pStyle w:val="a3"/>
        <w:kinsoku w:val="0"/>
        <w:overflowPunct w:val="0"/>
        <w:ind w:left="110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2C7C453B" wp14:editId="3678B157">
                <wp:extent cx="7673975" cy="454025"/>
                <wp:effectExtent l="0" t="0" r="3175" b="3175"/>
                <wp:docPr id="235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0" y="0"/>
                          <a:chExt cx="12085" cy="715"/>
                        </a:xfrm>
                      </wpg:grpSpPr>
                      <wps:wsp>
                        <wps:cNvPr id="2351" name="Freeform 8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6EB64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2  การประเมินสมรรถนะ (ร้อยละ ๓๐)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7C453B" id="Group 7" o:spid="_x0000_s1030" style="width:604.25pt;height:35.75pt;mso-position-horizontal-relative:char;mso-position-vertical-relative:line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">
                <v:shape id="Freeform 8" o:spid="_x0000_s1031" style="position:absolute;left:20;top:20;width:12045;height:675;visibility:visible;mso-wrap-style:square;v-text-anchor:top" coordsize="12045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9" o:spid="_x0000_s1032" type="#_x0000_t202" style="position:absolute;width:12085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" filled="f" stroked="f">
                  <v:textbox inset="0,0,0,0">
                    <w:txbxContent>
                      <w:p w14:paraId="65D6EB64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2  การประเมินสมรรถนะ (ร้อยละ ๓๐)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2E8526" w14:textId="77777777" w:rsidR="006718F0" w:rsidRPr="002B61D9" w:rsidRDefault="006718F0">
      <w:pPr>
        <w:pStyle w:val="a3"/>
        <w:kinsoku w:val="0"/>
        <w:overflowPunct w:val="0"/>
        <w:spacing w:before="11"/>
        <w:rPr>
          <w:rFonts w:ascii="TH SarabunIT๙" w:hAnsi="TH SarabunIT๙" w:cs="TH SarabunIT๙"/>
          <w:sz w:val="8"/>
          <w:szCs w:val="8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991"/>
        <w:gridCol w:w="1419"/>
        <w:gridCol w:w="2410"/>
        <w:gridCol w:w="1560"/>
        <w:gridCol w:w="1560"/>
        <w:gridCol w:w="1275"/>
        <w:gridCol w:w="1560"/>
      </w:tblGrid>
      <w:tr w:rsidR="006718F0" w:rsidRPr="002B61D9" w14:paraId="73FB8C45" w14:textId="77777777">
        <w:trPr>
          <w:trHeight w:val="720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E09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4CD3D0C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74FC87A0" w14:textId="77777777" w:rsidR="006718F0" w:rsidRPr="002B61D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IT๙" w:hAnsi="TH SarabunIT๙" w:cs="TH SarabunIT๙"/>
                <w:sz w:val="27"/>
                <w:szCs w:val="27"/>
              </w:rPr>
            </w:pPr>
          </w:p>
          <w:p w14:paraId="16EC0D92" w14:textId="77777777" w:rsidR="006718F0" w:rsidRPr="002B61D9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สมรรถนะ</w:t>
            </w:r>
          </w:p>
          <w:p w14:paraId="78D16B0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15041FAC" w14:textId="77777777" w:rsidR="006718F0" w:rsidRPr="002B61D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IT๙" w:hAnsi="TH SarabunIT๙" w:cs="TH SarabunIT๙"/>
                <w:sz w:val="29"/>
                <w:szCs w:val="29"/>
              </w:rPr>
            </w:pPr>
          </w:p>
          <w:p w14:paraId="5A3FD66F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(A)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4F1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7F702AD8" w14:textId="77777777" w:rsidR="006718F0" w:rsidRPr="002B61D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IT๙" w:hAnsi="TH SarabunIT๙" w:cs="TH SarabunIT๙"/>
                <w:sz w:val="29"/>
                <w:szCs w:val="29"/>
              </w:rPr>
            </w:pPr>
          </w:p>
          <w:p w14:paraId="0D28A159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IT๙" w:hAnsi="TH SarabunIT๙" w:cs="TH SarabunIT๙"/>
                <w:w w:val="95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น้ำหนัก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(ร้อยละ)</w:t>
            </w:r>
          </w:p>
          <w:p w14:paraId="6AC296F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462768F0" w14:textId="77777777" w:rsidR="006718F0" w:rsidRPr="002B61D9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IT๙" w:hAnsi="TH SarabunIT๙" w:cs="TH SarabunIT๙"/>
                <w:sz w:val="29"/>
                <w:szCs w:val="29"/>
              </w:rPr>
            </w:pPr>
          </w:p>
          <w:p w14:paraId="70F190C8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(B)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4170" w14:textId="77777777" w:rsidR="006718F0" w:rsidRPr="002B61D9" w:rsidRDefault="006718F0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ระดับ ที่คาดหวัง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ตามมาตรฐาน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 ตำแหน่ง</w:t>
            </w:r>
          </w:p>
          <w:p w14:paraId="4E775E65" w14:textId="77777777" w:rsidR="006718F0" w:rsidRPr="002B61D9" w:rsidRDefault="006718F0">
            <w:pPr>
              <w:pStyle w:val="TableParagraph"/>
              <w:kinsoku w:val="0"/>
              <w:overflowPunct w:val="0"/>
              <w:spacing w:before="190" w:line="341" w:lineRule="exact"/>
              <w:ind w:left="557" w:right="55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(C)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3A82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ระดับสมรรถนะที่ค้นพบ</w:t>
            </w:r>
          </w:p>
          <w:p w14:paraId="7D6A63B1" w14:textId="77777777" w:rsidR="006718F0" w:rsidRPr="002B61D9" w:rsidRDefault="006718F0">
            <w:pPr>
              <w:pStyle w:val="TableParagraph"/>
              <w:kinsoku w:val="0"/>
              <w:overflowPunct w:val="0"/>
              <w:spacing w:line="340" w:lineRule="exact"/>
              <w:ind w:left="1315" w:right="13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เมื่อเทียบกับพจนานุกรมสมรรถนะ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6EAA" w14:textId="77777777" w:rsidR="006718F0" w:rsidRPr="002B61D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IT๙" w:hAnsi="TH SarabunIT๙" w:cs="TH SarabunIT๙"/>
                <w:w w:val="95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คะแนน ที่ได้ ตามตาราง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เปรียบเทียบ</w:t>
            </w:r>
          </w:p>
          <w:p w14:paraId="34C56938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rPr>
                <w:rFonts w:ascii="TH SarabunIT๙" w:hAnsi="TH SarabunIT๙" w:cs="TH SarabunIT๙"/>
                <w:sz w:val="48"/>
                <w:szCs w:val="48"/>
              </w:rPr>
            </w:pPr>
          </w:p>
          <w:p w14:paraId="14624DC2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(G)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B8BC" w14:textId="77777777" w:rsidR="006718F0" w:rsidRPr="002B61D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2B4D30C" w14:textId="77777777" w:rsidR="006718F0" w:rsidRPr="002B61D9" w:rsidRDefault="006718F0">
            <w:pPr>
              <w:pStyle w:val="TableParagraph"/>
              <w:kinsoku w:val="0"/>
              <w:overflowPunct w:val="0"/>
              <w:ind w:left="604" w:right="119" w:hanging="26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ผลคะแนน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</w:t>
            </w:r>
          </w:p>
          <w:p w14:paraId="5E114987" w14:textId="77777777" w:rsidR="006718F0" w:rsidRPr="002B61D9" w:rsidRDefault="006718F0">
            <w:pPr>
              <w:pStyle w:val="TableParagraph"/>
              <w:kinsoku w:val="0"/>
              <w:overflowPunct w:val="0"/>
              <w:spacing w:line="361" w:lineRule="exact"/>
              <w:ind w:left="17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(H) =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u w:val="thick"/>
              </w:rPr>
              <w:t xml:space="preserve"> (B) x (G</w:t>
            </w: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  <w:p w14:paraId="583E9589" w14:textId="77777777" w:rsidR="006718F0" w:rsidRPr="002B61D9" w:rsidRDefault="006718F0">
            <w:pPr>
              <w:pStyle w:val="TableParagraph"/>
              <w:kinsoku w:val="0"/>
              <w:overflowPunct w:val="0"/>
              <w:spacing w:line="361" w:lineRule="exact"/>
              <w:ind w:left="1002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5</w:t>
            </w:r>
          </w:p>
        </w:tc>
      </w:tr>
      <w:tr w:rsidR="006718F0" w:rsidRPr="002B61D9" w14:paraId="15A2B06A" w14:textId="77777777">
        <w:trPr>
          <w:trHeight w:val="72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3BAA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A155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F2AD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A48D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2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768F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244" w:lineRule="auto"/>
              <w:ind w:left="159" w:right="1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ของผู้ประเมิน (ระดับ)</w:t>
            </w:r>
          </w:p>
          <w:p w14:paraId="10A334C7" w14:textId="77777777" w:rsidR="006718F0" w:rsidRPr="002B61D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02C6E30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159" w:right="1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(F)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149C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7119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</w:tr>
      <w:tr w:rsidR="006718F0" w:rsidRPr="002B61D9" w14:paraId="70B7C777" w14:textId="77777777">
        <w:trPr>
          <w:trHeight w:val="108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8E4E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F7DE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B598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8008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515" w:right="51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หลักฐาน/ตัวบ่งชี้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ความสำเร็จ</w:t>
            </w:r>
          </w:p>
          <w:p w14:paraId="211D7778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F1CB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(ระดับ)</w:t>
            </w:r>
          </w:p>
          <w:p w14:paraId="0E5498E5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(E)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39BF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39D8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C4B3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</w:tr>
      <w:tr w:rsidR="006718F0" w:rsidRPr="002B61D9" w14:paraId="7274D8D5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0229" w14:textId="77777777" w:rsidR="006718F0" w:rsidRPr="002B61D9" w:rsidRDefault="006718F0">
            <w:pPr>
              <w:pStyle w:val="TableParagraph"/>
              <w:kinsoku w:val="0"/>
              <w:overflowPunct w:val="0"/>
              <w:spacing w:before="92"/>
              <w:ind w:left="10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C85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BB1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6DB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E17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C0E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679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F2B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78389132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489C" w14:textId="77777777" w:rsidR="006718F0" w:rsidRPr="002B61D9" w:rsidRDefault="006718F0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การมุ่งผลสัมฤทธิ์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4B6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B51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366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01C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32D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46F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37A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4EFB99A6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264F" w14:textId="77777777" w:rsidR="006718F0" w:rsidRPr="002B61D9" w:rsidRDefault="006718F0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7F9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83F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093B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E72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EA8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1B7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05E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63D882A4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5A63" w14:textId="77777777" w:rsidR="006718F0" w:rsidRPr="002B61D9" w:rsidRDefault="006718F0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ความเข้าใจในองค์กรและระบบงาน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3CB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0D8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3ADD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E03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E3F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241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907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59438D2D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C41E" w14:textId="77777777" w:rsidR="006718F0" w:rsidRPr="002B61D9" w:rsidRDefault="006718F0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4.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การบริการเป็นเลิศ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740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6B0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165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406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A03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CCE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839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22B92426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D649" w14:textId="77777777" w:rsidR="006718F0" w:rsidRPr="002B61D9" w:rsidRDefault="006718F0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5.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การทำงานเป็นทีม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675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5C2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1F5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B2F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1C6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7CD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435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557EF2C5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85DF" w14:textId="77777777" w:rsidR="006718F0" w:rsidRPr="002B61D9" w:rsidRDefault="006718F0">
            <w:pPr>
              <w:pStyle w:val="TableParagraph"/>
              <w:kinsoku w:val="0"/>
              <w:overflowPunct w:val="0"/>
              <w:spacing w:before="95"/>
              <w:ind w:left="10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สมรรถนะประจำผู้บริหาร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7B1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6C0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7C2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805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7A5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069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28F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07332C34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5FF7" w14:textId="77777777" w:rsidR="006718F0" w:rsidRPr="002B61D9" w:rsidRDefault="006718F0">
            <w:pPr>
              <w:pStyle w:val="TableParagraph"/>
              <w:kinsoku w:val="0"/>
              <w:overflowPunct w:val="0"/>
              <w:spacing w:before="93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การเป็นผู้นำในการเปลี่ยนแปลง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258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78A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4EA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C6F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F1A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B00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4D1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66B99BFB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7220" w14:textId="77777777" w:rsidR="006718F0" w:rsidRPr="002B61D9" w:rsidRDefault="006718F0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ความสามารถในการเป็นผู้นำ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080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86B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992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7CD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866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AA4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557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1A9C5C13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DFA5" w14:textId="77777777" w:rsidR="006718F0" w:rsidRPr="002B61D9" w:rsidRDefault="006718F0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ความสามารถในการพัฒนาคน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B99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EC3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EF0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1BF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D26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A74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53E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325B8862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FD52" w14:textId="77777777" w:rsidR="006718F0" w:rsidRPr="002B61D9" w:rsidRDefault="006718F0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4.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การคิดเชิงกลยุทธ์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A6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7AD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8AE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A33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62A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A3E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284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3CC48EAE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E7D9" w14:textId="77777777" w:rsidR="006718F0" w:rsidRPr="002B61D9" w:rsidRDefault="006718F0">
            <w:pPr>
              <w:pStyle w:val="TableParagraph"/>
              <w:kinsoku w:val="0"/>
              <w:overflowPunct w:val="0"/>
              <w:spacing w:before="92"/>
              <w:ind w:left="1617" w:right="161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5E47" w14:textId="77777777" w:rsidR="006718F0" w:rsidRPr="002B61D9" w:rsidRDefault="006718F0">
            <w:pPr>
              <w:pStyle w:val="TableParagraph"/>
              <w:kinsoku w:val="0"/>
              <w:overflowPunct w:val="0"/>
              <w:spacing w:before="92"/>
              <w:ind w:left="348" w:right="34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60F99BE" w14:textId="77777777" w:rsidR="006718F0" w:rsidRPr="002B61D9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F89E098" w14:textId="77777777" w:rsidR="006718F0" w:rsidRPr="002B61D9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77A0781" w14:textId="77777777" w:rsidR="006718F0" w:rsidRPr="002B61D9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7EA301" w14:textId="77777777" w:rsidR="006718F0" w:rsidRPr="002B61D9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8400740" w14:textId="77777777" w:rsidR="006718F0" w:rsidRPr="002B61D9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EA5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5BA26DD8" w14:textId="77777777" w:rsidR="006718F0" w:rsidRPr="002B61D9" w:rsidRDefault="006718F0">
      <w:pPr>
        <w:rPr>
          <w:rFonts w:ascii="TH SarabunIT๙" w:hAnsi="TH SarabunIT๙" w:cs="TH SarabunIT๙"/>
          <w:sz w:val="8"/>
          <w:szCs w:val="8"/>
        </w:rPr>
        <w:sectPr w:rsidR="006718F0" w:rsidRPr="002B61D9">
          <w:pgSz w:w="16850" w:h="11910" w:orient="landscape"/>
          <w:pgMar w:top="460" w:right="740" w:bottom="280" w:left="860" w:header="125" w:footer="0" w:gutter="0"/>
          <w:cols w:space="720" w:equalWidth="0">
            <w:col w:w="15250"/>
          </w:cols>
          <w:noEndnote/>
        </w:sectPr>
      </w:pPr>
    </w:p>
    <w:p w14:paraId="015CDFFF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6309FC05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1116497A" w14:textId="77777777" w:rsidR="006718F0" w:rsidRPr="002B61D9" w:rsidRDefault="006718F0">
      <w:pPr>
        <w:pStyle w:val="a3"/>
        <w:kinsoku w:val="0"/>
        <w:overflowPunct w:val="0"/>
        <w:spacing w:before="5"/>
        <w:rPr>
          <w:rFonts w:ascii="TH SarabunIT๙" w:hAnsi="TH SarabunIT๙" w:cs="TH SarabunIT๙"/>
          <w:sz w:val="26"/>
          <w:szCs w:val="26"/>
        </w:rPr>
      </w:pPr>
    </w:p>
    <w:p w14:paraId="1F0D7D5A" w14:textId="77777777" w:rsidR="006718F0" w:rsidRPr="002B61D9" w:rsidRDefault="002B61D9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4F382654" wp14:editId="3823488C">
                <wp:extent cx="7712075" cy="482600"/>
                <wp:effectExtent l="0" t="0" r="3175" b="3175"/>
                <wp:docPr id="234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482600"/>
                          <a:chOff x="0" y="0"/>
                          <a:chExt cx="12145" cy="760"/>
                        </a:xfrm>
                      </wpg:grpSpPr>
                      <wps:wsp>
                        <wps:cNvPr id="2348" name="Freeform 1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105" cy="72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0 h 720"/>
                              <a:gd name="T2" fmla="*/ 9 w 12105"/>
                              <a:gd name="T3" fmla="*/ 73 h 720"/>
                              <a:gd name="T4" fmla="*/ 35 w 12105"/>
                              <a:gd name="T5" fmla="*/ 35 h 720"/>
                              <a:gd name="T6" fmla="*/ 73 w 12105"/>
                              <a:gd name="T7" fmla="*/ 9 h 720"/>
                              <a:gd name="T8" fmla="*/ 120 w 12105"/>
                              <a:gd name="T9" fmla="*/ 0 h 720"/>
                              <a:gd name="T10" fmla="*/ 11985 w 12105"/>
                              <a:gd name="T11" fmla="*/ 0 h 720"/>
                              <a:gd name="T12" fmla="*/ 12031 w 12105"/>
                              <a:gd name="T13" fmla="*/ 9 h 720"/>
                              <a:gd name="T14" fmla="*/ 12069 w 12105"/>
                              <a:gd name="T15" fmla="*/ 35 h 720"/>
                              <a:gd name="T16" fmla="*/ 12095 w 12105"/>
                              <a:gd name="T17" fmla="*/ 73 h 720"/>
                              <a:gd name="T18" fmla="*/ 12105 w 12105"/>
                              <a:gd name="T19" fmla="*/ 120 h 720"/>
                              <a:gd name="T20" fmla="*/ 12105 w 12105"/>
                              <a:gd name="T21" fmla="*/ 600 h 720"/>
                              <a:gd name="T22" fmla="*/ 12095 w 12105"/>
                              <a:gd name="T23" fmla="*/ 646 h 720"/>
                              <a:gd name="T24" fmla="*/ 12069 w 12105"/>
                              <a:gd name="T25" fmla="*/ 684 h 720"/>
                              <a:gd name="T26" fmla="*/ 12031 w 12105"/>
                              <a:gd name="T27" fmla="*/ 710 h 720"/>
                              <a:gd name="T28" fmla="*/ 11985 w 12105"/>
                              <a:gd name="T29" fmla="*/ 720 h 720"/>
                              <a:gd name="T30" fmla="*/ 120 w 12105"/>
                              <a:gd name="T31" fmla="*/ 720 h 720"/>
                              <a:gd name="T32" fmla="*/ 73 w 12105"/>
                              <a:gd name="T33" fmla="*/ 710 h 720"/>
                              <a:gd name="T34" fmla="*/ 35 w 12105"/>
                              <a:gd name="T35" fmla="*/ 684 h 720"/>
                              <a:gd name="T36" fmla="*/ 9 w 12105"/>
                              <a:gd name="T37" fmla="*/ 646 h 720"/>
                              <a:gd name="T38" fmla="*/ 0 w 12105"/>
                              <a:gd name="T39" fmla="*/ 600 h 720"/>
                              <a:gd name="T40" fmla="*/ 0 w 12105"/>
                              <a:gd name="T41" fmla="*/ 120 h 7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85" y="0"/>
                                </a:lnTo>
                                <a:lnTo>
                                  <a:pt x="12031" y="9"/>
                                </a:lnTo>
                                <a:lnTo>
                                  <a:pt x="12069" y="35"/>
                                </a:lnTo>
                                <a:lnTo>
                                  <a:pt x="12095" y="73"/>
                                </a:lnTo>
                                <a:lnTo>
                                  <a:pt x="12105" y="120"/>
                                </a:lnTo>
                                <a:lnTo>
                                  <a:pt x="12105" y="600"/>
                                </a:lnTo>
                                <a:lnTo>
                                  <a:pt x="12095" y="646"/>
                                </a:lnTo>
                                <a:lnTo>
                                  <a:pt x="12069" y="684"/>
                                </a:lnTo>
                                <a:lnTo>
                                  <a:pt x="12031" y="710"/>
                                </a:lnTo>
                                <a:lnTo>
                                  <a:pt x="11985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45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2E8E1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76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382654" id="Group 10" o:spid="_x0000_s1033" style="width:607.25pt;height:38pt;mso-position-horizontal-relative:char;mso-position-vertical-relative:line" coordsize="12145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">
                <v:shape id="Freeform 11" o:spid="_x0000_s1034" style="position:absolute;left:20;top:20;width:12105;height:720;visibility:visible;mso-wrap-style:square;v-text-anchor:top" coordsize="12105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" path="m,120l9,73,35,35,73,9,120,,11985,r46,9l12069,35r26,38l12105,120r,480l12095,646r-26,38l12031,710r-46,10l120,720,73,710,35,684,9,646,,600,,120xe" filled="f" strokeweight="2pt">
                  <v:path arrowok="t" o:connecttype="custom" o:connectlocs="0,120;9,73;35,35;73,9;120,0;11985,0;12031,9;12069,35;12095,73;12105,120;12105,600;12095,646;12069,684;12031,710;11985,720;120,720;73,710;35,684;9,646;0,600;0,120" o:connectangles="0,0,0,0,0,0,0,0,0,0,0,0,0,0,0,0,0,0,0,0,0"/>
                </v:shape>
                <v:shape id="Text Box 12" o:spid="_x0000_s1035" type="#_x0000_t202" style="position:absolute;width:12145;height: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" filled="f" stroked="f">
                  <v:textbox inset="0,0,0,0">
                    <w:txbxContent>
                      <w:p w14:paraId="0E92E8E1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76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8EA9BA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73124213" w14:textId="77777777" w:rsidR="006718F0" w:rsidRPr="002B61D9" w:rsidRDefault="006718F0">
      <w:pPr>
        <w:pStyle w:val="a3"/>
        <w:kinsoku w:val="0"/>
        <w:overflowPunct w:val="0"/>
        <w:spacing w:before="265" w:line="361" w:lineRule="exact"/>
        <w:ind w:left="132" w:right="111"/>
        <w:jc w:val="right"/>
        <w:rPr>
          <w:rFonts w:ascii="TH SarabunIT๙" w:hAnsi="TH SarabunIT๙" w:cs="TH SarabunIT๙"/>
          <w:w w:val="99"/>
        </w:rPr>
      </w:pPr>
      <w:r w:rsidRPr="002B61D9">
        <w:rPr>
          <w:rFonts w:ascii="TH SarabunIT๙" w:hAnsi="TH SarabunIT๙" w:cs="TH SarabunIT๙"/>
          <w:spacing w:val="7"/>
          <w:w w:val="99"/>
          <w:cs/>
        </w:rPr>
        <w:t>ข</w:t>
      </w:r>
      <w:r w:rsidRPr="002B61D9">
        <w:rPr>
          <w:rFonts w:ascii="TH SarabunIT๙" w:hAnsi="TH SarabunIT๙" w:cs="TH SarabunIT๙"/>
          <w:spacing w:val="8"/>
          <w:w w:val="99"/>
          <w:cs/>
        </w:rPr>
        <w:t>้</w:t>
      </w:r>
      <w:r w:rsidRPr="002B61D9">
        <w:rPr>
          <w:rFonts w:ascii="TH SarabunIT๙" w:hAnsi="TH SarabunIT๙" w:cs="TH SarabunIT๙"/>
          <w:spacing w:val="7"/>
          <w:w w:val="99"/>
          <w:cs/>
        </w:rPr>
        <w:t>อ</w:t>
      </w:r>
      <w:r w:rsidRPr="002B61D9">
        <w:rPr>
          <w:rFonts w:ascii="TH SarabunIT๙" w:hAnsi="TH SarabunIT๙" w:cs="TH SarabunIT๙"/>
          <w:spacing w:val="8"/>
          <w:w w:val="99"/>
          <w:cs/>
        </w:rPr>
        <w:t>ต</w:t>
      </w:r>
      <w:r w:rsidRPr="002B61D9">
        <w:rPr>
          <w:rFonts w:ascii="TH SarabunIT๙" w:hAnsi="TH SarabunIT๙" w:cs="TH SarabunIT๙"/>
          <w:spacing w:val="7"/>
          <w:w w:val="99"/>
          <w:cs/>
        </w:rPr>
        <w:t>ก</w:t>
      </w:r>
      <w:r w:rsidRPr="002B61D9">
        <w:rPr>
          <w:rFonts w:ascii="TH SarabunIT๙" w:hAnsi="TH SarabunIT๙" w:cs="TH SarabunIT๙"/>
          <w:spacing w:val="10"/>
          <w:w w:val="99"/>
          <w:cs/>
        </w:rPr>
        <w:t>ล</w:t>
      </w:r>
      <w:r w:rsidRPr="002B61D9">
        <w:rPr>
          <w:rFonts w:ascii="TH SarabunIT๙" w:hAnsi="TH SarabunIT๙" w:cs="TH SarabunIT๙"/>
          <w:spacing w:val="7"/>
          <w:w w:val="99"/>
          <w:cs/>
        </w:rPr>
        <w:t>งก</w:t>
      </w:r>
      <w:r w:rsidRPr="002B61D9">
        <w:rPr>
          <w:rFonts w:ascii="TH SarabunIT๙" w:hAnsi="TH SarabunIT๙" w:cs="TH SarabunIT๙"/>
          <w:spacing w:val="8"/>
          <w:w w:val="99"/>
          <w:cs/>
        </w:rPr>
        <w:t>ารปร</w:t>
      </w:r>
      <w:r w:rsidRPr="002B61D9">
        <w:rPr>
          <w:rFonts w:ascii="TH SarabunIT๙" w:hAnsi="TH SarabunIT๙" w:cs="TH SarabunIT๙"/>
          <w:spacing w:val="6"/>
          <w:w w:val="99"/>
          <w:cs/>
        </w:rPr>
        <w:t>ะ</w:t>
      </w:r>
      <w:r w:rsidRPr="002B61D9">
        <w:rPr>
          <w:rFonts w:ascii="TH SarabunIT๙" w:hAnsi="TH SarabunIT๙" w:cs="TH SarabunIT๙"/>
          <w:spacing w:val="8"/>
          <w:w w:val="99"/>
          <w:cs/>
        </w:rPr>
        <w:t>เ</w:t>
      </w:r>
      <w:r w:rsidRPr="002B61D9">
        <w:rPr>
          <w:rFonts w:ascii="TH SarabunIT๙" w:hAnsi="TH SarabunIT๙" w:cs="TH SarabunIT๙"/>
          <w:spacing w:val="7"/>
          <w:w w:val="99"/>
          <w:cs/>
        </w:rPr>
        <w:t>ม</w:t>
      </w:r>
      <w:r w:rsidRPr="002B61D9">
        <w:rPr>
          <w:rFonts w:ascii="TH SarabunIT๙" w:hAnsi="TH SarabunIT๙" w:cs="TH SarabunIT๙"/>
          <w:spacing w:val="8"/>
          <w:w w:val="99"/>
          <w:cs/>
        </w:rPr>
        <w:t>ิน</w:t>
      </w:r>
      <w:r w:rsidRPr="002B61D9">
        <w:rPr>
          <w:rFonts w:ascii="TH SarabunIT๙" w:hAnsi="TH SarabunIT๙" w:cs="TH SarabunIT๙"/>
          <w:spacing w:val="10"/>
          <w:w w:val="99"/>
          <w:cs/>
        </w:rPr>
        <w:t>ผล</w:t>
      </w:r>
      <w:r w:rsidRPr="002B61D9">
        <w:rPr>
          <w:rFonts w:ascii="TH SarabunIT๙" w:hAnsi="TH SarabunIT๙" w:cs="TH SarabunIT๙"/>
          <w:spacing w:val="7"/>
          <w:w w:val="99"/>
          <w:cs/>
        </w:rPr>
        <w:t>ก</w:t>
      </w:r>
      <w:r w:rsidRPr="002B61D9">
        <w:rPr>
          <w:rFonts w:ascii="TH SarabunIT๙" w:hAnsi="TH SarabunIT๙" w:cs="TH SarabunIT๙"/>
          <w:spacing w:val="8"/>
          <w:w w:val="99"/>
          <w:cs/>
        </w:rPr>
        <w:t>ารป</w:t>
      </w:r>
      <w:r w:rsidRPr="002B61D9">
        <w:rPr>
          <w:rFonts w:ascii="TH SarabunIT๙" w:hAnsi="TH SarabunIT๙" w:cs="TH SarabunIT๙"/>
          <w:spacing w:val="10"/>
          <w:w w:val="99"/>
          <w:cs/>
        </w:rPr>
        <w:t>ฏ</w:t>
      </w:r>
      <w:r w:rsidRPr="002B61D9">
        <w:rPr>
          <w:rFonts w:ascii="TH SarabunIT๙" w:hAnsi="TH SarabunIT๙" w:cs="TH SarabunIT๙"/>
          <w:spacing w:val="8"/>
          <w:w w:val="99"/>
          <w:cs/>
        </w:rPr>
        <w:t>ิบัติ</w:t>
      </w:r>
      <w:r w:rsidRPr="002B61D9">
        <w:rPr>
          <w:rFonts w:ascii="TH SarabunIT๙" w:hAnsi="TH SarabunIT๙" w:cs="TH SarabunIT๙"/>
          <w:spacing w:val="10"/>
          <w:w w:val="99"/>
          <w:cs/>
        </w:rPr>
        <w:t>ง</w:t>
      </w:r>
      <w:r w:rsidRPr="002B61D9">
        <w:rPr>
          <w:rFonts w:ascii="TH SarabunIT๙" w:hAnsi="TH SarabunIT๙" w:cs="TH SarabunIT๙"/>
          <w:spacing w:val="8"/>
          <w:w w:val="99"/>
          <w:cs/>
        </w:rPr>
        <w:t>า</w:t>
      </w:r>
      <w:r w:rsidRPr="002B61D9">
        <w:rPr>
          <w:rFonts w:ascii="TH SarabunIT๙" w:hAnsi="TH SarabunIT๙" w:cs="TH SarabunIT๙"/>
          <w:spacing w:val="18"/>
          <w:w w:val="99"/>
          <w:cs/>
        </w:rPr>
        <w:t>น</w:t>
      </w:r>
      <w:r w:rsidRPr="002B61D9">
        <w:rPr>
          <w:rFonts w:ascii="TH SarabunIT๙" w:hAnsi="TH SarabunIT๙" w:cs="TH SarabunIT๙"/>
          <w:spacing w:val="7"/>
          <w:w w:val="99"/>
          <w:cs/>
        </w:rPr>
        <w:t>ฉ</w:t>
      </w:r>
      <w:r w:rsidRPr="002B61D9">
        <w:rPr>
          <w:rFonts w:ascii="TH SarabunIT๙" w:hAnsi="TH SarabunIT๙" w:cs="TH SarabunIT๙"/>
          <w:spacing w:val="8"/>
          <w:w w:val="99"/>
          <w:cs/>
        </w:rPr>
        <w:t>บับน</w:t>
      </w:r>
      <w:r w:rsidRPr="002B61D9">
        <w:rPr>
          <w:rFonts w:ascii="TH SarabunIT๙" w:hAnsi="TH SarabunIT๙" w:cs="TH SarabunIT๙"/>
          <w:spacing w:val="10"/>
          <w:w w:val="99"/>
          <w:cs/>
        </w:rPr>
        <w:t>ี</w:t>
      </w:r>
      <w:r w:rsidRPr="002B61D9">
        <w:rPr>
          <w:rFonts w:ascii="TH SarabunIT๙" w:hAnsi="TH SarabunIT๙" w:cs="TH SarabunIT๙"/>
          <w:spacing w:val="8"/>
          <w:w w:val="99"/>
          <w:cs/>
        </w:rPr>
        <w:t>้จัด</w:t>
      </w:r>
      <w:r w:rsidRPr="002B61D9">
        <w:rPr>
          <w:rFonts w:ascii="TH SarabunIT๙" w:hAnsi="TH SarabunIT๙" w:cs="TH SarabunIT๙"/>
          <w:spacing w:val="7"/>
          <w:w w:val="99"/>
          <w:cs/>
        </w:rPr>
        <w:t>ท</w:t>
      </w:r>
      <w:r w:rsidRPr="002B61D9">
        <w:rPr>
          <w:rFonts w:ascii="TH SarabunIT๙" w:hAnsi="TH SarabunIT๙" w:cs="TH SarabunIT๙"/>
          <w:spacing w:val="10"/>
          <w:w w:val="99"/>
          <w:cs/>
        </w:rPr>
        <w:t>ำ</w:t>
      </w:r>
      <w:r w:rsidRPr="002B61D9">
        <w:rPr>
          <w:rFonts w:ascii="TH SarabunIT๙" w:hAnsi="TH SarabunIT๙" w:cs="TH SarabunIT๙"/>
          <w:spacing w:val="7"/>
          <w:w w:val="99"/>
          <w:cs/>
        </w:rPr>
        <w:t>ข</w:t>
      </w:r>
      <w:r w:rsidRPr="002B61D9">
        <w:rPr>
          <w:rFonts w:ascii="TH SarabunIT๙" w:hAnsi="TH SarabunIT๙" w:cs="TH SarabunIT๙"/>
          <w:spacing w:val="8"/>
          <w:w w:val="99"/>
          <w:cs/>
        </w:rPr>
        <w:t>ึ้</w:t>
      </w:r>
      <w:r w:rsidRPr="002B61D9">
        <w:rPr>
          <w:rFonts w:ascii="TH SarabunIT๙" w:hAnsi="TH SarabunIT๙" w:cs="TH SarabunIT๙"/>
          <w:w w:val="99"/>
          <w:cs/>
        </w:rPr>
        <w:t>น</w:t>
      </w:r>
      <w:r w:rsidRPr="002B61D9">
        <w:rPr>
          <w:rFonts w:ascii="TH SarabunIT๙" w:hAnsi="TH SarabunIT๙" w:cs="TH SarabunIT๙"/>
          <w:cs/>
        </w:rPr>
        <w:t xml:space="preserve"> </w:t>
      </w:r>
      <w:r w:rsidRPr="002B61D9">
        <w:rPr>
          <w:rFonts w:ascii="TH SarabunIT๙" w:hAnsi="TH SarabunIT๙" w:cs="TH SarabunIT๙"/>
          <w:spacing w:val="-33"/>
          <w:cs/>
        </w:rPr>
        <w:t xml:space="preserve"> </w:t>
      </w:r>
      <w:r w:rsidRPr="002B61D9">
        <w:rPr>
          <w:rFonts w:ascii="TH SarabunIT๙" w:hAnsi="TH SarabunIT๙" w:cs="TH SarabunIT๙"/>
          <w:spacing w:val="8"/>
          <w:w w:val="99"/>
          <w:cs/>
        </w:rPr>
        <w:t>ร</w:t>
      </w:r>
      <w:r w:rsidRPr="002B61D9">
        <w:rPr>
          <w:rFonts w:ascii="TH SarabunIT๙" w:hAnsi="TH SarabunIT๙" w:cs="TH SarabunIT๙"/>
          <w:spacing w:val="6"/>
          <w:w w:val="99"/>
          <w:cs/>
        </w:rPr>
        <w:t>ะ</w:t>
      </w:r>
      <w:r w:rsidRPr="002B61D9">
        <w:rPr>
          <w:rFonts w:ascii="TH SarabunIT๙" w:hAnsi="TH SarabunIT๙" w:cs="TH SarabunIT๙"/>
          <w:spacing w:val="8"/>
          <w:w w:val="99"/>
          <w:cs/>
        </w:rPr>
        <w:t>ห</w:t>
      </w:r>
      <w:r w:rsidRPr="002B61D9">
        <w:rPr>
          <w:rFonts w:ascii="TH SarabunIT๙" w:hAnsi="TH SarabunIT๙" w:cs="TH SarabunIT๙"/>
          <w:spacing w:val="10"/>
          <w:w w:val="99"/>
          <w:cs/>
        </w:rPr>
        <w:t>ว</w:t>
      </w:r>
      <w:r w:rsidRPr="002B61D9">
        <w:rPr>
          <w:rFonts w:ascii="TH SarabunIT๙" w:hAnsi="TH SarabunIT๙" w:cs="TH SarabunIT๙"/>
          <w:spacing w:val="8"/>
          <w:w w:val="99"/>
          <w:cs/>
        </w:rPr>
        <w:t>่า</w:t>
      </w:r>
      <w:r w:rsidRPr="002B61D9">
        <w:rPr>
          <w:rFonts w:ascii="TH SarabunIT๙" w:hAnsi="TH SarabunIT๙" w:cs="TH SarabunIT๙"/>
          <w:spacing w:val="10"/>
          <w:w w:val="99"/>
          <w:cs/>
        </w:rPr>
        <w:t>งช</w:t>
      </w:r>
      <w:r w:rsidRPr="002B61D9">
        <w:rPr>
          <w:rFonts w:ascii="TH SarabunIT๙" w:hAnsi="TH SarabunIT๙" w:cs="TH SarabunIT๙"/>
          <w:spacing w:val="8"/>
          <w:w w:val="99"/>
          <w:cs/>
        </w:rPr>
        <w:t>ื่อ</w:t>
      </w:r>
      <w:r w:rsidRPr="002B61D9">
        <w:rPr>
          <w:rFonts w:ascii="TH SarabunIT๙" w:hAnsi="TH SarabunIT๙" w:cs="TH SarabunIT๙"/>
          <w:spacing w:val="10"/>
          <w:w w:val="99"/>
          <w:cs/>
        </w:rPr>
        <w:t>-</w:t>
      </w:r>
      <w:r w:rsidRPr="002B61D9">
        <w:rPr>
          <w:rFonts w:ascii="TH SarabunIT๙" w:hAnsi="TH SarabunIT๙" w:cs="TH SarabunIT๙"/>
          <w:spacing w:val="8"/>
          <w:w w:val="99"/>
          <w:cs/>
        </w:rPr>
        <w:t>นา</w:t>
      </w:r>
      <w:r w:rsidRPr="002B61D9">
        <w:rPr>
          <w:rFonts w:ascii="TH SarabunIT๙" w:hAnsi="TH SarabunIT๙" w:cs="TH SarabunIT๙"/>
          <w:spacing w:val="7"/>
          <w:w w:val="99"/>
          <w:cs/>
        </w:rPr>
        <w:t>ม</w:t>
      </w:r>
      <w:r w:rsidRPr="002B61D9">
        <w:rPr>
          <w:rFonts w:ascii="TH SarabunIT๙" w:hAnsi="TH SarabunIT๙" w:cs="TH SarabunIT๙"/>
          <w:spacing w:val="10"/>
          <w:w w:val="99"/>
          <w:cs/>
        </w:rPr>
        <w:t>ส</w:t>
      </w:r>
      <w:r w:rsidRPr="002B61D9">
        <w:rPr>
          <w:rFonts w:ascii="TH SarabunIT๙" w:hAnsi="TH SarabunIT๙" w:cs="TH SarabunIT๙"/>
          <w:spacing w:val="7"/>
          <w:w w:val="99"/>
          <w:cs/>
        </w:rPr>
        <w:t>ก</w:t>
      </w:r>
      <w:r w:rsidRPr="002B61D9">
        <w:rPr>
          <w:rFonts w:ascii="TH SarabunIT๙" w:hAnsi="TH SarabunIT๙" w:cs="TH SarabunIT๙"/>
          <w:spacing w:val="8"/>
          <w:w w:val="99"/>
          <w:cs/>
        </w:rPr>
        <w:t>ุ</w:t>
      </w:r>
      <w:r w:rsidRPr="002B61D9">
        <w:rPr>
          <w:rFonts w:ascii="TH SarabunIT๙" w:hAnsi="TH SarabunIT๙" w:cs="TH SarabunIT๙"/>
          <w:w w:val="99"/>
          <w:cs/>
        </w:rPr>
        <w:t>ล</w:t>
      </w:r>
      <w:r w:rsidRPr="002B61D9">
        <w:rPr>
          <w:rFonts w:ascii="TH SarabunIT๙" w:hAnsi="TH SarabunIT๙" w:cs="TH SarabunIT๙"/>
          <w:spacing w:val="23"/>
          <w:cs/>
        </w:rPr>
        <w:t xml:space="preserve"> </w:t>
      </w:r>
      <w:r w:rsidRPr="002B61D9">
        <w:rPr>
          <w:rFonts w:ascii="TH SarabunIT๙" w:hAnsi="TH SarabunIT๙" w:cs="TH SarabunIT๙"/>
          <w:spacing w:val="10"/>
          <w:w w:val="99"/>
          <w:cs/>
        </w:rPr>
        <w:t>...........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23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.....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5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1"/>
          <w:w w:val="99"/>
          <w:cs/>
        </w:rPr>
        <w:t>.</w:t>
      </w:r>
      <w:r w:rsidRPr="002B61D9">
        <w:rPr>
          <w:rFonts w:ascii="TH SarabunIT๙" w:hAnsi="TH SarabunIT๙" w:cs="TH SarabunIT๙"/>
          <w:spacing w:val="8"/>
          <w:w w:val="99"/>
          <w:cs/>
        </w:rPr>
        <w:t>ตำ</w:t>
      </w:r>
      <w:r w:rsidRPr="002B61D9">
        <w:rPr>
          <w:rFonts w:ascii="TH SarabunIT๙" w:hAnsi="TH SarabunIT๙" w:cs="TH SarabunIT๙"/>
          <w:spacing w:val="7"/>
          <w:w w:val="99"/>
          <w:cs/>
        </w:rPr>
        <w:t>แ</w:t>
      </w:r>
      <w:r w:rsidRPr="002B61D9">
        <w:rPr>
          <w:rFonts w:ascii="TH SarabunIT๙" w:hAnsi="TH SarabunIT๙" w:cs="TH SarabunIT๙"/>
          <w:spacing w:val="8"/>
          <w:w w:val="99"/>
          <w:cs/>
        </w:rPr>
        <w:t>หน่</w:t>
      </w:r>
      <w:r w:rsidRPr="002B61D9">
        <w:rPr>
          <w:rFonts w:ascii="TH SarabunIT๙" w:hAnsi="TH SarabunIT๙" w:cs="TH SarabunIT๙"/>
          <w:spacing w:val="7"/>
          <w:w w:val="99"/>
          <w:cs/>
        </w:rPr>
        <w:t>ง</w:t>
      </w:r>
      <w:r w:rsidRPr="002B61D9">
        <w:rPr>
          <w:rFonts w:ascii="TH SarabunIT๙" w:hAnsi="TH SarabunIT๙" w:cs="TH SarabunIT๙"/>
          <w:spacing w:val="10"/>
          <w:w w:val="99"/>
          <w:cs/>
        </w:rPr>
        <w:t>....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25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....</w:t>
      </w:r>
      <w:r w:rsidRPr="002B61D9">
        <w:rPr>
          <w:rFonts w:ascii="TH SarabunIT๙" w:hAnsi="TH SarabunIT๙" w:cs="TH SarabunIT๙"/>
          <w:w w:val="99"/>
          <w:cs/>
        </w:rPr>
        <w:t>.</w:t>
      </w:r>
    </w:p>
    <w:p w14:paraId="1E7DB642" w14:textId="77777777" w:rsidR="006718F0" w:rsidRPr="002B61D9" w:rsidRDefault="006718F0">
      <w:pPr>
        <w:pStyle w:val="a3"/>
        <w:kinsoku w:val="0"/>
        <w:overflowPunct w:val="0"/>
        <w:ind w:left="132" w:right="99"/>
        <w:jc w:val="right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w w:val="99"/>
          <w:cs/>
        </w:rPr>
        <w:t>ซึ่งต่</w:t>
      </w:r>
      <w:r w:rsidRPr="002B61D9">
        <w:rPr>
          <w:rFonts w:ascii="TH SarabunIT๙" w:hAnsi="TH SarabunIT๙" w:cs="TH SarabunIT๙"/>
          <w:spacing w:val="-2"/>
          <w:w w:val="99"/>
          <w:cs/>
        </w:rPr>
        <w:t>อ</w:t>
      </w:r>
      <w:r w:rsidRPr="002B61D9">
        <w:rPr>
          <w:rFonts w:ascii="TH SarabunIT๙" w:hAnsi="TH SarabunIT๙" w:cs="TH SarabunIT๙"/>
          <w:spacing w:val="-1"/>
          <w:w w:val="99"/>
          <w:cs/>
        </w:rPr>
        <w:t>ไ</w:t>
      </w:r>
      <w:r w:rsidRPr="002B61D9">
        <w:rPr>
          <w:rFonts w:ascii="TH SarabunIT๙" w:hAnsi="TH SarabunIT๙" w:cs="TH SarabunIT๙"/>
          <w:w w:val="99"/>
          <w:cs/>
        </w:rPr>
        <w:t>ปนี้จ</w:t>
      </w:r>
      <w:r w:rsidRPr="002B61D9">
        <w:rPr>
          <w:rFonts w:ascii="TH SarabunIT๙" w:hAnsi="TH SarabunIT๙" w:cs="TH SarabunIT๙"/>
          <w:spacing w:val="-2"/>
          <w:w w:val="99"/>
          <w:cs/>
        </w:rPr>
        <w:t>ะ</w:t>
      </w:r>
      <w:r w:rsidRPr="002B61D9">
        <w:rPr>
          <w:rFonts w:ascii="TH SarabunIT๙" w:hAnsi="TH SarabunIT๙" w:cs="TH SarabunIT๙"/>
          <w:w w:val="99"/>
          <w:cs/>
        </w:rPr>
        <w:t>เรียกว่า</w:t>
      </w:r>
      <w:r w:rsidRPr="002B61D9">
        <w:rPr>
          <w:rFonts w:ascii="TH SarabunIT๙" w:hAnsi="TH SarabunIT๙" w:cs="TH SarabunIT๙"/>
          <w:cs/>
        </w:rPr>
        <w:t xml:space="preserve"> </w:t>
      </w:r>
      <w:r w:rsidRPr="002B61D9">
        <w:rPr>
          <w:rFonts w:ascii="TH SarabunIT๙" w:hAnsi="TH SarabunIT๙" w:cs="TH SarabunIT๙"/>
          <w:w w:val="99"/>
          <w:cs/>
        </w:rPr>
        <w:t>ผู้รับการประเ</w:t>
      </w:r>
      <w:r w:rsidRPr="002B61D9">
        <w:rPr>
          <w:rFonts w:ascii="TH SarabunIT๙" w:hAnsi="TH SarabunIT๙" w:cs="TH SarabunIT๙"/>
          <w:spacing w:val="-2"/>
          <w:w w:val="99"/>
          <w:cs/>
        </w:rPr>
        <w:t>ม</w:t>
      </w:r>
      <w:r w:rsidRPr="002B61D9">
        <w:rPr>
          <w:rFonts w:ascii="TH SarabunIT๙" w:hAnsi="TH SarabunIT๙" w:cs="TH SarabunIT๙"/>
          <w:w w:val="99"/>
          <w:cs/>
        </w:rPr>
        <w:t>ิน</w:t>
      </w:r>
      <w:r w:rsidRPr="002B61D9">
        <w:rPr>
          <w:rFonts w:ascii="TH SarabunIT๙" w:hAnsi="TH SarabunIT๙" w:cs="TH SarabunIT๙"/>
          <w:cs/>
        </w:rPr>
        <w:t xml:space="preserve"> </w:t>
      </w:r>
      <w:r w:rsidRPr="002B61D9">
        <w:rPr>
          <w:rFonts w:ascii="TH SarabunIT๙" w:hAnsi="TH SarabunIT๙" w:cs="TH SarabunIT๙"/>
          <w:w w:val="99"/>
          <w:cs/>
        </w:rPr>
        <w:t>กับชื่อ-นามสกุล</w:t>
      </w:r>
      <w:r w:rsidRPr="002B61D9">
        <w:rPr>
          <w:rFonts w:ascii="TH SarabunIT๙" w:hAnsi="TH SarabunIT๙" w:cs="TH SarabunIT๙"/>
          <w:cs/>
        </w:rPr>
        <w:t xml:space="preserve"> </w:t>
      </w:r>
      <w:r w:rsidRPr="002B61D9">
        <w:rPr>
          <w:rFonts w:ascii="TH SarabunIT๙" w:hAnsi="TH SarabunIT๙" w:cs="TH SarabunIT๙"/>
          <w:w w:val="99"/>
          <w:cs/>
        </w:rPr>
        <w:t>..............................................................................ต</w:t>
      </w:r>
      <w:r w:rsidRPr="002B61D9">
        <w:rPr>
          <w:rFonts w:ascii="TH SarabunIT๙" w:hAnsi="TH SarabunIT๙" w:cs="TH SarabunIT๙"/>
          <w:spacing w:val="-1"/>
          <w:w w:val="99"/>
          <w:cs/>
        </w:rPr>
        <w:t>ำแ</w:t>
      </w:r>
      <w:r w:rsidRPr="002B61D9">
        <w:rPr>
          <w:rFonts w:ascii="TH SarabunIT๙" w:hAnsi="TH SarabunIT๙" w:cs="TH SarabunIT๙"/>
          <w:w w:val="99"/>
          <w:cs/>
        </w:rPr>
        <w:t>ห</w:t>
      </w:r>
      <w:r w:rsidRPr="002B61D9">
        <w:rPr>
          <w:rFonts w:ascii="TH SarabunIT๙" w:hAnsi="TH SarabunIT๙" w:cs="TH SarabunIT๙"/>
          <w:spacing w:val="-1"/>
          <w:w w:val="99"/>
          <w:cs/>
        </w:rPr>
        <w:t>น</w:t>
      </w:r>
      <w:r w:rsidRPr="002B61D9">
        <w:rPr>
          <w:rFonts w:ascii="TH SarabunIT๙" w:hAnsi="TH SarabunIT๙" w:cs="TH SarabunIT๙"/>
          <w:w w:val="99"/>
          <w:cs/>
        </w:rPr>
        <w:t>่</w:t>
      </w:r>
      <w:r w:rsidRPr="002B61D9">
        <w:rPr>
          <w:rFonts w:ascii="TH SarabunIT๙" w:hAnsi="TH SarabunIT๙" w:cs="TH SarabunIT๙"/>
          <w:spacing w:val="-1"/>
          <w:w w:val="99"/>
          <w:cs/>
        </w:rPr>
        <w:t>ง</w:t>
      </w:r>
      <w:r w:rsidRPr="002B61D9">
        <w:rPr>
          <w:rFonts w:ascii="TH SarabunIT๙" w:hAnsi="TH SarabunIT๙" w:cs="TH SarabunIT๙"/>
          <w:w w:val="99"/>
        </w:rPr>
        <w:t>………………………………………………………</w:t>
      </w:r>
      <w:r w:rsidRPr="002B61D9">
        <w:rPr>
          <w:rFonts w:ascii="TH SarabunIT๙" w:hAnsi="TH SarabunIT๙" w:cs="TH SarabunIT๙"/>
          <w:w w:val="99"/>
          <w:cs/>
        </w:rPr>
        <w:t>ซึ่งต่</w:t>
      </w:r>
      <w:r w:rsidRPr="002B61D9">
        <w:rPr>
          <w:rFonts w:ascii="TH SarabunIT๙" w:hAnsi="TH SarabunIT๙" w:cs="TH SarabunIT๙"/>
          <w:spacing w:val="-2"/>
          <w:w w:val="99"/>
          <w:cs/>
        </w:rPr>
        <w:t>อ</w:t>
      </w:r>
      <w:r w:rsidRPr="002B61D9">
        <w:rPr>
          <w:rFonts w:ascii="TH SarabunIT๙" w:hAnsi="TH SarabunIT๙" w:cs="TH SarabunIT๙"/>
          <w:spacing w:val="-1"/>
          <w:w w:val="99"/>
          <w:cs/>
        </w:rPr>
        <w:t>ไ</w:t>
      </w:r>
      <w:r w:rsidRPr="002B61D9">
        <w:rPr>
          <w:rFonts w:ascii="TH SarabunIT๙" w:hAnsi="TH SarabunIT๙" w:cs="TH SarabunIT๙"/>
          <w:w w:val="99"/>
          <w:cs/>
        </w:rPr>
        <w:t>ปนี้จ</w:t>
      </w:r>
      <w:r w:rsidRPr="002B61D9">
        <w:rPr>
          <w:rFonts w:ascii="TH SarabunIT๙" w:hAnsi="TH SarabunIT๙" w:cs="TH SarabunIT๙"/>
          <w:spacing w:val="-2"/>
          <w:w w:val="99"/>
          <w:cs/>
        </w:rPr>
        <w:t>ะ</w:t>
      </w:r>
      <w:r w:rsidRPr="002B61D9">
        <w:rPr>
          <w:rFonts w:ascii="TH SarabunIT๙" w:hAnsi="TH SarabunIT๙" w:cs="TH SarabunIT๙"/>
          <w:w w:val="99"/>
          <w:cs/>
        </w:rPr>
        <w:t>เรียกว่า</w:t>
      </w:r>
      <w:r w:rsidRPr="002B61D9">
        <w:rPr>
          <w:rFonts w:ascii="TH SarabunIT๙" w:hAnsi="TH SarabunIT๙" w:cs="TH SarabunIT๙"/>
          <w:cs/>
        </w:rPr>
        <w:t xml:space="preserve"> </w:t>
      </w:r>
      <w:r w:rsidRPr="002B61D9">
        <w:rPr>
          <w:rFonts w:ascii="TH SarabunIT๙" w:hAnsi="TH SarabunIT๙" w:cs="TH SarabunIT๙"/>
          <w:w w:val="99"/>
          <w:cs/>
        </w:rPr>
        <w:t>ผู้ประเ</w:t>
      </w:r>
      <w:r w:rsidRPr="002B61D9">
        <w:rPr>
          <w:rFonts w:ascii="TH SarabunIT๙" w:hAnsi="TH SarabunIT๙" w:cs="TH SarabunIT๙"/>
          <w:spacing w:val="-1"/>
          <w:w w:val="99"/>
          <w:cs/>
        </w:rPr>
        <w:t>ม</w:t>
      </w:r>
      <w:r w:rsidRPr="002B61D9">
        <w:rPr>
          <w:rFonts w:ascii="TH SarabunIT๙" w:hAnsi="TH SarabunIT๙" w:cs="TH SarabunIT๙"/>
          <w:w w:val="99"/>
          <w:cs/>
        </w:rPr>
        <w:t xml:space="preserve">ิน </w:t>
      </w:r>
      <w:r w:rsidRPr="002B61D9">
        <w:rPr>
          <w:rFonts w:ascii="TH SarabunIT๙" w:hAnsi="TH SarabunIT๙" w:cs="TH SarabunIT๙"/>
          <w:cs/>
        </w:rPr>
        <w:t xml:space="preserve">ผู้ประเมิน </w:t>
      </w:r>
      <w:r w:rsidRPr="002B61D9">
        <w:rPr>
          <w:rFonts w:ascii="TH SarabunIT๙" w:hAnsi="TH SarabunIT๙" w:cs="TH SarabunIT๙"/>
          <w:spacing w:val="-4"/>
          <w:cs/>
        </w:rPr>
        <w:t xml:space="preserve">และผู้รับการประเมิน ได้มีข้อตกลงร่วมกันกำหนดการประเมินผลการปฏิบัติงาน ประกอบด้วย </w:t>
      </w:r>
      <w:r w:rsidRPr="002B61D9">
        <w:rPr>
          <w:rFonts w:ascii="TH SarabunIT๙" w:hAnsi="TH SarabunIT๙" w:cs="TH SarabunIT๙"/>
          <w:cs/>
        </w:rPr>
        <w:t xml:space="preserve">ส่วนที่ 1 </w:t>
      </w:r>
      <w:r w:rsidRPr="002B61D9">
        <w:rPr>
          <w:rFonts w:ascii="TH SarabunIT๙" w:hAnsi="TH SarabunIT๙" w:cs="TH SarabunIT๙"/>
          <w:spacing w:val="-4"/>
          <w:cs/>
        </w:rPr>
        <w:t xml:space="preserve">การประเมินผลสัมฤทธิ์ของงาน </w:t>
      </w:r>
      <w:r w:rsidRPr="002B61D9">
        <w:rPr>
          <w:rFonts w:ascii="TH SarabunIT๙" w:hAnsi="TH SarabunIT๙" w:cs="TH SarabunIT๙"/>
          <w:spacing w:val="-3"/>
          <w:cs/>
        </w:rPr>
        <w:t xml:space="preserve">และส่วนที่ </w:t>
      </w:r>
      <w:r w:rsidRPr="002B61D9">
        <w:rPr>
          <w:rFonts w:ascii="TH SarabunIT๙" w:hAnsi="TH SarabunIT๙" w:cs="TH SarabunIT๙"/>
          <w:cs/>
        </w:rPr>
        <w:t xml:space="preserve">2 </w:t>
      </w:r>
      <w:r w:rsidRPr="002B61D9">
        <w:rPr>
          <w:rFonts w:ascii="TH SarabunIT๙" w:hAnsi="TH SarabunIT๙" w:cs="TH SarabunIT๙"/>
          <w:spacing w:val="-6"/>
          <w:cs/>
        </w:rPr>
        <w:t>การประเมินสมรรถนะ</w:t>
      </w:r>
      <w:r w:rsidRPr="002B61D9">
        <w:rPr>
          <w:rFonts w:ascii="TH SarabunIT๙" w:hAnsi="TH SarabunIT๙" w:cs="TH SarabunIT๙"/>
          <w:w w:val="99"/>
          <w:cs/>
        </w:rPr>
        <w:t xml:space="preserve"> </w:t>
      </w:r>
      <w:r w:rsidRPr="002B61D9">
        <w:rPr>
          <w:rFonts w:ascii="TH SarabunIT๙" w:hAnsi="TH SarabunIT๙" w:cs="TH SarabunIT๙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Pr="002B61D9">
        <w:rPr>
          <w:rFonts w:ascii="TH SarabunIT๙" w:hAnsi="TH SarabunIT๙" w:cs="TH SarabunIT๙"/>
          <w:cs/>
        </w:rPr>
        <w:t>ครั้งที่.. ประจำปีงบประมาณ พ.ศ. .... โดยผู้รับการประเมินขอให้ข้อตกลงว่า จะมุ่งมั่นปฏิบัติงานให้เกิดผลงานที่ดีตามเป้าหมาย</w:t>
      </w:r>
      <w:r w:rsidRPr="002B61D9">
        <w:rPr>
          <w:rFonts w:ascii="TH SarabunIT๙" w:hAnsi="TH SarabunIT๙" w:cs="TH SarabunIT๙"/>
          <w:w w:val="99"/>
          <w:cs/>
        </w:rPr>
        <w:t xml:space="preserve"> </w:t>
      </w:r>
      <w:r w:rsidRPr="002B61D9">
        <w:rPr>
          <w:rFonts w:ascii="TH SarabunIT๙" w:hAnsi="TH SarabunIT๙" w:cs="TH SarabunIT๙"/>
          <w:cs/>
        </w:rPr>
        <w:t>และเกิดประโยชน์แก่ประชาชนหรือทางราชการตามที่ได้ตกลงไว้  และผู้ประเมินขอให้ข้อตกลงว่า  ยินดีให้คำแนะนำ  คำปรึกษาในการปฏิบัติงานแก่ผู้รับการประเมิน และจะประเมินผล</w:t>
      </w:r>
    </w:p>
    <w:p w14:paraId="57C5D66B" w14:textId="77777777" w:rsidR="006718F0" w:rsidRPr="002B61D9" w:rsidRDefault="006718F0">
      <w:pPr>
        <w:pStyle w:val="a3"/>
        <w:kinsoku w:val="0"/>
        <w:overflowPunct w:val="0"/>
        <w:spacing w:before="1"/>
        <w:ind w:left="132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5BBFBBE8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34"/>
          <w:szCs w:val="34"/>
        </w:rPr>
      </w:pPr>
    </w:p>
    <w:p w14:paraId="6598A8D7" w14:textId="77777777" w:rsidR="006718F0" w:rsidRPr="002B61D9" w:rsidRDefault="006718F0">
      <w:pPr>
        <w:pStyle w:val="a3"/>
        <w:kinsoku w:val="0"/>
        <w:overflowPunct w:val="0"/>
        <w:spacing w:before="3"/>
        <w:rPr>
          <w:rFonts w:ascii="TH SarabunIT๙" w:hAnsi="TH SarabunIT๙" w:cs="TH SarabunIT๙"/>
          <w:sz w:val="39"/>
          <w:szCs w:val="39"/>
        </w:rPr>
      </w:pPr>
    </w:p>
    <w:p w14:paraId="2C924016" w14:textId="77777777" w:rsidR="006718F0" w:rsidRPr="002B61D9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ลงชื่อ.....................................................(ผู้รับการประเมิน)</w:t>
      </w:r>
      <w:r w:rsidRPr="002B61D9">
        <w:rPr>
          <w:rFonts w:ascii="TH SarabunIT๙" w:hAnsi="TH SarabunIT๙" w:cs="TH SarabunIT๙"/>
          <w:cs/>
        </w:rPr>
        <w:tab/>
        <w:t>ลงชื่อ........................................................(ผู้ประเมิน)</w:t>
      </w:r>
    </w:p>
    <w:p w14:paraId="01B148C3" w14:textId="77777777" w:rsidR="006718F0" w:rsidRPr="002B61D9" w:rsidRDefault="006718F0">
      <w:pPr>
        <w:pStyle w:val="a3"/>
        <w:tabs>
          <w:tab w:val="left" w:pos="6480"/>
        </w:tabs>
        <w:kinsoku w:val="0"/>
        <w:overflowPunct w:val="0"/>
        <w:spacing w:before="58"/>
        <w:ind w:right="611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(…………...............................………)</w:t>
      </w:r>
      <w:r w:rsidRPr="002B61D9">
        <w:rPr>
          <w:rFonts w:ascii="TH SarabunIT๙" w:hAnsi="TH SarabunIT๙" w:cs="TH SarabunIT๙"/>
        </w:rPr>
        <w:tab/>
        <w:t>(.....................................................)</w:t>
      </w:r>
    </w:p>
    <w:p w14:paraId="0941203C" w14:textId="77777777" w:rsidR="006718F0" w:rsidRPr="002B61D9" w:rsidRDefault="006718F0">
      <w:pPr>
        <w:pStyle w:val="a3"/>
        <w:tabs>
          <w:tab w:val="left" w:pos="6646"/>
        </w:tabs>
        <w:kinsoku w:val="0"/>
        <w:overflowPunct w:val="0"/>
        <w:spacing w:before="55"/>
        <w:ind w:right="1238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ตำแหน่ง...............................................</w:t>
      </w:r>
      <w:r w:rsidRPr="002B61D9">
        <w:rPr>
          <w:rFonts w:ascii="TH SarabunIT๙" w:hAnsi="TH SarabunIT๙" w:cs="TH SarabunIT๙"/>
          <w:cs/>
        </w:rPr>
        <w:tab/>
        <w:t>ตำแหน่ง.................................................</w:t>
      </w:r>
    </w:p>
    <w:p w14:paraId="227E448A" w14:textId="77777777" w:rsidR="006718F0" w:rsidRPr="002B61D9" w:rsidRDefault="006718F0">
      <w:pPr>
        <w:pStyle w:val="a3"/>
        <w:tabs>
          <w:tab w:val="left" w:pos="6548"/>
        </w:tabs>
        <w:kinsoku w:val="0"/>
        <w:overflowPunct w:val="0"/>
        <w:spacing w:before="67"/>
        <w:ind w:right="756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วันที่...........................</w:t>
      </w:r>
      <w:r w:rsidRPr="002B61D9">
        <w:rPr>
          <w:rFonts w:ascii="TH SarabunIT๙" w:hAnsi="TH SarabunIT๙" w:cs="TH SarabunIT๙"/>
          <w:cs/>
        </w:rPr>
        <w:tab/>
        <w:t>วันที่.................................</w:t>
      </w:r>
    </w:p>
    <w:p w14:paraId="61182914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76ECD5BE" w14:textId="77777777" w:rsidR="006718F0" w:rsidRPr="002B61D9" w:rsidRDefault="002B61D9">
      <w:pPr>
        <w:pStyle w:val="a3"/>
        <w:kinsoku w:val="0"/>
        <w:overflowPunct w:val="0"/>
        <w:rPr>
          <w:rFonts w:ascii="TH SarabunIT๙" w:hAnsi="TH SarabunIT๙" w:cs="TH SarabunIT๙"/>
          <w:sz w:val="13"/>
          <w:szCs w:val="13"/>
        </w:rPr>
      </w:pP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0" distR="0" simplePos="0" relativeHeight="251614720" behindDoc="0" locked="0" layoutInCell="0" allowOverlap="1" wp14:anchorId="3CA2E925" wp14:editId="50D6F274">
                <wp:simplePos x="0" y="0"/>
                <wp:positionH relativeFrom="page">
                  <wp:posOffset>605790</wp:posOffset>
                </wp:positionH>
                <wp:positionV relativeFrom="paragraph">
                  <wp:posOffset>118110</wp:posOffset>
                </wp:positionV>
                <wp:extent cx="7673975" cy="454025"/>
                <wp:effectExtent l="0" t="0" r="0" b="0"/>
                <wp:wrapTopAndBottom/>
                <wp:docPr id="234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954" y="186"/>
                          <a:chExt cx="12085" cy="715"/>
                        </a:xfrm>
                      </wpg:grpSpPr>
                      <wps:wsp>
                        <wps:cNvPr id="2345" name="Freeform 14"/>
                        <wps:cNvSpPr>
                          <a:spLocks/>
                        </wps:cNvSpPr>
                        <wps:spPr bwMode="auto">
                          <a:xfrm>
                            <a:off x="974" y="206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187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053ED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A2E925" id="Group 13" o:spid="_x0000_s1036" style="position:absolute;margin-left:47.7pt;margin-top:9.3pt;width:604.25pt;height:35.75pt;z-index:251614720;mso-wrap-distance-left:0;mso-wrap-distance-right:0;mso-position-horizontal-relative:page;mso-position-vertical-relative:text" coordorigin="954,186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" o:allowincell="f">
                <v:shape id="Freeform 14" o:spid="_x0000_s1037" style="position:absolute;left:974;top:206;width:12045;height:675;visibility:visible;mso-wrap-style:square;v-text-anchor:top" coordsize="12045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15" o:spid="_x0000_s1038" type="#_x0000_t202" style="position:absolute;left:954;top:187;width:12085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" filled="f" stroked="f">
                  <v:textbox inset="0,0,0,0">
                    <w:txbxContent>
                      <w:p w14:paraId="5EB053ED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D0CAB6" w14:textId="77777777" w:rsidR="006718F0" w:rsidRPr="002B61D9" w:rsidRDefault="006718F0">
      <w:pPr>
        <w:pStyle w:val="a3"/>
        <w:kinsoku w:val="0"/>
        <w:overflowPunct w:val="0"/>
        <w:spacing w:before="102" w:line="361" w:lineRule="exact"/>
        <w:ind w:left="556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4.1</w:t>
      </w:r>
      <w:r w:rsidRPr="002B61D9">
        <w:rPr>
          <w:rFonts w:ascii="TH SarabunIT๙" w:hAnsi="TH SarabunIT๙" w:cs="TH SarabunIT๙"/>
          <w:cs/>
        </w:rPr>
        <w:t xml:space="preserve"> ผลการประเมินตนเอง</w:t>
      </w:r>
    </w:p>
    <w:p w14:paraId="42FDAF83" w14:textId="77777777" w:rsidR="006718F0" w:rsidRPr="002B61D9" w:rsidRDefault="006718F0">
      <w:pPr>
        <w:pStyle w:val="a3"/>
        <w:kinsoku w:val="0"/>
        <w:overflowPunct w:val="0"/>
        <w:spacing w:line="361" w:lineRule="exact"/>
        <w:ind w:left="1550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19431720" w14:textId="77777777" w:rsidR="006718F0" w:rsidRPr="002B61D9" w:rsidRDefault="006718F0">
      <w:pPr>
        <w:pStyle w:val="a3"/>
        <w:kinsoku w:val="0"/>
        <w:overflowPunct w:val="0"/>
        <w:spacing w:before="3"/>
        <w:rPr>
          <w:rFonts w:ascii="TH SarabunIT๙" w:hAnsi="TH SarabunIT๙" w:cs="TH SarabunIT๙"/>
          <w:sz w:val="31"/>
          <w:szCs w:val="31"/>
        </w:rPr>
      </w:pPr>
    </w:p>
    <w:p w14:paraId="3DDAD4A2" w14:textId="77777777" w:rsidR="006718F0" w:rsidRPr="002B61D9" w:rsidRDefault="006718F0">
      <w:pPr>
        <w:pStyle w:val="a3"/>
        <w:kinsoku w:val="0"/>
        <w:overflowPunct w:val="0"/>
        <w:ind w:right="243"/>
        <w:jc w:val="center"/>
        <w:rPr>
          <w:rFonts w:ascii="TH SarabunIT๙" w:hAnsi="TH SarabunIT๙" w:cs="TH SarabunIT๙"/>
          <w:w w:val="99"/>
        </w:rPr>
      </w:pPr>
      <w:r w:rsidRPr="002B61D9">
        <w:rPr>
          <w:rFonts w:ascii="TH SarabunIT๙" w:hAnsi="TH SarabunIT๙" w:cs="TH SarabunIT๙"/>
          <w:spacing w:val="-1"/>
          <w:w w:val="99"/>
        </w:rPr>
        <w:t>(</w:t>
      </w:r>
      <w:r w:rsidRPr="002B61D9">
        <w:rPr>
          <w:rFonts w:ascii="TH SarabunIT๙" w:hAnsi="TH SarabunIT๙" w:cs="TH SarabunIT๙"/>
          <w:w w:val="99"/>
          <w:cs/>
        </w:rPr>
        <w:t>ลงชื่</w:t>
      </w:r>
      <w:r w:rsidRPr="002B61D9">
        <w:rPr>
          <w:rFonts w:ascii="TH SarabunIT๙" w:hAnsi="TH SarabunIT๙" w:cs="TH SarabunIT๙"/>
          <w:spacing w:val="-2"/>
          <w:w w:val="99"/>
          <w:cs/>
        </w:rPr>
        <w:t>อ</w:t>
      </w:r>
      <w:r w:rsidRPr="002B61D9">
        <w:rPr>
          <w:rFonts w:ascii="TH SarabunIT๙" w:hAnsi="TH SarabunIT๙" w:cs="TH SarabunIT๙"/>
          <w:w w:val="99"/>
          <w:cs/>
        </w:rPr>
        <w:t>).....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.ผู้รับการประเ</w:t>
      </w:r>
      <w:r w:rsidRPr="002B61D9">
        <w:rPr>
          <w:rFonts w:ascii="TH SarabunIT๙" w:hAnsi="TH SarabunIT๙" w:cs="TH SarabunIT๙"/>
          <w:spacing w:val="-2"/>
          <w:w w:val="99"/>
          <w:cs/>
        </w:rPr>
        <w:t>ม</w:t>
      </w:r>
      <w:r w:rsidRPr="002B61D9">
        <w:rPr>
          <w:rFonts w:ascii="TH SarabunIT๙" w:hAnsi="TH SarabunIT๙" w:cs="TH SarabunIT๙"/>
          <w:w w:val="99"/>
          <w:cs/>
        </w:rPr>
        <w:t>ิน</w:t>
      </w:r>
    </w:p>
    <w:p w14:paraId="0F1C1290" w14:textId="77777777" w:rsidR="006718F0" w:rsidRPr="002B61D9" w:rsidRDefault="006718F0">
      <w:pPr>
        <w:pStyle w:val="a3"/>
        <w:kinsoku w:val="0"/>
        <w:overflowPunct w:val="0"/>
        <w:spacing w:before="56"/>
        <w:ind w:right="1100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(.......................................................)</w:t>
      </w:r>
    </w:p>
    <w:p w14:paraId="4300CB45" w14:textId="77777777" w:rsidR="006718F0" w:rsidRPr="002B61D9" w:rsidRDefault="006718F0">
      <w:pPr>
        <w:pStyle w:val="a3"/>
        <w:kinsoku w:val="0"/>
        <w:overflowPunct w:val="0"/>
        <w:spacing w:before="68"/>
        <w:ind w:right="1533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ตำแหน่ง......................................................</w:t>
      </w:r>
    </w:p>
    <w:p w14:paraId="1082EF4F" w14:textId="77777777" w:rsidR="006718F0" w:rsidRPr="002B61D9" w:rsidRDefault="006718F0">
      <w:pPr>
        <w:pStyle w:val="a3"/>
        <w:kinsoku w:val="0"/>
        <w:overflowPunct w:val="0"/>
        <w:spacing w:before="1"/>
        <w:ind w:right="891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วันที่.............................................</w:t>
      </w:r>
    </w:p>
    <w:p w14:paraId="0A2369FE" w14:textId="77777777" w:rsidR="006718F0" w:rsidRPr="002B61D9" w:rsidRDefault="006718F0">
      <w:pPr>
        <w:pStyle w:val="a3"/>
        <w:kinsoku w:val="0"/>
        <w:overflowPunct w:val="0"/>
        <w:spacing w:before="1"/>
        <w:ind w:right="891"/>
        <w:jc w:val="center"/>
        <w:rPr>
          <w:rFonts w:ascii="TH SarabunIT๙" w:hAnsi="TH SarabunIT๙" w:cs="TH SarabunIT๙"/>
        </w:rPr>
        <w:sectPr w:rsidR="006718F0" w:rsidRPr="002B61D9"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0BA5E2E9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29"/>
          <w:szCs w:val="29"/>
        </w:rPr>
      </w:pPr>
    </w:p>
    <w:p w14:paraId="75FEA982" w14:textId="77777777" w:rsidR="006718F0" w:rsidRPr="002B61D9" w:rsidRDefault="006718F0">
      <w:pPr>
        <w:pStyle w:val="a3"/>
        <w:kinsoku w:val="0"/>
        <w:overflowPunct w:val="0"/>
        <w:spacing w:before="90"/>
        <w:ind w:left="556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4.2</w:t>
      </w:r>
      <w:r w:rsidRPr="002B61D9">
        <w:rPr>
          <w:rFonts w:ascii="TH SarabunIT๙" w:hAnsi="TH SarabunIT๙" w:cs="TH SarabunIT๙"/>
          <w:cs/>
        </w:rPr>
        <w:t xml:space="preserve"> ผลการประเมินของผู้ประเมิน</w:t>
      </w:r>
    </w:p>
    <w:p w14:paraId="45B9C827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0340579D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3"/>
        <w:gridCol w:w="1270"/>
        <w:gridCol w:w="1870"/>
        <w:gridCol w:w="6202"/>
      </w:tblGrid>
      <w:tr w:rsidR="006718F0" w:rsidRPr="002B61D9" w14:paraId="5DEAD650" w14:textId="77777777">
        <w:trPr>
          <w:trHeight w:val="72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D489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75F2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คะแนนเต็ม</w:t>
            </w:r>
          </w:p>
          <w:p w14:paraId="0ADC9E28" w14:textId="77777777" w:rsidR="006718F0" w:rsidRPr="002B61D9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24D2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ผลการประเมิน</w:t>
            </w:r>
          </w:p>
          <w:p w14:paraId="030D604A" w14:textId="77777777" w:rsidR="006718F0" w:rsidRPr="002B61D9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9BC0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2206" w:right="22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2B61D9" w14:paraId="6A619755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A96F" w14:textId="77777777" w:rsidR="006718F0" w:rsidRPr="002B61D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D027" w14:textId="77777777" w:rsidR="006718F0" w:rsidRPr="002B61D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70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574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73BF" w14:textId="77777777" w:rsidR="006718F0" w:rsidRPr="002B61D9" w:rsidRDefault="006718F0">
            <w:pPr>
              <w:pStyle w:val="TableParagraph"/>
              <w:tabs>
                <w:tab w:val="left" w:pos="1598"/>
              </w:tabs>
              <w:kinsoku w:val="0"/>
              <w:overflowPunct w:val="0"/>
              <w:spacing w:line="279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27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ดีเด่น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ตั้งแต่ร้อยละ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90</w:t>
            </w:r>
            <w:r w:rsidRPr="002B61D9">
              <w:rPr>
                <w:rFonts w:ascii="TH SarabunIT๙" w:hAnsi="TH SarabunIT๙" w:cs="TH SarabunIT๙"/>
                <w:spacing w:val="-7"/>
                <w:sz w:val="32"/>
                <w:szCs w:val="32"/>
                <w:cs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ขึ้นไป</w:t>
            </w:r>
          </w:p>
          <w:p w14:paraId="2A2C3344" w14:textId="77777777" w:rsidR="006718F0" w:rsidRPr="002B61D9" w:rsidRDefault="006718F0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27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ดีมาก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ตั้งแต่ร้อยละ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80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แต่ไม่ถึงร้อยละ</w:t>
            </w:r>
            <w:r w:rsidRPr="002B61D9">
              <w:rPr>
                <w:rFonts w:ascii="TH SarabunIT๙" w:hAnsi="TH SarabunIT๙" w:cs="TH SarabunIT๙"/>
                <w:spacing w:val="-9"/>
                <w:sz w:val="32"/>
                <w:szCs w:val="32"/>
                <w:cs/>
              </w:rPr>
              <w:t xml:space="preserve">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90</w:t>
            </w:r>
          </w:p>
          <w:p w14:paraId="7CB7901D" w14:textId="77777777" w:rsidR="006718F0" w:rsidRPr="002B61D9" w:rsidRDefault="006718F0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27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ดี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ตั้งแต่ร้อยละ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70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แต่ไม่ถึงร้อยละ</w:t>
            </w:r>
            <w:r w:rsidRPr="002B61D9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 xml:space="preserve">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80</w:t>
            </w:r>
          </w:p>
          <w:p w14:paraId="2920B5A0" w14:textId="77777777" w:rsidR="006718F0" w:rsidRPr="002B61D9" w:rsidRDefault="006718F0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27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พอใจ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ตั้งแต่ร้อยละ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60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แต่ไม่ถึงร้อยละ</w:t>
            </w:r>
            <w:r w:rsidRPr="002B61D9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 xml:space="preserve">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70</w:t>
            </w:r>
          </w:p>
          <w:p w14:paraId="66E49629" w14:textId="77777777" w:rsidR="006718F0" w:rsidRPr="002B61D9" w:rsidRDefault="006718F0">
            <w:pPr>
              <w:pStyle w:val="TableParagraph"/>
              <w:kinsoku w:val="0"/>
              <w:overflowPunct w:val="0"/>
              <w:spacing w:line="439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61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60</w:t>
            </w:r>
          </w:p>
        </w:tc>
      </w:tr>
      <w:tr w:rsidR="006718F0" w:rsidRPr="002B61D9" w14:paraId="5AD026B5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7C0F" w14:textId="77777777" w:rsidR="006718F0" w:rsidRPr="002B61D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1FAA" w14:textId="77777777" w:rsidR="006718F0" w:rsidRPr="002B61D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C34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703F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</w:tr>
      <w:tr w:rsidR="006718F0" w:rsidRPr="002B61D9" w14:paraId="3CBD97CD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D779" w14:textId="77777777" w:rsidR="006718F0" w:rsidRPr="002B61D9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4879" w14:textId="77777777" w:rsidR="006718F0" w:rsidRPr="002B61D9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2C3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0C4C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</w:tr>
    </w:tbl>
    <w:p w14:paraId="5075654B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42BBD593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3AFD2E63" w14:textId="77777777" w:rsidR="006718F0" w:rsidRPr="002B61D9" w:rsidRDefault="006718F0">
      <w:pPr>
        <w:pStyle w:val="a3"/>
        <w:kinsoku w:val="0"/>
        <w:overflowPunct w:val="0"/>
        <w:spacing w:before="5"/>
        <w:rPr>
          <w:rFonts w:ascii="TH SarabunIT๙" w:hAnsi="TH SarabunIT๙" w:cs="TH SarabunIT๙"/>
          <w:sz w:val="25"/>
          <w:szCs w:val="25"/>
        </w:rPr>
      </w:pPr>
    </w:p>
    <w:p w14:paraId="1DE95878" w14:textId="77777777" w:rsidR="006718F0" w:rsidRPr="002B61D9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(</w:t>
      </w:r>
      <w:r w:rsidRPr="002B61D9">
        <w:rPr>
          <w:rFonts w:ascii="TH SarabunIT๙" w:hAnsi="TH SarabunIT๙" w:cs="TH SarabunIT๙"/>
          <w:cs/>
        </w:rPr>
        <w:t>ลงชื่อ).......................................................ผู้ประเมิน</w:t>
      </w:r>
    </w:p>
    <w:p w14:paraId="1BF3B888" w14:textId="77777777" w:rsidR="006718F0" w:rsidRPr="002B61D9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(.......................................................)</w:t>
      </w:r>
    </w:p>
    <w:p w14:paraId="6FFAF113" w14:textId="77777777" w:rsidR="006718F0" w:rsidRPr="002B61D9" w:rsidRDefault="006718F0">
      <w:pPr>
        <w:pStyle w:val="a3"/>
        <w:kinsoku w:val="0"/>
        <w:overflowPunct w:val="0"/>
        <w:spacing w:before="59"/>
        <w:ind w:right="1534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ตำแหน่ง......................................................</w:t>
      </w:r>
    </w:p>
    <w:p w14:paraId="08FF6489" w14:textId="77777777" w:rsidR="006718F0" w:rsidRPr="002B61D9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วันที่..............................................</w:t>
      </w:r>
    </w:p>
    <w:p w14:paraId="48C08E59" w14:textId="77777777" w:rsidR="006718F0" w:rsidRPr="002B61D9" w:rsidRDefault="002B61D9">
      <w:pPr>
        <w:pStyle w:val="a3"/>
        <w:kinsoku w:val="0"/>
        <w:overflowPunct w:val="0"/>
        <w:spacing w:before="2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0" distR="0" simplePos="0" relativeHeight="251615744" behindDoc="0" locked="0" layoutInCell="0" allowOverlap="1" wp14:anchorId="612026F4" wp14:editId="29833E2D">
                <wp:simplePos x="0" y="0"/>
                <wp:positionH relativeFrom="page">
                  <wp:posOffset>527050</wp:posOffset>
                </wp:positionH>
                <wp:positionV relativeFrom="paragraph">
                  <wp:posOffset>169545</wp:posOffset>
                </wp:positionV>
                <wp:extent cx="7673975" cy="454025"/>
                <wp:effectExtent l="0" t="0" r="0" b="0"/>
                <wp:wrapTopAndBottom/>
                <wp:docPr id="234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830" y="267"/>
                          <a:chExt cx="12085" cy="715"/>
                        </a:xfrm>
                      </wpg:grpSpPr>
                      <wps:wsp>
                        <wps:cNvPr id="2342" name="Freeform 17"/>
                        <wps:cNvSpPr>
                          <a:spLocks/>
                        </wps:cNvSpPr>
                        <wps:spPr bwMode="auto">
                          <a:xfrm>
                            <a:off x="850" y="287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67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7A83C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6"/>
                                <w:ind w:left="217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78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2026F4" id="Group 16" o:spid="_x0000_s1039" style="position:absolute;margin-left:41.5pt;margin-top:13.35pt;width:604.25pt;height:35.75pt;z-index:251615744;mso-wrap-distance-left:0;mso-wrap-distance-right:0;mso-position-horizontal-relative:page;mso-position-vertical-relative:text" coordorigin="830,267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" o:allowincell="f">
                <v:shape id="Freeform 17" o:spid="_x0000_s1040" style="position:absolute;left:850;top:287;width:12045;height:675;visibility:visible;mso-wrap-style:square;v-text-anchor:top" coordsize="12045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18" o:spid="_x0000_s1041" type="#_x0000_t202" style="position:absolute;left:831;top:267;width:12085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" filled="f" stroked="f">
                  <v:textbox inset="0,0,0,0">
                    <w:txbxContent>
                      <w:p w14:paraId="1F77A83C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56"/>
                          <w:ind w:left="217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pacing w:val="78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E21B71D" w14:textId="77777777" w:rsidR="006718F0" w:rsidRPr="002B61D9" w:rsidRDefault="006718F0">
      <w:pPr>
        <w:pStyle w:val="a3"/>
        <w:kinsoku w:val="0"/>
        <w:overflowPunct w:val="0"/>
        <w:spacing w:before="6" w:after="1"/>
        <w:rPr>
          <w:rFonts w:ascii="TH SarabunIT๙" w:hAnsi="TH SarabunIT๙" w:cs="TH SarabunIT๙"/>
          <w:sz w:val="27"/>
          <w:szCs w:val="2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2B61D9" w14:paraId="19E57CE8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91A7" w14:textId="77777777" w:rsidR="006718F0" w:rsidRPr="002B61D9" w:rsidRDefault="006718F0">
            <w:pPr>
              <w:pStyle w:val="TableParagraph"/>
              <w:kinsoku w:val="0"/>
              <w:overflowPunct w:val="0"/>
              <w:ind w:left="669" w:right="67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ผลสัมฤทธิ์ของงานหรือสมรรถนะ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ที่เลือกพัฒนา</w:t>
            </w:r>
          </w:p>
          <w:p w14:paraId="0F327D67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81B5" w14:textId="77777777" w:rsidR="006718F0" w:rsidRPr="002B61D9" w:rsidRDefault="006718F0">
            <w:pPr>
              <w:pStyle w:val="TableParagraph"/>
              <w:kinsoku w:val="0"/>
              <w:overflowPunct w:val="0"/>
              <w:spacing w:line="361" w:lineRule="exact"/>
              <w:ind w:left="1479" w:right="148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วิธีการพัฒนา</w:t>
            </w:r>
          </w:p>
          <w:p w14:paraId="17D9B374" w14:textId="77777777" w:rsidR="006718F0" w:rsidRPr="002B61D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5C6338C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437E" w14:textId="77777777" w:rsidR="006718F0" w:rsidRPr="002B61D9" w:rsidRDefault="006718F0">
            <w:pPr>
              <w:pStyle w:val="TableParagraph"/>
              <w:kinsoku w:val="0"/>
              <w:overflowPunct w:val="0"/>
              <w:ind w:left="622" w:right="63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ช่วงเวลาและระยะเวลา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</w:t>
            </w:r>
          </w:p>
          <w:p w14:paraId="718E3D78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18CE" w14:textId="77777777" w:rsidR="006718F0" w:rsidRPr="002B61D9" w:rsidRDefault="006718F0">
            <w:pPr>
              <w:pStyle w:val="TableParagraph"/>
              <w:kinsoku w:val="0"/>
              <w:overflowPunct w:val="0"/>
              <w:spacing w:line="361" w:lineRule="exact"/>
              <w:ind w:left="809" w:right="8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วิธีการวัดผลในการพัฒนา</w:t>
            </w:r>
          </w:p>
          <w:p w14:paraId="3B998C8D" w14:textId="77777777" w:rsidR="006718F0" w:rsidRPr="002B61D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CB1BE7D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ง)</w:t>
            </w:r>
          </w:p>
        </w:tc>
      </w:tr>
      <w:tr w:rsidR="006718F0" w:rsidRPr="002B61D9" w14:paraId="30A7D64C" w14:textId="77777777">
        <w:trPr>
          <w:trHeight w:val="180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8C4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2C6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61B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158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1D4F2AF" w14:textId="77777777" w:rsidR="006718F0" w:rsidRPr="002B61D9" w:rsidRDefault="006718F0">
      <w:pPr>
        <w:rPr>
          <w:rFonts w:ascii="TH SarabunIT๙" w:hAnsi="TH SarabunIT๙" w:cs="TH SarabunIT๙"/>
          <w:sz w:val="27"/>
          <w:szCs w:val="27"/>
        </w:rPr>
        <w:sectPr w:rsidR="006718F0" w:rsidRPr="002B61D9">
          <w:pgSz w:w="16850" w:h="11910" w:orient="landscape"/>
          <w:pgMar w:top="460" w:right="740" w:bottom="280" w:left="720" w:header="125" w:footer="0" w:gutter="0"/>
          <w:cols w:space="720"/>
          <w:noEndnote/>
        </w:sectPr>
      </w:pPr>
    </w:p>
    <w:p w14:paraId="516EEB94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27507BF6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55B0551F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68BE6E69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11"/>
          <w:szCs w:val="11"/>
        </w:rPr>
      </w:pPr>
    </w:p>
    <w:p w14:paraId="6C9E9E6A" w14:textId="77777777" w:rsidR="006718F0" w:rsidRPr="00FE09EC" w:rsidRDefault="002B61D9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 w:rsidRPr="00FE09EC"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2AF50E87" wp14:editId="163B2424">
                <wp:extent cx="7693025" cy="454025"/>
                <wp:effectExtent l="0" t="0" r="3175" b="3175"/>
                <wp:docPr id="233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2339" name="Freeform 2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15AB8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F50E87" id="Group 19" o:spid="_x0000_s1042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">
                <v:shape id="Freeform 20" o:spid="_x0000_s1043" style="position:absolute;left:20;top:20;width:12075;height:675;visibility:visible;mso-wrap-style:square;v-text-anchor:top" coordsize="12075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21" o:spid="_x0000_s1044" type="#_x0000_t202" style="position:absolute;width:12115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" filled="f" stroked="f">
                  <v:textbox inset="0,0,0,0">
                    <w:txbxContent>
                      <w:p w14:paraId="11D15AB8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303468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005742D7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2B61D9" w14:paraId="6B100105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BE967" w14:textId="77777777" w:rsidR="006718F0" w:rsidRPr="002B61D9" w:rsidRDefault="006718F0">
            <w:pPr>
              <w:pStyle w:val="TableParagraph"/>
              <w:numPr>
                <w:ilvl w:val="0"/>
                <w:numId w:val="28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25F036" w14:textId="77777777" w:rsidR="006718F0" w:rsidRPr="002B61D9" w:rsidRDefault="006718F0">
            <w:pPr>
              <w:pStyle w:val="TableParagraph"/>
              <w:numPr>
                <w:ilvl w:val="0"/>
                <w:numId w:val="27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CF6AD" w14:textId="77777777" w:rsidR="006718F0" w:rsidRPr="002B61D9" w:rsidRDefault="006718F0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IT๙" w:eastAsia="Arial Unicode MS" w:hAnsi="TH SarabunIT๙" w:cs="TH SarabunIT๙"/>
                <w:w w:val="95"/>
                <w:sz w:val="32"/>
                <w:szCs w:val="32"/>
              </w:rPr>
            </w:pPr>
            <w:proofErr w:type="gramStart"/>
            <w:r w:rsidRPr="002B61D9">
              <w:rPr>
                <w:rFonts w:ascii="TH SarabunIT๙" w:eastAsia="Arial Unicode MS" w:hAnsi="TH SarabunIT๙" w:cs="TH SarabunIT๙"/>
                <w:w w:val="95"/>
                <w:sz w:val="32"/>
                <w:szCs w:val="32"/>
              </w:rPr>
              <w:t xml:space="preserve"> </w:t>
            </w:r>
            <w:r w:rsidRPr="002B61D9">
              <w:rPr>
                <w:rFonts w:ascii="TH SarabunIT๙" w:eastAsia="Arial Unicode MS" w:hAnsi="TH SarabunIT๙" w:cs="TH SarabunIT๙"/>
                <w:spacing w:val="80"/>
                <w:w w:val="95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ได้แจ้งผลการประเมินแล้วเมื่อวันที่</w:t>
            </w:r>
            <w:proofErr w:type="gramEnd"/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..............................</w:t>
            </w:r>
          </w:p>
        </w:tc>
      </w:tr>
      <w:tr w:rsidR="006718F0" w:rsidRPr="002B61D9" w14:paraId="7EC1728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04032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FA674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581243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2B61D9" w14:paraId="1CC48FA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E5364E1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5202A6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3C7E43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โดยมี..........................................เป็นพยาน</w:t>
            </w:r>
          </w:p>
        </w:tc>
      </w:tr>
      <w:tr w:rsidR="006718F0" w:rsidRPr="002B61D9" w14:paraId="3FB1EFC7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C7E62A" w14:textId="77777777" w:rsidR="006718F0" w:rsidRPr="002B61D9" w:rsidRDefault="006718F0">
            <w:pPr>
              <w:pStyle w:val="TableParagraph"/>
              <w:kinsoku w:val="0"/>
              <w:overflowPunct w:val="0"/>
              <w:spacing w:before="23"/>
              <w:ind w:right="1049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(.........................................................)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D5B3B1" w14:textId="77777777" w:rsidR="006718F0" w:rsidRPr="002B61D9" w:rsidRDefault="006718F0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(.........................................................)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5B96B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0E1A85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8488474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10E23D8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681D6CF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2B61D9" w14:paraId="15B925DD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868E28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499" w:right="193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0869FE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877" w:right="175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ผู้รับก</w:t>
            </w:r>
            <w:r w:rsidRPr="002B61D9">
              <w:rPr>
                <w:rFonts w:ascii="TH SarabunIT๙" w:hAnsi="TH SarabunIT๙" w:cs="TH SarabunIT๙"/>
                <w:spacing w:val="-3"/>
                <w:w w:val="99"/>
                <w:sz w:val="32"/>
                <w:szCs w:val="32"/>
                <w:cs/>
              </w:rPr>
              <w:t>า</w:t>
            </w: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รประเ</w:t>
            </w:r>
            <w:r w:rsidRPr="002B61D9">
              <w:rPr>
                <w:rFonts w:ascii="TH SarabunIT๙" w:hAnsi="TH SarabunIT๙" w:cs="TH SarabunIT๙"/>
                <w:spacing w:val="-1"/>
                <w:w w:val="99"/>
                <w:sz w:val="32"/>
                <w:szCs w:val="32"/>
                <w:cs/>
              </w:rPr>
              <w:t>ม</w:t>
            </w: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6DBBF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2B61D9" w14:paraId="62191E7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AEE47A1" w14:textId="77777777" w:rsidR="006718F0" w:rsidRPr="002B61D9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23EDC1C" w14:textId="77777777" w:rsidR="006718F0" w:rsidRPr="002B61D9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8ED1F2" w14:textId="77777777" w:rsidR="006718F0" w:rsidRPr="002B61D9" w:rsidRDefault="006718F0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ตำแหน่ง........................................................................</w:t>
            </w:r>
          </w:p>
        </w:tc>
      </w:tr>
      <w:tr w:rsidR="006718F0" w:rsidRPr="002B61D9" w14:paraId="69F6FF62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8B25DC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DC444A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8A9EB3" w14:textId="77777777" w:rsidR="006718F0" w:rsidRPr="002B61D9" w:rsidRDefault="006718F0">
            <w:pPr>
              <w:pStyle w:val="TableParagraph"/>
              <w:kinsoku w:val="0"/>
              <w:overflowPunct w:val="0"/>
              <w:spacing w:before="19"/>
              <w:ind w:left="1882" w:right="124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พยาน</w:t>
            </w:r>
          </w:p>
        </w:tc>
      </w:tr>
      <w:tr w:rsidR="006718F0" w:rsidRPr="002B61D9" w14:paraId="6B074C00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41F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B79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9538" w14:textId="77777777" w:rsidR="006718F0" w:rsidRPr="002B61D9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วันที่.................................</w:t>
            </w:r>
          </w:p>
        </w:tc>
      </w:tr>
    </w:tbl>
    <w:p w14:paraId="11FB80DB" w14:textId="77777777" w:rsidR="006718F0" w:rsidRPr="002B61D9" w:rsidRDefault="002B61D9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0" distR="0" simplePos="0" relativeHeight="251616768" behindDoc="0" locked="0" layoutInCell="0" allowOverlap="1" wp14:anchorId="75E63D69" wp14:editId="1CCED829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673975" cy="501650"/>
                <wp:effectExtent l="0" t="0" r="0" b="0"/>
                <wp:wrapTopAndBottom/>
                <wp:docPr id="233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501650"/>
                          <a:chOff x="830" y="230"/>
                          <a:chExt cx="12085" cy="790"/>
                        </a:xfrm>
                      </wpg:grpSpPr>
                      <wps:wsp>
                        <wps:cNvPr id="2336" name="Freeform 23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45" cy="750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25 h 750"/>
                              <a:gd name="T2" fmla="*/ 9 w 12045"/>
                              <a:gd name="T3" fmla="*/ 76 h 750"/>
                              <a:gd name="T4" fmla="*/ 36 w 12045"/>
                              <a:gd name="T5" fmla="*/ 36 h 750"/>
                              <a:gd name="T6" fmla="*/ 76 w 12045"/>
                              <a:gd name="T7" fmla="*/ 9 h 750"/>
                              <a:gd name="T8" fmla="*/ 125 w 12045"/>
                              <a:gd name="T9" fmla="*/ 0 h 750"/>
                              <a:gd name="T10" fmla="*/ 11920 w 12045"/>
                              <a:gd name="T11" fmla="*/ 0 h 750"/>
                              <a:gd name="T12" fmla="*/ 11968 w 12045"/>
                              <a:gd name="T13" fmla="*/ 9 h 750"/>
                              <a:gd name="T14" fmla="*/ 12008 w 12045"/>
                              <a:gd name="T15" fmla="*/ 36 h 750"/>
                              <a:gd name="T16" fmla="*/ 12035 w 12045"/>
                              <a:gd name="T17" fmla="*/ 76 h 750"/>
                              <a:gd name="T18" fmla="*/ 12045 w 12045"/>
                              <a:gd name="T19" fmla="*/ 125 h 750"/>
                              <a:gd name="T20" fmla="*/ 12045 w 12045"/>
                              <a:gd name="T21" fmla="*/ 625 h 750"/>
                              <a:gd name="T22" fmla="*/ 12035 w 12045"/>
                              <a:gd name="T23" fmla="*/ 673 h 750"/>
                              <a:gd name="T24" fmla="*/ 12008 w 12045"/>
                              <a:gd name="T25" fmla="*/ 713 h 750"/>
                              <a:gd name="T26" fmla="*/ 11968 w 12045"/>
                              <a:gd name="T27" fmla="*/ 740 h 750"/>
                              <a:gd name="T28" fmla="*/ 11920 w 12045"/>
                              <a:gd name="T29" fmla="*/ 750 h 750"/>
                              <a:gd name="T30" fmla="*/ 125 w 12045"/>
                              <a:gd name="T31" fmla="*/ 750 h 750"/>
                              <a:gd name="T32" fmla="*/ 76 w 12045"/>
                              <a:gd name="T33" fmla="*/ 740 h 750"/>
                              <a:gd name="T34" fmla="*/ 36 w 12045"/>
                              <a:gd name="T35" fmla="*/ 713 h 750"/>
                              <a:gd name="T36" fmla="*/ 9 w 12045"/>
                              <a:gd name="T37" fmla="*/ 673 h 750"/>
                              <a:gd name="T38" fmla="*/ 0 w 12045"/>
                              <a:gd name="T39" fmla="*/ 625 h 750"/>
                              <a:gd name="T40" fmla="*/ 0 w 1204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20" y="0"/>
                                </a:lnTo>
                                <a:lnTo>
                                  <a:pt x="11968" y="9"/>
                                </a:lnTo>
                                <a:lnTo>
                                  <a:pt x="12008" y="36"/>
                                </a:lnTo>
                                <a:lnTo>
                                  <a:pt x="12035" y="76"/>
                                </a:lnTo>
                                <a:lnTo>
                                  <a:pt x="12045" y="125"/>
                                </a:lnTo>
                                <a:lnTo>
                                  <a:pt x="12045" y="625"/>
                                </a:lnTo>
                                <a:lnTo>
                                  <a:pt x="12035" y="673"/>
                                </a:lnTo>
                                <a:lnTo>
                                  <a:pt x="12008" y="713"/>
                                </a:lnTo>
                                <a:lnTo>
                                  <a:pt x="11968" y="740"/>
                                </a:lnTo>
                                <a:lnTo>
                                  <a:pt x="1192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085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6CADB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63D69" id="Group 22" o:spid="_x0000_s1045" style="position:absolute;margin-left:41.5pt;margin-top:11.5pt;width:604.25pt;height:39.5pt;z-index:251616768;mso-wrap-distance-left:0;mso-wrap-distance-right:0;mso-position-horizontal-relative:page;mso-position-vertical-relative:text" coordorigin="830,230" coordsize="1208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" o:allowincell="f">
                <v:shape id="Freeform 23" o:spid="_x0000_s1046" style="position:absolute;left:850;top:250;width:12045;height:750;visibility:visible;mso-wrap-style:square;v-text-anchor:top" coordsize="12045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" path="m,125l9,76,36,36,76,9,125,,11920,r48,9l12008,36r27,40l12045,125r,500l12035,673r-27,40l11968,740r-48,10l125,750,76,740,36,713,9,673,,625,,125xe" filled="f" strokeweight="2pt">
                  <v:path arrowok="t" o:connecttype="custom" o:connectlocs="0,125;9,76;36,36;76,9;125,0;11920,0;11968,9;12008,36;12035,76;12045,125;12045,625;12035,673;12008,713;11968,740;11920,750;125,750;76,740;36,713;9,673;0,625;0,125" o:connectangles="0,0,0,0,0,0,0,0,0,0,0,0,0,0,0,0,0,0,0,0,0"/>
                </v:shape>
                <v:shape id="Text Box 24" o:spid="_x0000_s1047" type="#_x0000_t202" style="position:absolute;left:831;top:231;width:12085;height: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" filled="f" stroked="f">
                  <v:textbox inset="0,0,0,0">
                    <w:txbxContent>
                      <w:p w14:paraId="2976CADB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17792" behindDoc="0" locked="0" layoutInCell="0" allowOverlap="1" wp14:anchorId="46476FD7" wp14:editId="3D9A67DE">
                <wp:simplePos x="0" y="0"/>
                <wp:positionH relativeFrom="page">
                  <wp:posOffset>541020</wp:posOffset>
                </wp:positionH>
                <wp:positionV relativeFrom="paragraph">
                  <wp:posOffset>801370</wp:posOffset>
                </wp:positionV>
                <wp:extent cx="9543415" cy="2080895"/>
                <wp:effectExtent l="0" t="0" r="0" b="0"/>
                <wp:wrapTopAndBottom/>
                <wp:docPr id="233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0808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3784DF" w14:textId="77777777" w:rsidR="006718F0" w:rsidRPr="00FE09EC" w:rsidRDefault="006718F0">
                            <w:pPr>
                              <w:pStyle w:val="a5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line="278" w:lineRule="exact"/>
                              <w:ind w:hanging="357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2DF13182" w14:textId="77777777" w:rsidR="006718F0" w:rsidRPr="00FE09EC" w:rsidRDefault="006718F0">
                            <w:pPr>
                              <w:pStyle w:val="a5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6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14:paraId="1905218B" w14:textId="77777777" w:rsidR="006718F0" w:rsidRPr="00FE09EC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IT๙" w:hAnsi="TH SarabunIT๙" w:cs="TH SarabunIT๙"/>
                                <w:spacing w:val="-1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</w:rPr>
                              <w:t>2.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3"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สมรรถนะ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ab/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45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เหตุผล...................................................................................................................................</w:t>
                            </w:r>
                          </w:p>
                          <w:p w14:paraId="74E498C0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00C4F3FE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IT๙" w:hAnsi="TH SarabunIT๙" w:cs="TH SarabunIT๙"/>
                                <w:sz w:val="31"/>
                                <w:szCs w:val="31"/>
                              </w:rPr>
                            </w:pPr>
                          </w:p>
                          <w:p w14:paraId="1ED0FCAA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ind w:left="5434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5279D1BC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ind w:left="5472" w:right="4673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</w:rPr>
                              <w:t>(...................................................................)</w:t>
                            </w:r>
                          </w:p>
                          <w:p w14:paraId="267005AF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ตำแหน่ง....................................................................</w:t>
                            </w:r>
                          </w:p>
                          <w:p w14:paraId="3296C76B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49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76FD7" id="Text Box 25" o:spid="_x0000_s1048" type="#_x0000_t202" style="position:absolute;margin-left:42.6pt;margin-top:63.1pt;width:751.45pt;height:163.85pt;z-index:251617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" o:allowincell="f" filled="f" strokeweight=".48pt">
                <v:textbox inset="0,0,0,0">
                  <w:txbxContent>
                    <w:p w14:paraId="353784DF" w14:textId="77777777" w:rsidR="006718F0" w:rsidRPr="00FE09EC" w:rsidRDefault="006718F0">
                      <w:pPr>
                        <w:pStyle w:val="a5"/>
                        <w:numPr>
                          <w:ilvl w:val="0"/>
                          <w:numId w:val="26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line="278" w:lineRule="exact"/>
                        <w:ind w:hanging="357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2DF13182" w14:textId="77777777" w:rsidR="006718F0" w:rsidRPr="00FE09EC" w:rsidRDefault="006718F0">
                      <w:pPr>
                        <w:pStyle w:val="a5"/>
                        <w:numPr>
                          <w:ilvl w:val="0"/>
                          <w:numId w:val="26"/>
                        </w:numPr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6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FE09EC">
                        <w:rPr>
                          <w:rFonts w:ascii="TH SarabunIT๙" w:hAnsi="TH SarabunIT๙" w:cs="TH SarabunIT๙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FE09EC">
                        <w:rPr>
                          <w:rFonts w:ascii="TH SarabunIT๙" w:hAnsi="TH SarabunIT๙" w:cs="TH SarabunIT๙"/>
                          <w:spacing w:val="-2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1.</w:t>
                      </w:r>
                      <w:r w:rsidRPr="00FE09EC">
                        <w:rPr>
                          <w:rFonts w:ascii="TH SarabunIT๙" w:hAnsi="TH SarabunIT๙" w:cs="TH SarabunIT๙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FE09EC">
                        <w:rPr>
                          <w:rFonts w:ascii="TH SarabunIT๙" w:hAnsi="TH SarabunIT๙" w:cs="TH SarabunIT๙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FE09EC">
                        <w:rPr>
                          <w:rFonts w:ascii="TH SarabunIT๙" w:hAnsi="TH SarabunIT๙" w:cs="TH SarabunIT๙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FE09EC">
                        <w:rPr>
                          <w:rFonts w:ascii="TH SarabunIT๙" w:hAnsi="TH SarabunIT๙" w:cs="TH SarabunIT๙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14:paraId="1905218B" w14:textId="77777777" w:rsidR="006718F0" w:rsidRPr="00FE09EC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IT๙" w:hAnsi="TH SarabunIT๙" w:cs="TH SarabunIT๙"/>
                          <w:spacing w:val="-1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</w:rPr>
                        <w:t>2.</w:t>
                      </w:r>
                      <w:r w:rsidRPr="00FE09EC">
                        <w:rPr>
                          <w:rFonts w:ascii="TH SarabunIT๙" w:hAnsi="TH SarabunIT๙" w:cs="TH SarabunIT๙"/>
                          <w:spacing w:val="-3"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สมรรถนะ</w:t>
                      </w: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ab/>
                      </w:r>
                      <w:r w:rsidRPr="00FE09EC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ควรได้คะแนนร้อยละ.........................</w:t>
                      </w:r>
                      <w:r w:rsidRPr="00FE09EC">
                        <w:rPr>
                          <w:rFonts w:ascii="TH SarabunIT๙" w:hAnsi="TH SarabunIT๙" w:cs="TH SarabunIT๙"/>
                          <w:spacing w:val="45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เหตุผล...................................................................................................................................</w:t>
                      </w:r>
                    </w:p>
                    <w:p w14:paraId="74E498C0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00C4F3FE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IT๙" w:hAnsi="TH SarabunIT๙" w:cs="TH SarabunIT๙"/>
                          <w:sz w:val="31"/>
                          <w:szCs w:val="31"/>
                        </w:rPr>
                      </w:pPr>
                    </w:p>
                    <w:p w14:paraId="1ED0FCAA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ind w:left="5434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5279D1BC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ind w:left="5472" w:right="4673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</w:rPr>
                        <w:t>(...................................................................)</w:t>
                      </w:r>
                    </w:p>
                    <w:p w14:paraId="267005AF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ตำแหน่ง....................................................................</w:t>
                      </w:r>
                    </w:p>
                    <w:p w14:paraId="3296C76B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49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8B17EA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14"/>
          <w:szCs w:val="14"/>
        </w:rPr>
      </w:pPr>
    </w:p>
    <w:p w14:paraId="0B215B5B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14"/>
          <w:szCs w:val="14"/>
        </w:rPr>
        <w:sectPr w:rsidR="006718F0" w:rsidRPr="002B61D9">
          <w:pgSz w:w="16850" w:h="11910" w:orient="landscape"/>
          <w:pgMar w:top="460" w:right="700" w:bottom="280" w:left="720" w:header="125" w:footer="0" w:gutter="0"/>
          <w:cols w:space="720" w:equalWidth="0">
            <w:col w:w="15430"/>
          </w:cols>
          <w:noEndnote/>
        </w:sectPr>
      </w:pPr>
    </w:p>
    <w:p w14:paraId="19BA628A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1E630F9E" w14:textId="77777777" w:rsidR="006718F0" w:rsidRPr="002B61D9" w:rsidRDefault="006718F0">
      <w:pPr>
        <w:pStyle w:val="a3"/>
        <w:kinsoku w:val="0"/>
        <w:overflowPunct w:val="0"/>
        <w:spacing w:before="5"/>
        <w:rPr>
          <w:rFonts w:ascii="TH SarabunIT๙" w:hAnsi="TH SarabunIT๙" w:cs="TH SarabunIT๙"/>
          <w:sz w:val="29"/>
          <w:szCs w:val="29"/>
        </w:rPr>
      </w:pPr>
    </w:p>
    <w:p w14:paraId="595ADED0" w14:textId="77777777" w:rsidR="006718F0" w:rsidRPr="002B61D9" w:rsidRDefault="002B61D9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678F848A" wp14:editId="07DC9A9F">
                <wp:extent cx="7683500" cy="501650"/>
                <wp:effectExtent l="0" t="0" r="3175" b="3175"/>
                <wp:docPr id="233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501650"/>
                          <a:chOff x="0" y="0"/>
                          <a:chExt cx="12100" cy="790"/>
                        </a:xfrm>
                      </wpg:grpSpPr>
                      <wps:wsp>
                        <wps:cNvPr id="2332" name="Freeform 2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750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25 h 750"/>
                              <a:gd name="T2" fmla="*/ 9 w 12060"/>
                              <a:gd name="T3" fmla="*/ 76 h 750"/>
                              <a:gd name="T4" fmla="*/ 36 w 12060"/>
                              <a:gd name="T5" fmla="*/ 36 h 750"/>
                              <a:gd name="T6" fmla="*/ 76 w 12060"/>
                              <a:gd name="T7" fmla="*/ 9 h 750"/>
                              <a:gd name="T8" fmla="*/ 125 w 12060"/>
                              <a:gd name="T9" fmla="*/ 0 h 750"/>
                              <a:gd name="T10" fmla="*/ 11935 w 12060"/>
                              <a:gd name="T11" fmla="*/ 0 h 750"/>
                              <a:gd name="T12" fmla="*/ 11983 w 12060"/>
                              <a:gd name="T13" fmla="*/ 9 h 750"/>
                              <a:gd name="T14" fmla="*/ 12023 w 12060"/>
                              <a:gd name="T15" fmla="*/ 36 h 750"/>
                              <a:gd name="T16" fmla="*/ 12050 w 12060"/>
                              <a:gd name="T17" fmla="*/ 76 h 750"/>
                              <a:gd name="T18" fmla="*/ 12060 w 12060"/>
                              <a:gd name="T19" fmla="*/ 125 h 750"/>
                              <a:gd name="T20" fmla="*/ 12060 w 12060"/>
                              <a:gd name="T21" fmla="*/ 625 h 750"/>
                              <a:gd name="T22" fmla="*/ 12050 w 12060"/>
                              <a:gd name="T23" fmla="*/ 673 h 750"/>
                              <a:gd name="T24" fmla="*/ 12023 w 12060"/>
                              <a:gd name="T25" fmla="*/ 713 h 750"/>
                              <a:gd name="T26" fmla="*/ 11983 w 12060"/>
                              <a:gd name="T27" fmla="*/ 740 h 750"/>
                              <a:gd name="T28" fmla="*/ 11935 w 12060"/>
                              <a:gd name="T29" fmla="*/ 750 h 750"/>
                              <a:gd name="T30" fmla="*/ 125 w 12060"/>
                              <a:gd name="T31" fmla="*/ 750 h 750"/>
                              <a:gd name="T32" fmla="*/ 76 w 12060"/>
                              <a:gd name="T33" fmla="*/ 740 h 750"/>
                              <a:gd name="T34" fmla="*/ 36 w 12060"/>
                              <a:gd name="T35" fmla="*/ 713 h 750"/>
                              <a:gd name="T36" fmla="*/ 9 w 12060"/>
                              <a:gd name="T37" fmla="*/ 673 h 750"/>
                              <a:gd name="T38" fmla="*/ 0 w 12060"/>
                              <a:gd name="T39" fmla="*/ 625 h 750"/>
                              <a:gd name="T40" fmla="*/ 0 w 1206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35" y="0"/>
                                </a:lnTo>
                                <a:lnTo>
                                  <a:pt x="11983" y="9"/>
                                </a:lnTo>
                                <a:lnTo>
                                  <a:pt x="12023" y="36"/>
                                </a:lnTo>
                                <a:lnTo>
                                  <a:pt x="12050" y="76"/>
                                </a:lnTo>
                                <a:lnTo>
                                  <a:pt x="12060" y="125"/>
                                </a:lnTo>
                                <a:lnTo>
                                  <a:pt x="12060" y="625"/>
                                </a:lnTo>
                                <a:lnTo>
                                  <a:pt x="12050" y="673"/>
                                </a:lnTo>
                                <a:lnTo>
                                  <a:pt x="12023" y="713"/>
                                </a:lnTo>
                                <a:lnTo>
                                  <a:pt x="11983" y="740"/>
                                </a:lnTo>
                                <a:lnTo>
                                  <a:pt x="1193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4126A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 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8F848A" id="Group 26" o:spid="_x0000_s1049" style="width:605pt;height:39.5pt;mso-position-horizontal-relative:char;mso-position-vertical-relative:line" coordsize="1210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">
                <v:shape id="Freeform 27" o:spid="_x0000_s1050" style="position:absolute;left:20;top:20;width:12060;height:750;visibility:visible;mso-wrap-style:square;v-text-anchor:top" coordsize="1206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" path="m,125l9,76,36,36,76,9,125,,11935,r48,9l12023,36r27,40l12060,125r,500l12050,673r-27,40l11983,740r-48,10l125,750,76,740,36,713,9,673,,625,,125xe" filled="f" strokeweight="2pt">
                  <v:path arrowok="t" o:connecttype="custom" o:connectlocs="0,125;9,76;36,36;76,9;125,0;11935,0;11983,9;12023,36;12050,76;12060,125;12060,625;12050,673;12023,713;11983,740;11935,750;125,750;76,740;36,713;9,673;0,625;0,125" o:connectangles="0,0,0,0,0,0,0,0,0,0,0,0,0,0,0,0,0,0,0,0,0"/>
                </v:shape>
                <v:shape id="Text Box 28" o:spid="_x0000_s1051" type="#_x0000_t202" style="position:absolute;width:12100;height: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" filled="f" stroked="f">
                  <v:textbox inset="0,0,0,0">
                    <w:txbxContent>
                      <w:p w14:paraId="3D94126A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 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E22B72B" w14:textId="77777777" w:rsidR="006718F0" w:rsidRPr="002B61D9" w:rsidRDefault="002B61D9">
      <w:pPr>
        <w:pStyle w:val="a3"/>
        <w:kinsoku w:val="0"/>
        <w:overflowPunct w:val="0"/>
        <w:spacing w:before="3"/>
        <w:rPr>
          <w:rFonts w:ascii="TH SarabunIT๙" w:hAnsi="TH SarabunIT๙" w:cs="TH SarabunIT๙"/>
          <w:sz w:val="22"/>
          <w:szCs w:val="22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18816" behindDoc="0" locked="0" layoutInCell="0" allowOverlap="1" wp14:anchorId="35247C3C" wp14:editId="53BEE5A8">
                <wp:simplePos x="0" y="0"/>
                <wp:positionH relativeFrom="page">
                  <wp:posOffset>541020</wp:posOffset>
                </wp:positionH>
                <wp:positionV relativeFrom="paragraph">
                  <wp:posOffset>191135</wp:posOffset>
                </wp:positionV>
                <wp:extent cx="9543415" cy="2541270"/>
                <wp:effectExtent l="0" t="0" r="0" b="0"/>
                <wp:wrapTopAndBottom/>
                <wp:docPr id="23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412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85DB6F" w14:textId="77777777" w:rsidR="006718F0" w:rsidRPr="00FE09EC" w:rsidRDefault="006718F0" w:rsidP="004878A8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IT๙" w:eastAsia="Arial Unicode MS" w:hAnsi="TH SarabunIT๙" w:cs="TH SarabunIT๙"/>
                                <w:w w:val="99"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1"/>
                                <w:w w:val="99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1"/>
                                <w:w w:val="99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88"/>
                                <w:sz w:val="32"/>
                                <w:szCs w:val="32"/>
                                <w:cs/>
                              </w:rPr>
                              <w:t>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1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ม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ิน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ตามส่วนที่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หรือ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88"/>
                                <w:sz w:val="32"/>
                                <w:szCs w:val="32"/>
                                <w:cs/>
                              </w:rPr>
                              <w:t>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1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ขึ้นไป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ตามส่วนที่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3A401E58" w14:textId="77777777" w:rsidR="006718F0" w:rsidRPr="00FE09EC" w:rsidRDefault="006718F0" w:rsidP="004878A8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142" w:right="4" w:firstLine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   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 มีความเห็นแตกต่าง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48D8FAD2" w14:textId="77777777" w:rsidR="006718F0" w:rsidRPr="00FE09EC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</w:rPr>
                              <w:t xml:space="preserve">      2.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3"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สมรรถนะ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ab/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.</w:t>
                            </w:r>
                          </w:p>
                          <w:p w14:paraId="471B36DC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3492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A147753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IT๙" w:hAnsi="TH SarabunIT๙" w:cs="TH SarabunIT๙"/>
                                <w:sz w:val="31"/>
                                <w:szCs w:val="31"/>
                              </w:rPr>
                            </w:pPr>
                          </w:p>
                          <w:p w14:paraId="7E32B072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ลงชื่อ.....................................................................</w:t>
                            </w:r>
                          </w:p>
                          <w:p w14:paraId="79A80B02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</w:rPr>
                              <w:t>(...................................................................)</w:t>
                            </w:r>
                          </w:p>
                          <w:p w14:paraId="3EBB46D6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ตำแหน่ง ปลัด อบจ./ปลัดเทศบาล/ปลัด อบต.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w w:val="95"/>
                                <w:cs/>
                              </w:rPr>
                              <w:t xml:space="preserve">ประธานกรรมการกลั่นกรองการประเมินผลการปฏิบัติงานฯ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47C3C" id="Text Box 29" o:spid="_x0000_s1052" type="#_x0000_t202" style="position:absolute;margin-left:42.6pt;margin-top:15.05pt;width:751.45pt;height:200.1pt;z-index:251618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" o:allowincell="f" filled="f" strokeweight=".48pt">
                <v:textbox inset="0,0,0,0">
                  <w:txbxContent>
                    <w:p w14:paraId="5085DB6F" w14:textId="77777777" w:rsidR="006718F0" w:rsidRPr="00FE09EC" w:rsidRDefault="006718F0" w:rsidP="004878A8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IT๙" w:eastAsia="Arial Unicode MS" w:hAnsi="TH SarabunIT๙" w:cs="TH SarabunIT๙"/>
                          <w:w w:val="99"/>
                          <w:sz w:val="32"/>
                          <w:szCs w:val="32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</w:rPr>
                        <w:t xml:space="preserve">  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เห็</w:t>
                      </w:r>
                      <w:r w:rsidRPr="00FE09EC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น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ช</w:t>
                      </w:r>
                      <w:r w:rsidRPr="00FE09EC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อ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บกั</w:t>
                      </w:r>
                      <w:r w:rsidRPr="00FE09EC">
                        <w:rPr>
                          <w:rFonts w:ascii="TH SarabunIT๙" w:hAnsi="TH SarabunIT๙" w:cs="TH SarabunIT๙"/>
                          <w:spacing w:val="-1"/>
                          <w:w w:val="99"/>
                          <w:sz w:val="32"/>
                          <w:szCs w:val="32"/>
                          <w:cs/>
                        </w:rPr>
                        <w:t>บ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ผลค</w:t>
                      </w:r>
                      <w:r w:rsidRPr="00FE09EC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ะ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แน</w:t>
                      </w:r>
                      <w:r w:rsidRPr="00FE09EC">
                        <w:rPr>
                          <w:rFonts w:ascii="TH SarabunIT๙" w:hAnsi="TH SarabunIT๙" w:cs="TH SarabunIT๙"/>
                          <w:spacing w:val="1"/>
                          <w:w w:val="99"/>
                          <w:sz w:val="32"/>
                          <w:szCs w:val="32"/>
                          <w:cs/>
                        </w:rPr>
                        <w:t>น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ของ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w w:val="88"/>
                          <w:sz w:val="32"/>
                          <w:szCs w:val="32"/>
                          <w:cs/>
                        </w:rPr>
                        <w:t></w:t>
                      </w:r>
                      <w:r w:rsidRPr="00FE09EC">
                        <w:rPr>
                          <w:rFonts w:ascii="TH SarabunIT๙" w:hAnsi="TH SarabunIT๙" w:cs="TH SarabunIT๙"/>
                          <w:spacing w:val="-1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Pr="00FE09EC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ม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ิน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ตามส่วนที่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4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ab/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หรือ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w w:val="88"/>
                          <w:sz w:val="32"/>
                          <w:szCs w:val="32"/>
                          <w:cs/>
                        </w:rPr>
                        <w:t></w:t>
                      </w:r>
                      <w:r w:rsidRPr="00FE09EC">
                        <w:rPr>
                          <w:rFonts w:ascii="TH SarabunIT๙" w:hAnsi="TH SarabunIT๙" w:cs="TH SarabunIT๙"/>
                          <w:spacing w:val="-1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FE09EC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อ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ขึ้นไป</w:t>
                      </w:r>
                      <w:r w:rsidRPr="00FE09EC">
                        <w:rPr>
                          <w:rFonts w:ascii="TH SarabunIT๙" w:hAnsi="TH SarabunIT๙" w:cs="TH SarabunIT๙"/>
                          <w:spacing w:val="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ตามส่วนที่</w:t>
                      </w:r>
                      <w:r w:rsidRPr="00FE09EC">
                        <w:rPr>
                          <w:rFonts w:ascii="TH SarabunIT๙" w:hAnsi="TH SarabunIT๙" w:cs="TH SarabunIT๙"/>
                          <w:spacing w:val="-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3A401E58" w14:textId="77777777" w:rsidR="006718F0" w:rsidRPr="00FE09EC" w:rsidRDefault="006718F0" w:rsidP="004878A8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142" w:right="4" w:firstLine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    </w:t>
                      </w:r>
                      <w:r w:rsidRPr="00FE09EC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 มีความเห็นแตกต่าง</w:t>
                      </w:r>
                      <w:r w:rsidRPr="00FE09EC">
                        <w:rPr>
                          <w:rFonts w:ascii="TH SarabunIT๙" w:hAnsi="TH SarabunIT๙" w:cs="TH SarabunIT๙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FE09EC">
                        <w:rPr>
                          <w:rFonts w:ascii="TH SarabunIT๙" w:hAnsi="TH SarabunIT๙" w:cs="TH SarabunIT๙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1.</w:t>
                      </w:r>
                      <w:r w:rsidRPr="00FE09EC">
                        <w:rPr>
                          <w:rFonts w:ascii="TH SarabunIT๙" w:hAnsi="TH SarabunIT๙" w:cs="TH SarabunIT๙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FE09EC">
                        <w:rPr>
                          <w:rFonts w:ascii="TH SarabunIT๙" w:hAnsi="TH SarabunIT๙" w:cs="TH SarabunIT๙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FE09EC">
                        <w:rPr>
                          <w:rFonts w:ascii="TH SarabunIT๙" w:hAnsi="TH SarabunIT๙" w:cs="TH SarabunIT๙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FE09EC">
                        <w:rPr>
                          <w:rFonts w:ascii="TH SarabunIT๙" w:hAnsi="TH SarabunIT๙" w:cs="TH SarabunIT๙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48D8FAD2" w14:textId="77777777" w:rsidR="006718F0" w:rsidRPr="00FE09EC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</w:rPr>
                        <w:t xml:space="preserve">      2.</w:t>
                      </w:r>
                      <w:r w:rsidRPr="00FE09EC">
                        <w:rPr>
                          <w:rFonts w:ascii="TH SarabunIT๙" w:hAnsi="TH SarabunIT๙" w:cs="TH SarabunIT๙"/>
                          <w:spacing w:val="-3"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สมรรถนะ</w:t>
                      </w: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ab/>
                      </w:r>
                      <w:r w:rsidRPr="00FE09EC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.</w:t>
                      </w:r>
                    </w:p>
                    <w:p w14:paraId="471B36DC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3492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A147753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IT๙" w:hAnsi="TH SarabunIT๙" w:cs="TH SarabunIT๙"/>
                          <w:sz w:val="31"/>
                          <w:szCs w:val="31"/>
                        </w:rPr>
                      </w:pPr>
                    </w:p>
                    <w:p w14:paraId="7E32B072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ลงชื่อ.....................................................................</w:t>
                      </w:r>
                    </w:p>
                    <w:p w14:paraId="79A80B02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</w:rPr>
                        <w:t>(...................................................................)</w:t>
                      </w:r>
                    </w:p>
                    <w:p w14:paraId="3EBB46D6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 xml:space="preserve">ตำแหน่ง ปลัด อบจ./ปลัดเทศบาล/ปลัด อบต. </w:t>
                      </w:r>
                      <w:r w:rsidRPr="00FE09EC">
                        <w:rPr>
                          <w:rFonts w:ascii="TH SarabunIT๙" w:hAnsi="TH SarabunIT๙" w:cs="TH SarabunIT๙"/>
                          <w:w w:val="95"/>
                          <w:cs/>
                        </w:rPr>
                        <w:t xml:space="preserve">ประธานกรรมการกลั่นกรองการประเมินผลการปฏิบัติงานฯ </w:t>
                      </w: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0" distR="0" simplePos="0" relativeHeight="251619840" behindDoc="0" locked="0" layoutInCell="0" allowOverlap="1" wp14:anchorId="5D7D5265" wp14:editId="2BCEC9E7">
                <wp:simplePos x="0" y="0"/>
                <wp:positionH relativeFrom="page">
                  <wp:posOffset>527050</wp:posOffset>
                </wp:positionH>
                <wp:positionV relativeFrom="paragraph">
                  <wp:posOffset>2905125</wp:posOffset>
                </wp:positionV>
                <wp:extent cx="7664450" cy="501650"/>
                <wp:effectExtent l="0" t="0" r="0" b="0"/>
                <wp:wrapTopAndBottom/>
                <wp:docPr id="2327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64450" cy="501650"/>
                          <a:chOff x="830" y="4575"/>
                          <a:chExt cx="12070" cy="790"/>
                        </a:xfrm>
                      </wpg:grpSpPr>
                      <wps:wsp>
                        <wps:cNvPr id="2328" name="Freeform 31"/>
                        <wps:cNvSpPr>
                          <a:spLocks/>
                        </wps:cNvSpPr>
                        <wps:spPr bwMode="auto">
                          <a:xfrm>
                            <a:off x="850" y="4595"/>
                            <a:ext cx="12030" cy="750"/>
                          </a:xfrm>
                          <a:custGeom>
                            <a:avLst/>
                            <a:gdLst>
                              <a:gd name="T0" fmla="*/ 0 w 12030"/>
                              <a:gd name="T1" fmla="*/ 125 h 750"/>
                              <a:gd name="T2" fmla="*/ 9 w 12030"/>
                              <a:gd name="T3" fmla="*/ 76 h 750"/>
                              <a:gd name="T4" fmla="*/ 36 w 12030"/>
                              <a:gd name="T5" fmla="*/ 36 h 750"/>
                              <a:gd name="T6" fmla="*/ 76 w 12030"/>
                              <a:gd name="T7" fmla="*/ 9 h 750"/>
                              <a:gd name="T8" fmla="*/ 125 w 12030"/>
                              <a:gd name="T9" fmla="*/ 0 h 750"/>
                              <a:gd name="T10" fmla="*/ 11905 w 12030"/>
                              <a:gd name="T11" fmla="*/ 0 h 750"/>
                              <a:gd name="T12" fmla="*/ 11953 w 12030"/>
                              <a:gd name="T13" fmla="*/ 9 h 750"/>
                              <a:gd name="T14" fmla="*/ 11993 w 12030"/>
                              <a:gd name="T15" fmla="*/ 36 h 750"/>
                              <a:gd name="T16" fmla="*/ 12020 w 12030"/>
                              <a:gd name="T17" fmla="*/ 76 h 750"/>
                              <a:gd name="T18" fmla="*/ 12030 w 12030"/>
                              <a:gd name="T19" fmla="*/ 125 h 750"/>
                              <a:gd name="T20" fmla="*/ 12030 w 12030"/>
                              <a:gd name="T21" fmla="*/ 625 h 750"/>
                              <a:gd name="T22" fmla="*/ 12020 w 12030"/>
                              <a:gd name="T23" fmla="*/ 673 h 750"/>
                              <a:gd name="T24" fmla="*/ 11993 w 12030"/>
                              <a:gd name="T25" fmla="*/ 713 h 750"/>
                              <a:gd name="T26" fmla="*/ 11953 w 12030"/>
                              <a:gd name="T27" fmla="*/ 740 h 750"/>
                              <a:gd name="T28" fmla="*/ 11905 w 12030"/>
                              <a:gd name="T29" fmla="*/ 750 h 750"/>
                              <a:gd name="T30" fmla="*/ 125 w 12030"/>
                              <a:gd name="T31" fmla="*/ 750 h 750"/>
                              <a:gd name="T32" fmla="*/ 76 w 12030"/>
                              <a:gd name="T33" fmla="*/ 740 h 750"/>
                              <a:gd name="T34" fmla="*/ 36 w 12030"/>
                              <a:gd name="T35" fmla="*/ 713 h 750"/>
                              <a:gd name="T36" fmla="*/ 9 w 12030"/>
                              <a:gd name="T37" fmla="*/ 673 h 750"/>
                              <a:gd name="T38" fmla="*/ 0 w 12030"/>
                              <a:gd name="T39" fmla="*/ 625 h 750"/>
                              <a:gd name="T40" fmla="*/ 0 w 1203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3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05" y="0"/>
                                </a:lnTo>
                                <a:lnTo>
                                  <a:pt x="11953" y="9"/>
                                </a:lnTo>
                                <a:lnTo>
                                  <a:pt x="11993" y="36"/>
                                </a:lnTo>
                                <a:lnTo>
                                  <a:pt x="12020" y="76"/>
                                </a:lnTo>
                                <a:lnTo>
                                  <a:pt x="12030" y="125"/>
                                </a:lnTo>
                                <a:lnTo>
                                  <a:pt x="12030" y="625"/>
                                </a:lnTo>
                                <a:lnTo>
                                  <a:pt x="12020" y="673"/>
                                </a:lnTo>
                                <a:lnTo>
                                  <a:pt x="11993" y="713"/>
                                </a:lnTo>
                                <a:lnTo>
                                  <a:pt x="11953" y="740"/>
                                </a:lnTo>
                                <a:lnTo>
                                  <a:pt x="1190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4575"/>
                            <a:ext cx="1207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2A00C" w14:textId="77777777" w:rsidR="006718F0" w:rsidRPr="00FE09EC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2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ผลการพิจารณาของนายก อบจ./นายกเทศมนตรี/นายก อบต.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7D5265" id="Group 30" o:spid="_x0000_s1053" style="position:absolute;margin-left:41.5pt;margin-top:228.75pt;width:603.5pt;height:39.5pt;z-index:251619840;mso-wrap-distance-left:0;mso-wrap-distance-right:0;mso-position-horizontal-relative:page;mso-position-vertical-relative:text" coordorigin="830,4575" coordsize="1207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" o:allowincell="f">
                <v:shape id="Freeform 31" o:spid="_x0000_s1054" style="position:absolute;left:850;top:4595;width:12030;height:750;visibility:visible;mso-wrap-style:square;v-text-anchor:top" coordsize="1203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" path="m,125l9,76,36,36,76,9,125,,11905,r48,9l11993,36r27,40l12030,125r,500l12020,673r-27,40l11953,740r-48,10l125,750,76,740,36,713,9,673,,625,,125xe" filled="f" strokeweight="2pt">
                  <v:path arrowok="t" o:connecttype="custom" o:connectlocs="0,125;9,76;36,36;76,9;125,0;11905,0;11953,9;11993,36;12020,76;12030,125;12030,625;12020,673;11993,713;11953,740;11905,750;125,750;76,740;36,713;9,673;0,625;0,125" o:connectangles="0,0,0,0,0,0,0,0,0,0,0,0,0,0,0,0,0,0,0,0,0"/>
                </v:shape>
                <v:shape id="Text Box 32" o:spid="_x0000_s1055" type="#_x0000_t202" style="position:absolute;left:831;top:4575;width:12070;height: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" filled="f" stroked="f">
                  <v:textbox inset="0,0,0,0">
                    <w:txbxContent>
                      <w:p w14:paraId="5FD2A00C" w14:textId="77777777" w:rsidR="006718F0" w:rsidRPr="00FE09EC" w:rsidRDefault="006718F0">
                        <w:pPr>
                          <w:pStyle w:val="a3"/>
                          <w:kinsoku w:val="0"/>
                          <w:overflowPunct w:val="0"/>
                          <w:spacing w:before="192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ผลการพิจารณาของนายก อบจ./นายกเทศมนตรี/นายก อบต.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20864" behindDoc="0" locked="0" layoutInCell="0" allowOverlap="1" wp14:anchorId="37247B42" wp14:editId="0D9972BD">
                <wp:simplePos x="0" y="0"/>
                <wp:positionH relativeFrom="page">
                  <wp:posOffset>541020</wp:posOffset>
                </wp:positionH>
                <wp:positionV relativeFrom="paragraph">
                  <wp:posOffset>3536950</wp:posOffset>
                </wp:positionV>
                <wp:extent cx="9543415" cy="2271395"/>
                <wp:effectExtent l="0" t="0" r="0" b="0"/>
                <wp:wrapTopAndBottom/>
                <wp:docPr id="232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2713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1D291D" w14:textId="77777777" w:rsidR="006718F0" w:rsidRPr="00FE09EC" w:rsidRDefault="006718F0">
                            <w:pPr>
                              <w:pStyle w:val="a5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line="313" w:lineRule="exact"/>
                              <w:ind w:hanging="357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</w:r>
                          </w:p>
                          <w:p w14:paraId="51BF1A12" w14:textId="77777777" w:rsidR="006718F0" w:rsidRPr="00FE09EC" w:rsidRDefault="006718F0">
                            <w:pPr>
                              <w:pStyle w:val="a5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14:paraId="2B580AE5" w14:textId="77777777" w:rsidR="006718F0" w:rsidRPr="00FE09EC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</w:rPr>
                              <w:t>2.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3"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สมรรถนะ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ab/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spacing w:val="-8"/>
                                <w:cs/>
                              </w:rPr>
                              <w:t xml:space="preserve"> </w:t>
                            </w: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............</w:t>
                            </w:r>
                          </w:p>
                          <w:p w14:paraId="6BA6AB4F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ind w:left="3838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7406F7C6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IT๙" w:hAnsi="TH SarabunIT๙" w:cs="TH SarabunIT๙"/>
                                <w:sz w:val="35"/>
                                <w:szCs w:val="35"/>
                              </w:rPr>
                            </w:pPr>
                          </w:p>
                          <w:p w14:paraId="4A5C4D5B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52108196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</w:rPr>
                              <w:t>(...................................................................)</w:t>
                            </w:r>
                          </w:p>
                          <w:p w14:paraId="5E48360D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775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ตำแหน่ง นายก อบจ./นายกเทศมนตรี/นายก อบต.</w:t>
                            </w:r>
                          </w:p>
                          <w:p w14:paraId="134E7368" w14:textId="77777777" w:rsidR="006718F0" w:rsidRPr="00FE09EC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65"/>
                              <w:ind w:left="5472" w:right="4929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FE09EC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47B42" id="Text Box 33" o:spid="_x0000_s1056" type="#_x0000_t202" style="position:absolute;margin-left:42.6pt;margin-top:278.5pt;width:751.45pt;height:178.85pt;z-index:251620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" o:allowincell="f" filled="f" strokeweight=".48pt">
                <v:textbox inset="0,0,0,0">
                  <w:txbxContent>
                    <w:p w14:paraId="381D291D" w14:textId="77777777" w:rsidR="006718F0" w:rsidRPr="00FE09EC" w:rsidRDefault="006718F0">
                      <w:pPr>
                        <w:pStyle w:val="a5"/>
                        <w:numPr>
                          <w:ilvl w:val="0"/>
                          <w:numId w:val="24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line="313" w:lineRule="exact"/>
                        <w:ind w:hanging="357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</w:r>
                    </w:p>
                    <w:p w14:paraId="51BF1A12" w14:textId="77777777" w:rsidR="006718F0" w:rsidRPr="00FE09EC" w:rsidRDefault="006718F0">
                      <w:pPr>
                        <w:pStyle w:val="a5"/>
                        <w:numPr>
                          <w:ilvl w:val="0"/>
                          <w:numId w:val="24"/>
                        </w:numPr>
                        <w:tabs>
                          <w:tab w:val="left" w:pos="464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FE09EC">
                        <w:rPr>
                          <w:rFonts w:ascii="TH SarabunIT๙" w:hAnsi="TH SarabunIT๙" w:cs="TH SarabunIT๙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FE09EC">
                        <w:rPr>
                          <w:rFonts w:ascii="TH SarabunIT๙" w:hAnsi="TH SarabunIT๙" w:cs="TH SarabunIT๙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1.</w:t>
                      </w:r>
                      <w:r w:rsidRPr="00FE09EC">
                        <w:rPr>
                          <w:rFonts w:ascii="TH SarabunIT๙" w:hAnsi="TH SarabunIT๙" w:cs="TH SarabunIT๙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FE09EC">
                        <w:rPr>
                          <w:rFonts w:ascii="TH SarabunIT๙" w:hAnsi="TH SarabunIT๙" w:cs="TH SarabunIT๙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FE09EC">
                        <w:rPr>
                          <w:rFonts w:ascii="TH SarabunIT๙" w:hAnsi="TH SarabunIT๙" w:cs="TH SarabunIT๙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FE09EC">
                        <w:rPr>
                          <w:rFonts w:ascii="TH SarabunIT๙" w:hAnsi="TH SarabunIT๙" w:cs="TH SarabunIT๙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14:paraId="2B580AE5" w14:textId="77777777" w:rsidR="006718F0" w:rsidRPr="00FE09EC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</w:rPr>
                        <w:t>2.</w:t>
                      </w:r>
                      <w:r w:rsidRPr="00FE09EC">
                        <w:rPr>
                          <w:rFonts w:ascii="TH SarabunIT๙" w:hAnsi="TH SarabunIT๙" w:cs="TH SarabunIT๙"/>
                          <w:spacing w:val="-3"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สมรรถนะ</w:t>
                      </w: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ab/>
                      </w:r>
                      <w:r w:rsidRPr="00FE09EC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Pr="00FE09EC">
                        <w:rPr>
                          <w:rFonts w:ascii="TH SarabunIT๙" w:hAnsi="TH SarabunIT๙" w:cs="TH SarabunIT๙"/>
                          <w:spacing w:val="-8"/>
                          <w:cs/>
                        </w:rPr>
                        <w:t xml:space="preserve"> </w:t>
                      </w: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............</w:t>
                      </w:r>
                    </w:p>
                    <w:p w14:paraId="6BA6AB4F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ind w:left="3838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7406F7C6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IT๙" w:hAnsi="TH SarabunIT๙" w:cs="TH SarabunIT๙"/>
                          <w:sz w:val="35"/>
                          <w:szCs w:val="35"/>
                        </w:rPr>
                      </w:pPr>
                    </w:p>
                    <w:p w14:paraId="4A5C4D5B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52108196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</w:rPr>
                        <w:t>(...................................................................)</w:t>
                      </w:r>
                    </w:p>
                    <w:p w14:paraId="5E48360D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spacing w:before="57"/>
                        <w:ind w:left="5775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ตำแหน่ง นายก อบจ./นายกเทศมนตรี/นายก อบต.</w:t>
                      </w:r>
                    </w:p>
                    <w:p w14:paraId="134E7368" w14:textId="77777777" w:rsidR="006718F0" w:rsidRPr="00FE09EC" w:rsidRDefault="006718F0">
                      <w:pPr>
                        <w:pStyle w:val="a3"/>
                        <w:kinsoku w:val="0"/>
                        <w:overflowPunct w:val="0"/>
                        <w:spacing w:before="65"/>
                        <w:ind w:left="5472" w:right="4929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FE09EC">
                        <w:rPr>
                          <w:rFonts w:ascii="TH SarabunIT๙" w:hAnsi="TH SarabunIT๙" w:cs="TH SarabunIT๙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9ABC9" w14:textId="77777777" w:rsidR="006718F0" w:rsidRPr="002B61D9" w:rsidRDefault="006718F0">
      <w:pPr>
        <w:pStyle w:val="a3"/>
        <w:kinsoku w:val="0"/>
        <w:overflowPunct w:val="0"/>
        <w:spacing w:before="4"/>
        <w:rPr>
          <w:rFonts w:ascii="TH SarabunIT๙" w:hAnsi="TH SarabunIT๙" w:cs="TH SarabunIT๙"/>
          <w:sz w:val="17"/>
          <w:szCs w:val="17"/>
        </w:rPr>
      </w:pPr>
    </w:p>
    <w:p w14:paraId="0DA01C95" w14:textId="77777777" w:rsidR="006718F0" w:rsidRPr="002B61D9" w:rsidRDefault="006718F0">
      <w:pPr>
        <w:pStyle w:val="a3"/>
        <w:kinsoku w:val="0"/>
        <w:overflowPunct w:val="0"/>
        <w:spacing w:before="4"/>
        <w:rPr>
          <w:rFonts w:ascii="TH SarabunIT๙" w:hAnsi="TH SarabunIT๙" w:cs="TH SarabunIT๙"/>
          <w:sz w:val="11"/>
          <w:szCs w:val="11"/>
        </w:rPr>
      </w:pPr>
    </w:p>
    <w:p w14:paraId="52753C72" w14:textId="77777777" w:rsidR="006718F0" w:rsidRPr="002B61D9" w:rsidRDefault="006718F0">
      <w:pPr>
        <w:pStyle w:val="a3"/>
        <w:kinsoku w:val="0"/>
        <w:overflowPunct w:val="0"/>
        <w:spacing w:before="4"/>
        <w:rPr>
          <w:rFonts w:ascii="TH SarabunIT๙" w:hAnsi="TH SarabunIT๙" w:cs="TH SarabunIT๙"/>
          <w:sz w:val="11"/>
          <w:szCs w:val="11"/>
        </w:rPr>
        <w:sectPr w:rsidR="006718F0" w:rsidRPr="002B61D9"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769CC3B8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27"/>
          <w:szCs w:val="27"/>
        </w:rPr>
      </w:pPr>
    </w:p>
    <w:sectPr w:rsidR="006718F0" w:rsidRPr="002B61D9" w:rsidSect="007D6935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46485" w14:textId="77777777" w:rsidR="00CF6F3D" w:rsidRDefault="00CF6F3D">
      <w:r>
        <w:separator/>
      </w:r>
    </w:p>
  </w:endnote>
  <w:endnote w:type="continuationSeparator" w:id="0">
    <w:p w14:paraId="4C5360C9" w14:textId="77777777" w:rsidR="00CF6F3D" w:rsidRDefault="00CF6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29368" w14:textId="77777777" w:rsidR="00CF6F3D" w:rsidRDefault="00CF6F3D">
      <w:r>
        <w:separator/>
      </w:r>
    </w:p>
  </w:footnote>
  <w:footnote w:type="continuationSeparator" w:id="0">
    <w:p w14:paraId="441BBA91" w14:textId="77777777" w:rsidR="00CF6F3D" w:rsidRDefault="00CF6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3D920" w14:textId="77777777" w:rsidR="006718F0" w:rsidRDefault="002B61D9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EA0CC1F" wp14:editId="19C3738B">
              <wp:simplePos x="0" y="0"/>
              <wp:positionH relativeFrom="page">
                <wp:posOffset>10037445</wp:posOffset>
              </wp:positionH>
              <wp:positionV relativeFrom="page">
                <wp:posOffset>66675</wp:posOffset>
              </wp:positionV>
              <wp:extent cx="142240" cy="248920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42B4A" w14:textId="77777777" w:rsidR="006718F0" w:rsidRPr="00B95964" w:rsidRDefault="006718F0">
                          <w:pPr>
                            <w:pStyle w:val="a3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rFonts w:ascii="TH SarabunIT๙" w:hAnsi="TH SarabunIT๙" w:cs="TH SarabunIT๙"/>
                              <w:w w:val="99"/>
                            </w:rPr>
                          </w:pPr>
                          <w:r w:rsidRPr="00B95964">
                            <w:rPr>
                              <w:rFonts w:ascii="TH SarabunIT๙" w:hAnsi="TH SarabunIT๙" w:cs="TH SarabunIT๙"/>
                              <w:w w:val="99"/>
                            </w:rPr>
                            <w:fldChar w:fldCharType="begin"/>
                          </w:r>
                          <w:r w:rsidRPr="00B95964">
                            <w:rPr>
                              <w:rFonts w:ascii="TH SarabunIT๙" w:hAnsi="TH SarabunIT๙" w:cs="TH SarabunIT๙"/>
                              <w:w w:val="99"/>
                            </w:rPr>
                            <w:instrText xml:space="preserve"> PAGE </w:instrText>
                          </w:r>
                          <w:r w:rsidRPr="00B95964">
                            <w:rPr>
                              <w:rFonts w:ascii="TH SarabunIT๙" w:hAnsi="TH SarabunIT๙" w:cs="TH SarabunIT๙"/>
                              <w:w w:val="99"/>
                            </w:rPr>
                            <w:fldChar w:fldCharType="separate"/>
                          </w:r>
                          <w:r w:rsidR="00303041" w:rsidRPr="00B95964">
                            <w:rPr>
                              <w:rFonts w:ascii="TH SarabunIT๙" w:hAnsi="TH SarabunIT๙" w:cs="TH SarabunIT๙"/>
                              <w:noProof/>
                              <w:w w:val="99"/>
                            </w:rPr>
                            <w:t>8</w:t>
                          </w:r>
                          <w:r w:rsidRPr="00B95964">
                            <w:rPr>
                              <w:rFonts w:ascii="TH SarabunIT๙" w:hAnsi="TH SarabunIT๙" w:cs="TH SarabunIT๙"/>
                              <w:w w:val="9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A0CC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7" type="#_x0000_t202" style="position:absolute;margin-left:790.35pt;margin-top:5.25pt;width:11.2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" o:allowincell="f" filled="f" stroked="f">
              <v:textbox inset="0,0,0,0">
                <w:txbxContent>
                  <w:p w14:paraId="03F42B4A" w14:textId="77777777" w:rsidR="006718F0" w:rsidRPr="00B95964" w:rsidRDefault="006718F0">
                    <w:pPr>
                      <w:pStyle w:val="a3"/>
                      <w:kinsoku w:val="0"/>
                      <w:overflowPunct w:val="0"/>
                      <w:spacing w:before="9"/>
                      <w:ind w:left="40"/>
                      <w:rPr>
                        <w:rFonts w:ascii="TH SarabunIT๙" w:hAnsi="TH SarabunIT๙" w:cs="TH SarabunIT๙"/>
                        <w:w w:val="99"/>
                      </w:rPr>
                    </w:pPr>
                    <w:r w:rsidRPr="00B95964">
                      <w:rPr>
                        <w:rFonts w:ascii="TH SarabunIT๙" w:hAnsi="TH SarabunIT๙" w:cs="TH SarabunIT๙"/>
                        <w:w w:val="99"/>
                      </w:rPr>
                      <w:fldChar w:fldCharType="begin"/>
                    </w:r>
                    <w:r w:rsidRPr="00B95964">
                      <w:rPr>
                        <w:rFonts w:ascii="TH SarabunIT๙" w:hAnsi="TH SarabunIT๙" w:cs="TH SarabunIT๙"/>
                        <w:w w:val="99"/>
                      </w:rPr>
                      <w:instrText xml:space="preserve"> PAGE </w:instrText>
                    </w:r>
                    <w:r w:rsidRPr="00B95964">
                      <w:rPr>
                        <w:rFonts w:ascii="TH SarabunIT๙" w:hAnsi="TH SarabunIT๙" w:cs="TH SarabunIT๙"/>
                        <w:w w:val="99"/>
                      </w:rPr>
                      <w:fldChar w:fldCharType="separate"/>
                    </w:r>
                    <w:r w:rsidR="00303041" w:rsidRPr="00B95964">
                      <w:rPr>
                        <w:rFonts w:ascii="TH SarabunIT๙" w:hAnsi="TH SarabunIT๙" w:cs="TH SarabunIT๙"/>
                        <w:noProof/>
                        <w:w w:val="99"/>
                      </w:rPr>
                      <w:t>8</w:t>
                    </w:r>
                    <w:r w:rsidRPr="00B95964">
                      <w:rPr>
                        <w:rFonts w:ascii="TH SarabunIT๙" w:hAnsi="TH SarabunIT๙" w:cs="TH SarabunIT๙"/>
                        <w:w w:val="9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 w15:restartNumberingAfterBreak="0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 w15:restartNumberingAfterBreak="0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 w15:restartNumberingAfterBreak="0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 w15:restartNumberingAfterBreak="0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 w15:restartNumberingAfterBreak="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 w15:restartNumberingAfterBreak="0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 w15:restartNumberingAfterBreak="0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 w15:restartNumberingAfterBreak="0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 w15:restartNumberingAfterBreak="0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 w15:restartNumberingAfterBreak="0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 w15:restartNumberingAfterBreak="0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 w15:restartNumberingAfterBreak="0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 w15:restartNumberingAfterBreak="0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 w15:restartNumberingAfterBreak="0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 w16cid:durableId="1676225826">
    <w:abstractNumId w:val="29"/>
  </w:num>
  <w:num w:numId="2" w16cid:durableId="1723286402">
    <w:abstractNumId w:val="28"/>
  </w:num>
  <w:num w:numId="3" w16cid:durableId="37633548">
    <w:abstractNumId w:val="27"/>
  </w:num>
  <w:num w:numId="4" w16cid:durableId="2109230592">
    <w:abstractNumId w:val="26"/>
  </w:num>
  <w:num w:numId="5" w16cid:durableId="1990665991">
    <w:abstractNumId w:val="25"/>
  </w:num>
  <w:num w:numId="6" w16cid:durableId="1117529058">
    <w:abstractNumId w:val="24"/>
  </w:num>
  <w:num w:numId="7" w16cid:durableId="892423008">
    <w:abstractNumId w:val="23"/>
  </w:num>
  <w:num w:numId="8" w16cid:durableId="918103742">
    <w:abstractNumId w:val="22"/>
  </w:num>
  <w:num w:numId="9" w16cid:durableId="1591888967">
    <w:abstractNumId w:val="21"/>
  </w:num>
  <w:num w:numId="10" w16cid:durableId="178979046">
    <w:abstractNumId w:val="20"/>
  </w:num>
  <w:num w:numId="11" w16cid:durableId="1436634564">
    <w:abstractNumId w:val="19"/>
  </w:num>
  <w:num w:numId="12" w16cid:durableId="1058236974">
    <w:abstractNumId w:val="18"/>
  </w:num>
  <w:num w:numId="13" w16cid:durableId="268271340">
    <w:abstractNumId w:val="17"/>
  </w:num>
  <w:num w:numId="14" w16cid:durableId="1473477020">
    <w:abstractNumId w:val="16"/>
  </w:num>
  <w:num w:numId="15" w16cid:durableId="357774262">
    <w:abstractNumId w:val="15"/>
  </w:num>
  <w:num w:numId="16" w16cid:durableId="1552837325">
    <w:abstractNumId w:val="14"/>
  </w:num>
  <w:num w:numId="17" w16cid:durableId="464010649">
    <w:abstractNumId w:val="13"/>
  </w:num>
  <w:num w:numId="18" w16cid:durableId="43648241">
    <w:abstractNumId w:val="12"/>
  </w:num>
  <w:num w:numId="19" w16cid:durableId="800878668">
    <w:abstractNumId w:val="11"/>
  </w:num>
  <w:num w:numId="20" w16cid:durableId="2080714827">
    <w:abstractNumId w:val="10"/>
  </w:num>
  <w:num w:numId="21" w16cid:durableId="1083182549">
    <w:abstractNumId w:val="9"/>
  </w:num>
  <w:num w:numId="22" w16cid:durableId="118568819">
    <w:abstractNumId w:val="8"/>
  </w:num>
  <w:num w:numId="23" w16cid:durableId="185951494">
    <w:abstractNumId w:val="7"/>
  </w:num>
  <w:num w:numId="24" w16cid:durableId="1075971859">
    <w:abstractNumId w:val="6"/>
  </w:num>
  <w:num w:numId="25" w16cid:durableId="920137483">
    <w:abstractNumId w:val="5"/>
  </w:num>
  <w:num w:numId="26" w16cid:durableId="253632070">
    <w:abstractNumId w:val="4"/>
  </w:num>
  <w:num w:numId="27" w16cid:durableId="495269985">
    <w:abstractNumId w:val="3"/>
  </w:num>
  <w:num w:numId="28" w16cid:durableId="81682058">
    <w:abstractNumId w:val="2"/>
  </w:num>
  <w:num w:numId="29" w16cid:durableId="1808469368">
    <w:abstractNumId w:val="1"/>
  </w:num>
  <w:num w:numId="30" w16cid:durableId="787435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8A8"/>
    <w:rsid w:val="000661F9"/>
    <w:rsid w:val="0010769B"/>
    <w:rsid w:val="002122D1"/>
    <w:rsid w:val="002B61D9"/>
    <w:rsid w:val="00303041"/>
    <w:rsid w:val="004878A8"/>
    <w:rsid w:val="00493D8F"/>
    <w:rsid w:val="006718F0"/>
    <w:rsid w:val="00731D94"/>
    <w:rsid w:val="00792530"/>
    <w:rsid w:val="007D6935"/>
    <w:rsid w:val="009639FF"/>
    <w:rsid w:val="009B7F03"/>
    <w:rsid w:val="009F2F77"/>
    <w:rsid w:val="00A85F9C"/>
    <w:rsid w:val="00B95964"/>
    <w:rsid w:val="00C162D2"/>
    <w:rsid w:val="00C72124"/>
    <w:rsid w:val="00CF6F3D"/>
    <w:rsid w:val="00E8513A"/>
    <w:rsid w:val="00F856DA"/>
    <w:rsid w:val="00FE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8F3CEC"/>
  <w14:defaultImageDpi w14:val="0"/>
  <w15:docId w15:val="{00B9EA90-9FE4-4CFF-AFFC-2559DCA7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แบบประเมิน</vt:lpstr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LET ME LOVE YOUR</cp:lastModifiedBy>
  <cp:revision>2</cp:revision>
  <dcterms:created xsi:type="dcterms:W3CDTF">2022-10-17T04:52:00Z</dcterms:created>
  <dcterms:modified xsi:type="dcterms:W3CDTF">2022-10-17T04:52:00Z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